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D51F40" w14:textId="77777777" w:rsidR="00BB6164" w:rsidRPr="00FF49E3" w:rsidRDefault="00AE0EA7" w:rsidP="003F7328">
      <w:pPr>
        <w:pStyle w:val="Tekstpodstawowy"/>
        <w:spacing w:after="120" w:line="276" w:lineRule="auto"/>
        <w:rPr>
          <w:rFonts w:cs="Arial"/>
          <w:i/>
          <w:sz w:val="22"/>
          <w:szCs w:val="22"/>
        </w:rPr>
      </w:pPr>
      <w:r w:rsidRPr="009F4B8D">
        <w:rPr>
          <w:rFonts w:cs="Arial"/>
          <w:i/>
          <w:sz w:val="22"/>
          <w:szCs w:val="22"/>
        </w:rPr>
        <w:t xml:space="preserve">Zał. nr </w:t>
      </w:r>
      <w:r w:rsidR="008915D7">
        <w:rPr>
          <w:rFonts w:cs="Arial"/>
          <w:i/>
          <w:sz w:val="22"/>
          <w:szCs w:val="22"/>
        </w:rPr>
        <w:t>3</w:t>
      </w:r>
      <w:r w:rsidRPr="009F4B8D">
        <w:rPr>
          <w:rFonts w:cs="Arial"/>
          <w:i/>
          <w:sz w:val="22"/>
          <w:szCs w:val="22"/>
        </w:rPr>
        <w:t xml:space="preserve"> do SWZ</w:t>
      </w:r>
    </w:p>
    <w:p w14:paraId="7D1C925E" w14:textId="77777777" w:rsidR="00BB6164" w:rsidRPr="00FF49E3" w:rsidRDefault="001D65CC" w:rsidP="003F7328">
      <w:pPr>
        <w:pStyle w:val="Normalny1"/>
        <w:spacing w:after="240" w:line="276" w:lineRule="auto"/>
        <w:rPr>
          <w:rFonts w:ascii="Arial" w:hAnsi="Arial" w:cs="Arial"/>
          <w:sz w:val="22"/>
          <w:szCs w:val="22"/>
        </w:rPr>
      </w:pPr>
      <w:r w:rsidRPr="00FF49E3">
        <w:rPr>
          <w:rFonts w:ascii="Arial" w:hAnsi="Arial" w:cs="Arial"/>
          <w:sz w:val="22"/>
          <w:szCs w:val="22"/>
        </w:rPr>
        <w:t>UMOWA</w:t>
      </w:r>
      <w:r w:rsidR="00BB6164" w:rsidRPr="00FF49E3">
        <w:rPr>
          <w:rFonts w:ascii="Arial" w:hAnsi="Arial" w:cs="Arial"/>
          <w:sz w:val="22"/>
          <w:szCs w:val="22"/>
        </w:rPr>
        <w:t xml:space="preserve"> </w:t>
      </w:r>
      <w:r w:rsidR="00E348BE" w:rsidRPr="00FF49E3">
        <w:rPr>
          <w:rFonts w:ascii="Arial" w:hAnsi="Arial" w:cs="Arial"/>
          <w:sz w:val="22"/>
          <w:szCs w:val="22"/>
        </w:rPr>
        <w:t xml:space="preserve">NR </w:t>
      </w:r>
      <w:r w:rsidR="000A3C78">
        <w:rPr>
          <w:rFonts w:ascii="Arial" w:hAnsi="Arial" w:cs="Arial"/>
          <w:sz w:val="22"/>
          <w:szCs w:val="22"/>
        </w:rPr>
        <w:t>S.271.2</w:t>
      </w:r>
      <w:r w:rsidR="00FF49E3" w:rsidRPr="00FF49E3">
        <w:rPr>
          <w:rFonts w:ascii="Arial" w:hAnsi="Arial" w:cs="Arial"/>
          <w:sz w:val="22"/>
          <w:szCs w:val="22"/>
        </w:rPr>
        <w:t>.     .2</w:t>
      </w:r>
      <w:r w:rsidR="000A3C78">
        <w:rPr>
          <w:rFonts w:ascii="Arial" w:hAnsi="Arial" w:cs="Arial"/>
          <w:sz w:val="22"/>
          <w:szCs w:val="22"/>
        </w:rPr>
        <w:t>6</w:t>
      </w:r>
      <w:r w:rsidR="00D94CA8" w:rsidRPr="00FF49E3">
        <w:rPr>
          <w:rFonts w:ascii="Arial" w:hAnsi="Arial" w:cs="Arial"/>
          <w:sz w:val="22"/>
          <w:szCs w:val="22"/>
        </w:rPr>
        <w:t>.R</w:t>
      </w:r>
      <w:r w:rsidR="00EE34A4">
        <w:rPr>
          <w:rFonts w:ascii="Arial" w:hAnsi="Arial" w:cs="Arial"/>
          <w:sz w:val="22"/>
          <w:szCs w:val="22"/>
        </w:rPr>
        <w:t xml:space="preserve"> (WZÓR)</w:t>
      </w:r>
    </w:p>
    <w:p w14:paraId="4C282239" w14:textId="77777777" w:rsidR="00BB6164" w:rsidRPr="009F4B8D" w:rsidRDefault="00BB6164" w:rsidP="0038151B">
      <w:pPr>
        <w:pStyle w:val="Normalny1"/>
        <w:spacing w:after="120" w:line="276" w:lineRule="auto"/>
        <w:jc w:val="both"/>
        <w:rPr>
          <w:rFonts w:ascii="Arial" w:hAnsi="Arial" w:cs="Arial"/>
          <w:sz w:val="22"/>
          <w:szCs w:val="22"/>
        </w:rPr>
      </w:pPr>
      <w:r w:rsidRPr="009F4B8D">
        <w:rPr>
          <w:rFonts w:ascii="Arial" w:hAnsi="Arial" w:cs="Arial"/>
          <w:sz w:val="22"/>
          <w:szCs w:val="22"/>
        </w:rPr>
        <w:t xml:space="preserve">zawarta w </w:t>
      </w:r>
      <w:r w:rsidRPr="00313640">
        <w:rPr>
          <w:rFonts w:ascii="Arial" w:hAnsi="Arial" w:cs="Arial"/>
          <w:sz w:val="22"/>
          <w:szCs w:val="22"/>
        </w:rPr>
        <w:t xml:space="preserve">dniu </w:t>
      </w:r>
      <w:r w:rsidR="007C0486" w:rsidRPr="00313640">
        <w:rPr>
          <w:rFonts w:ascii="Arial" w:hAnsi="Arial" w:cs="Arial"/>
          <w:sz w:val="22"/>
          <w:szCs w:val="22"/>
        </w:rPr>
        <w:t>……………………</w:t>
      </w:r>
      <w:r w:rsidR="001D65CC" w:rsidRPr="008915D7">
        <w:rPr>
          <w:rFonts w:ascii="Arial" w:hAnsi="Arial" w:cs="Arial"/>
          <w:color w:val="FF0000"/>
          <w:sz w:val="22"/>
          <w:szCs w:val="22"/>
        </w:rPr>
        <w:t xml:space="preserve"> </w:t>
      </w:r>
      <w:r w:rsidR="001D65CC" w:rsidRPr="009F4B8D">
        <w:rPr>
          <w:rFonts w:ascii="Arial" w:hAnsi="Arial" w:cs="Arial"/>
          <w:sz w:val="22"/>
          <w:szCs w:val="22"/>
        </w:rPr>
        <w:t xml:space="preserve">r. </w:t>
      </w:r>
      <w:r w:rsidRPr="009F4B8D">
        <w:rPr>
          <w:rFonts w:ascii="Arial" w:hAnsi="Arial" w:cs="Arial"/>
          <w:sz w:val="22"/>
          <w:szCs w:val="22"/>
        </w:rPr>
        <w:t xml:space="preserve">w Starachowicach pomiędzy </w:t>
      </w:r>
      <w:r w:rsidR="003F7328" w:rsidRPr="009F4B8D">
        <w:rPr>
          <w:rFonts w:ascii="Arial" w:hAnsi="Arial" w:cs="Arial"/>
          <w:sz w:val="22"/>
          <w:szCs w:val="22"/>
        </w:rPr>
        <w:t xml:space="preserve">Skarbem Państwa – Państwowym Gospodarstwem Leśnym </w:t>
      </w:r>
      <w:r w:rsidRPr="009F4B8D">
        <w:rPr>
          <w:rFonts w:ascii="Arial" w:hAnsi="Arial" w:cs="Arial"/>
          <w:sz w:val="22"/>
          <w:szCs w:val="22"/>
        </w:rPr>
        <w:t xml:space="preserve">Lasami Państwowymi Nadleśnictwem Starachowice z siedzibą przy ul. </w:t>
      </w:r>
      <w:r w:rsidR="004D3E55" w:rsidRPr="009F4B8D">
        <w:rPr>
          <w:rFonts w:ascii="Arial" w:hAnsi="Arial" w:cs="Arial"/>
          <w:sz w:val="22"/>
          <w:szCs w:val="22"/>
        </w:rPr>
        <w:t>Rotmistrza Witolda Pileckiego</w:t>
      </w:r>
      <w:r w:rsidRPr="009F4B8D">
        <w:rPr>
          <w:rFonts w:ascii="Arial" w:hAnsi="Arial" w:cs="Arial"/>
          <w:sz w:val="22"/>
          <w:szCs w:val="22"/>
        </w:rPr>
        <w:t xml:space="preserve"> 14d, 27-200 Starachowice</w:t>
      </w:r>
      <w:r w:rsidR="003F7328" w:rsidRPr="009F4B8D">
        <w:rPr>
          <w:rFonts w:ascii="Arial" w:hAnsi="Arial" w:cs="Arial"/>
          <w:sz w:val="22"/>
          <w:szCs w:val="22"/>
        </w:rPr>
        <w:t xml:space="preserve"> </w:t>
      </w:r>
      <w:r w:rsidRPr="009F4B8D">
        <w:rPr>
          <w:rFonts w:ascii="Arial" w:hAnsi="Arial" w:cs="Arial"/>
          <w:sz w:val="22"/>
          <w:szCs w:val="22"/>
        </w:rPr>
        <w:t xml:space="preserve">zwanym w treści umowy </w:t>
      </w:r>
      <w:r w:rsidR="004A7C17" w:rsidRPr="009F4B8D">
        <w:rPr>
          <w:rFonts w:ascii="Arial" w:hAnsi="Arial" w:cs="Arial"/>
          <w:b/>
          <w:sz w:val="22"/>
          <w:szCs w:val="22"/>
        </w:rPr>
        <w:t>„</w:t>
      </w:r>
      <w:r w:rsidRPr="009F4B8D">
        <w:rPr>
          <w:rFonts w:ascii="Arial" w:hAnsi="Arial" w:cs="Arial"/>
          <w:b/>
          <w:sz w:val="22"/>
          <w:szCs w:val="22"/>
        </w:rPr>
        <w:t>Zamawiającym”</w:t>
      </w:r>
    </w:p>
    <w:p w14:paraId="3AB5CB22" w14:textId="77777777" w:rsidR="00BB6164" w:rsidRPr="009F4B8D" w:rsidRDefault="00BB6164" w:rsidP="0038151B">
      <w:pPr>
        <w:pStyle w:val="Normalny1"/>
        <w:spacing w:after="120" w:line="276" w:lineRule="auto"/>
        <w:jc w:val="left"/>
        <w:rPr>
          <w:rFonts w:ascii="Arial" w:hAnsi="Arial" w:cs="Arial"/>
          <w:sz w:val="22"/>
          <w:szCs w:val="22"/>
        </w:rPr>
      </w:pPr>
      <w:r w:rsidRPr="009F4B8D">
        <w:rPr>
          <w:rFonts w:ascii="Arial" w:hAnsi="Arial" w:cs="Arial"/>
          <w:sz w:val="22"/>
          <w:szCs w:val="22"/>
        </w:rPr>
        <w:t>w imieniu i na rzecz którego działa:</w:t>
      </w:r>
    </w:p>
    <w:p w14:paraId="6B3EBCCD" w14:textId="77777777" w:rsidR="00BB6164" w:rsidRPr="009F4B8D" w:rsidRDefault="00C1335E" w:rsidP="0038151B">
      <w:pPr>
        <w:pStyle w:val="Normalny1"/>
        <w:spacing w:before="120" w:after="120" w:line="276" w:lineRule="auto"/>
        <w:jc w:val="both"/>
        <w:rPr>
          <w:rFonts w:ascii="Arial" w:hAnsi="Arial" w:cs="Arial"/>
          <w:sz w:val="22"/>
          <w:szCs w:val="22"/>
        </w:rPr>
      </w:pPr>
      <w:r>
        <w:rPr>
          <w:rFonts w:ascii="Arial" w:hAnsi="Arial" w:cs="Arial"/>
          <w:sz w:val="22"/>
          <w:szCs w:val="22"/>
        </w:rPr>
        <w:t>Michał Farys</w:t>
      </w:r>
      <w:r w:rsidR="00BB6164" w:rsidRPr="009F4B8D">
        <w:rPr>
          <w:rFonts w:ascii="Arial" w:hAnsi="Arial" w:cs="Arial"/>
          <w:sz w:val="22"/>
          <w:szCs w:val="22"/>
        </w:rPr>
        <w:t xml:space="preserve"> – Nadleśniczy</w:t>
      </w:r>
      <w:r w:rsidR="00F209E9" w:rsidRPr="009F4B8D">
        <w:rPr>
          <w:rFonts w:ascii="Arial" w:hAnsi="Arial" w:cs="Arial"/>
          <w:sz w:val="22"/>
          <w:szCs w:val="22"/>
        </w:rPr>
        <w:t xml:space="preserve">, </w:t>
      </w:r>
    </w:p>
    <w:p w14:paraId="60DE026D" w14:textId="77777777" w:rsidR="00775962" w:rsidRPr="009F4B8D" w:rsidRDefault="003F7328" w:rsidP="0038151B">
      <w:pPr>
        <w:spacing w:after="120" w:line="276" w:lineRule="auto"/>
        <w:jc w:val="both"/>
        <w:rPr>
          <w:rFonts w:ascii="Arial" w:hAnsi="Arial" w:cs="Arial"/>
          <w:sz w:val="22"/>
          <w:szCs w:val="22"/>
        </w:rPr>
      </w:pPr>
      <w:r w:rsidRPr="009F4B8D">
        <w:rPr>
          <w:rFonts w:ascii="Arial" w:hAnsi="Arial" w:cs="Arial"/>
          <w:sz w:val="22"/>
          <w:szCs w:val="22"/>
        </w:rPr>
        <w:t>a</w:t>
      </w:r>
    </w:p>
    <w:p w14:paraId="400FF679" w14:textId="77777777" w:rsidR="004A7C17" w:rsidRPr="009F4B8D" w:rsidRDefault="00F60224" w:rsidP="0038151B">
      <w:pPr>
        <w:spacing w:after="120" w:line="276" w:lineRule="auto"/>
        <w:jc w:val="both"/>
        <w:rPr>
          <w:rFonts w:ascii="Arial" w:hAnsi="Arial" w:cs="Arial"/>
          <w:sz w:val="22"/>
          <w:szCs w:val="22"/>
        </w:rPr>
      </w:pPr>
      <w:r w:rsidRPr="009F4B8D">
        <w:rPr>
          <w:rFonts w:ascii="Arial" w:hAnsi="Arial" w:cs="Arial"/>
          <w:sz w:val="22"/>
          <w:szCs w:val="22"/>
        </w:rPr>
        <w:t>………………………….</w:t>
      </w:r>
      <w:r w:rsidR="0057797C" w:rsidRPr="009F4B8D">
        <w:rPr>
          <w:rFonts w:ascii="Arial" w:hAnsi="Arial" w:cs="Arial"/>
          <w:sz w:val="22"/>
          <w:szCs w:val="22"/>
        </w:rPr>
        <w:t xml:space="preserve">, NIP </w:t>
      </w:r>
      <w:r w:rsidRPr="009F4B8D">
        <w:rPr>
          <w:rFonts w:ascii="Arial" w:hAnsi="Arial" w:cs="Arial"/>
          <w:sz w:val="22"/>
          <w:szCs w:val="22"/>
        </w:rPr>
        <w:t>…………………….</w:t>
      </w:r>
      <w:r w:rsidR="0057797C" w:rsidRPr="009F4B8D">
        <w:rPr>
          <w:rFonts w:ascii="Arial" w:hAnsi="Arial" w:cs="Arial"/>
          <w:sz w:val="22"/>
          <w:szCs w:val="22"/>
        </w:rPr>
        <w:t xml:space="preserve">, REGON </w:t>
      </w:r>
      <w:r w:rsidRPr="009F4B8D">
        <w:rPr>
          <w:rFonts w:ascii="Arial" w:hAnsi="Arial" w:cs="Arial"/>
          <w:sz w:val="22"/>
          <w:szCs w:val="22"/>
        </w:rPr>
        <w:t>……</w:t>
      </w:r>
      <w:r w:rsidR="004A7C17" w:rsidRPr="009F4B8D">
        <w:rPr>
          <w:rFonts w:ascii="Arial" w:hAnsi="Arial" w:cs="Arial"/>
          <w:sz w:val="22"/>
          <w:szCs w:val="22"/>
        </w:rPr>
        <w:t>, zwanym dalej „</w:t>
      </w:r>
      <w:r w:rsidR="004A7C17" w:rsidRPr="009F4B8D">
        <w:rPr>
          <w:rFonts w:ascii="Arial" w:hAnsi="Arial" w:cs="Arial"/>
          <w:b/>
          <w:sz w:val="22"/>
          <w:szCs w:val="22"/>
        </w:rPr>
        <w:t>Wykonawcą</w:t>
      </w:r>
      <w:r w:rsidR="004A7C17" w:rsidRPr="009F4B8D">
        <w:rPr>
          <w:rFonts w:ascii="Arial" w:hAnsi="Arial" w:cs="Arial"/>
          <w:sz w:val="22"/>
          <w:szCs w:val="22"/>
        </w:rPr>
        <w:t>”,</w:t>
      </w:r>
    </w:p>
    <w:p w14:paraId="3F6F68DB" w14:textId="77777777" w:rsidR="00BB6164" w:rsidRPr="009F4B8D" w:rsidRDefault="004A7C17" w:rsidP="0038151B">
      <w:pPr>
        <w:pStyle w:val="Standard"/>
        <w:spacing w:before="120" w:after="120" w:line="276" w:lineRule="auto"/>
        <w:jc w:val="both"/>
        <w:rPr>
          <w:rFonts w:ascii="Arial" w:hAnsi="Arial" w:cs="Arial"/>
          <w:sz w:val="22"/>
          <w:szCs w:val="22"/>
        </w:rPr>
      </w:pPr>
      <w:r w:rsidRPr="009F4B8D">
        <w:rPr>
          <w:rFonts w:ascii="Arial" w:hAnsi="Arial" w:cs="Arial"/>
          <w:sz w:val="22"/>
          <w:szCs w:val="22"/>
        </w:rPr>
        <w:t xml:space="preserve">reprezentowanym przez: </w:t>
      </w:r>
      <w:r w:rsidR="00F60224" w:rsidRPr="009F4B8D">
        <w:rPr>
          <w:rFonts w:ascii="Arial" w:hAnsi="Arial" w:cs="Arial"/>
          <w:sz w:val="22"/>
          <w:szCs w:val="22"/>
        </w:rPr>
        <w:t>………………………………..</w:t>
      </w:r>
      <w:r w:rsidRPr="009F4B8D">
        <w:rPr>
          <w:rFonts w:ascii="Arial" w:hAnsi="Arial" w:cs="Arial"/>
          <w:sz w:val="22"/>
          <w:szCs w:val="22"/>
        </w:rPr>
        <w:t xml:space="preserve"> </w:t>
      </w:r>
    </w:p>
    <w:p w14:paraId="30167ECA" w14:textId="6C98DA6C" w:rsidR="004D3E55" w:rsidRPr="00F86263" w:rsidRDefault="00BB6164" w:rsidP="0038151B">
      <w:pPr>
        <w:pStyle w:val="Nagwek"/>
        <w:spacing w:after="120" w:line="276" w:lineRule="auto"/>
        <w:jc w:val="both"/>
        <w:rPr>
          <w:rFonts w:cs="Arial"/>
          <w:sz w:val="22"/>
          <w:szCs w:val="22"/>
        </w:rPr>
      </w:pPr>
      <w:r w:rsidRPr="00F86263">
        <w:rPr>
          <w:rFonts w:cs="Arial"/>
          <w:iCs/>
          <w:sz w:val="22"/>
          <w:szCs w:val="22"/>
        </w:rPr>
        <w:t xml:space="preserve">W wyniku przeprowadzonego postępowania o udzielenie zamówienia </w:t>
      </w:r>
      <w:r w:rsidR="000A3C78">
        <w:rPr>
          <w:rFonts w:cs="Arial"/>
          <w:iCs/>
          <w:sz w:val="22"/>
          <w:szCs w:val="22"/>
        </w:rPr>
        <w:t xml:space="preserve">nie </w:t>
      </w:r>
      <w:r w:rsidR="005302CD">
        <w:rPr>
          <w:rFonts w:cs="Arial"/>
          <w:iCs/>
          <w:sz w:val="22"/>
          <w:szCs w:val="22"/>
        </w:rPr>
        <w:t>podlegającego</w:t>
      </w:r>
      <w:r w:rsidR="000A3C78">
        <w:rPr>
          <w:rFonts w:cs="Arial"/>
          <w:iCs/>
          <w:sz w:val="22"/>
          <w:szCs w:val="22"/>
        </w:rPr>
        <w:t xml:space="preserve"> </w:t>
      </w:r>
      <w:r w:rsidR="005302CD">
        <w:rPr>
          <w:rFonts w:cs="Arial"/>
          <w:iCs/>
          <w:sz w:val="22"/>
          <w:szCs w:val="22"/>
        </w:rPr>
        <w:t>przepisom</w:t>
      </w:r>
      <w:r w:rsidR="007B1D4D" w:rsidRPr="00F86263">
        <w:rPr>
          <w:rFonts w:cs="Arial"/>
          <w:iCs/>
          <w:sz w:val="22"/>
          <w:szCs w:val="22"/>
        </w:rPr>
        <w:t xml:space="preserve"> </w:t>
      </w:r>
      <w:r w:rsidRPr="00F86263">
        <w:rPr>
          <w:rFonts w:cs="Arial"/>
          <w:iCs/>
          <w:sz w:val="22"/>
          <w:szCs w:val="22"/>
        </w:rPr>
        <w:t xml:space="preserve">ustawy z dnia </w:t>
      </w:r>
      <w:r w:rsidR="007F29B2" w:rsidRPr="00F86263">
        <w:rPr>
          <w:rFonts w:cs="Arial"/>
          <w:b/>
          <w:sz w:val="22"/>
          <w:szCs w:val="22"/>
        </w:rPr>
        <w:t>11 września 2019 r</w:t>
      </w:r>
      <w:r w:rsidRPr="00F86263">
        <w:rPr>
          <w:rFonts w:cs="Arial"/>
          <w:iCs/>
          <w:sz w:val="22"/>
          <w:szCs w:val="22"/>
        </w:rPr>
        <w:t>. Prawo zamówień publicznyc</w:t>
      </w:r>
      <w:r w:rsidR="00D846B4" w:rsidRPr="00F86263">
        <w:rPr>
          <w:rFonts w:cs="Arial"/>
          <w:iCs/>
          <w:sz w:val="22"/>
          <w:szCs w:val="22"/>
        </w:rPr>
        <w:t>h</w:t>
      </w:r>
      <w:r w:rsidR="003F7328" w:rsidRPr="00F86263">
        <w:rPr>
          <w:rFonts w:cs="Arial"/>
          <w:iCs/>
          <w:sz w:val="22"/>
          <w:szCs w:val="22"/>
        </w:rPr>
        <w:t xml:space="preserve"> </w:t>
      </w:r>
      <w:r w:rsidR="00D846B4" w:rsidRPr="00F86263">
        <w:rPr>
          <w:rFonts w:cs="Arial"/>
          <w:iCs/>
          <w:sz w:val="22"/>
          <w:szCs w:val="22"/>
        </w:rPr>
        <w:t>(</w:t>
      </w:r>
      <w:r w:rsidR="003F7328" w:rsidRPr="00F86263">
        <w:rPr>
          <w:rFonts w:cs="Arial"/>
          <w:sz w:val="22"/>
          <w:szCs w:val="22"/>
        </w:rPr>
        <w:t>tekst jedn</w:t>
      </w:r>
      <w:r w:rsidR="003F7328" w:rsidRPr="002F68D7">
        <w:rPr>
          <w:rFonts w:cs="Arial"/>
          <w:sz w:val="22"/>
          <w:szCs w:val="22"/>
        </w:rPr>
        <w:t>.: Dz.</w:t>
      </w:r>
      <w:r w:rsidR="009B31F8" w:rsidRPr="002F68D7">
        <w:rPr>
          <w:rFonts w:cs="Arial"/>
          <w:sz w:val="22"/>
          <w:szCs w:val="22"/>
        </w:rPr>
        <w:t> </w:t>
      </w:r>
      <w:r w:rsidR="003F7328" w:rsidRPr="002F68D7">
        <w:rPr>
          <w:rFonts w:cs="Arial"/>
          <w:sz w:val="22"/>
          <w:szCs w:val="22"/>
        </w:rPr>
        <w:t>U.</w:t>
      </w:r>
      <w:r w:rsidR="009B31F8" w:rsidRPr="002F68D7">
        <w:rPr>
          <w:rFonts w:cs="Arial"/>
          <w:sz w:val="22"/>
          <w:szCs w:val="22"/>
        </w:rPr>
        <w:t> </w:t>
      </w:r>
      <w:r w:rsidR="00F86263" w:rsidRPr="002F68D7">
        <w:rPr>
          <w:rFonts w:cs="Arial"/>
          <w:sz w:val="22"/>
          <w:szCs w:val="22"/>
        </w:rPr>
        <w:t>z 2024</w:t>
      </w:r>
      <w:r w:rsidR="007C0486" w:rsidRPr="002F68D7">
        <w:rPr>
          <w:rFonts w:cs="Arial"/>
          <w:sz w:val="22"/>
          <w:szCs w:val="22"/>
        </w:rPr>
        <w:t xml:space="preserve"> r. poz. 1</w:t>
      </w:r>
      <w:r w:rsidR="00F86263" w:rsidRPr="002F68D7">
        <w:rPr>
          <w:rFonts w:cs="Arial"/>
          <w:sz w:val="22"/>
          <w:szCs w:val="22"/>
        </w:rPr>
        <w:t>320</w:t>
      </w:r>
      <w:r w:rsidR="003F7328" w:rsidRPr="002F68D7">
        <w:rPr>
          <w:rFonts w:cs="Arial"/>
          <w:sz w:val="22"/>
          <w:szCs w:val="22"/>
        </w:rPr>
        <w:t xml:space="preserve"> z </w:t>
      </w:r>
      <w:proofErr w:type="spellStart"/>
      <w:r w:rsidR="003F7328" w:rsidRPr="002F68D7">
        <w:rPr>
          <w:rFonts w:cs="Arial"/>
          <w:sz w:val="22"/>
          <w:szCs w:val="22"/>
        </w:rPr>
        <w:t>późn</w:t>
      </w:r>
      <w:proofErr w:type="spellEnd"/>
      <w:r w:rsidR="003F7328" w:rsidRPr="002F68D7">
        <w:rPr>
          <w:rFonts w:cs="Arial"/>
          <w:sz w:val="22"/>
          <w:szCs w:val="22"/>
        </w:rPr>
        <w:t xml:space="preserve">. zm.) </w:t>
      </w:r>
      <w:r w:rsidR="00431222" w:rsidRPr="002F68D7">
        <w:rPr>
          <w:rFonts w:cs="Arial"/>
          <w:iCs/>
          <w:sz w:val="22"/>
          <w:szCs w:val="22"/>
        </w:rPr>
        <w:t>pn.</w:t>
      </w:r>
    </w:p>
    <w:p w14:paraId="6A0ACE11" w14:textId="3F00511A" w:rsidR="004D3E55" w:rsidRPr="00F86263" w:rsidRDefault="00444B48" w:rsidP="0038151B">
      <w:pPr>
        <w:pStyle w:val="Nagwek"/>
        <w:spacing w:after="120" w:line="276" w:lineRule="auto"/>
        <w:jc w:val="both"/>
        <w:rPr>
          <w:rFonts w:cs="Arial"/>
          <w:sz w:val="22"/>
          <w:szCs w:val="22"/>
        </w:rPr>
      </w:pPr>
      <w:r w:rsidRPr="005302CD">
        <w:rPr>
          <w:rFonts w:cs="Arial"/>
          <w:b/>
          <w:bCs/>
          <w:sz w:val="22"/>
          <w:szCs w:val="22"/>
        </w:rPr>
        <w:t>Usuwanie niepożądanej roślinności zielnej oraz odrostów drzew i krzewów z poboczy i</w:t>
      </w:r>
      <w:r w:rsidR="003F7328" w:rsidRPr="005302CD">
        <w:rPr>
          <w:rFonts w:cs="Arial"/>
          <w:b/>
          <w:bCs/>
          <w:sz w:val="22"/>
          <w:szCs w:val="22"/>
        </w:rPr>
        <w:t> </w:t>
      </w:r>
      <w:r w:rsidRPr="005302CD">
        <w:rPr>
          <w:rFonts w:cs="Arial"/>
          <w:b/>
          <w:bCs/>
          <w:sz w:val="22"/>
          <w:szCs w:val="22"/>
        </w:rPr>
        <w:t xml:space="preserve">rowów przy drogach leśnych i pożarowych i terenów przyległych w Nadleśnictwie Starachowice </w:t>
      </w:r>
      <w:r w:rsidR="00E47C5D" w:rsidRPr="005302CD">
        <w:rPr>
          <w:rFonts w:cs="Arial"/>
          <w:b/>
          <w:bCs/>
          <w:sz w:val="22"/>
          <w:szCs w:val="22"/>
        </w:rPr>
        <w:t>w 2026 r</w:t>
      </w:r>
      <w:r w:rsidR="00C1335E" w:rsidRPr="005302CD">
        <w:rPr>
          <w:rFonts w:cs="Arial"/>
          <w:b/>
          <w:bCs/>
          <w:iCs/>
          <w:sz w:val="22"/>
          <w:szCs w:val="22"/>
        </w:rPr>
        <w:t>.</w:t>
      </w:r>
    </w:p>
    <w:p w14:paraId="3B905557" w14:textId="77777777" w:rsidR="000A4BD8" w:rsidRPr="009F4B8D" w:rsidRDefault="00BB6164" w:rsidP="0038151B">
      <w:pPr>
        <w:pStyle w:val="Nagwek"/>
        <w:spacing w:after="120" w:line="276" w:lineRule="auto"/>
        <w:jc w:val="both"/>
        <w:rPr>
          <w:rFonts w:cs="Arial"/>
          <w:iCs/>
          <w:sz w:val="22"/>
          <w:szCs w:val="22"/>
        </w:rPr>
      </w:pPr>
      <w:r w:rsidRPr="009F4B8D">
        <w:rPr>
          <w:rFonts w:cs="Arial"/>
          <w:sz w:val="22"/>
          <w:szCs w:val="22"/>
        </w:rPr>
        <w:t xml:space="preserve">Zamawiający powierza, a Wykonawca przyjmuje do realizacji </w:t>
      </w:r>
      <w:r w:rsidR="000A4BD8" w:rsidRPr="009F4B8D">
        <w:rPr>
          <w:rFonts w:cs="Arial"/>
          <w:iCs/>
          <w:sz w:val="22"/>
          <w:szCs w:val="22"/>
        </w:rPr>
        <w:t>Usługi:</w:t>
      </w:r>
    </w:p>
    <w:p w14:paraId="2B26CB6A" w14:textId="77777777" w:rsidR="00BB6164" w:rsidRPr="009F4B8D" w:rsidRDefault="00E9644C" w:rsidP="0038151B">
      <w:pPr>
        <w:pStyle w:val="Nagwek"/>
        <w:spacing w:after="120" w:line="276" w:lineRule="auto"/>
        <w:jc w:val="both"/>
        <w:rPr>
          <w:rFonts w:cs="Arial"/>
          <w:b/>
          <w:sz w:val="22"/>
          <w:szCs w:val="22"/>
        </w:rPr>
      </w:pPr>
      <w:r w:rsidRPr="009F4B8D">
        <w:rPr>
          <w:rFonts w:cs="Arial"/>
          <w:iCs/>
          <w:sz w:val="22"/>
          <w:szCs w:val="22"/>
        </w:rPr>
        <w:t>U</w:t>
      </w:r>
      <w:r w:rsidR="000A4BD8" w:rsidRPr="009F4B8D">
        <w:rPr>
          <w:rFonts w:cs="Arial"/>
          <w:iCs/>
          <w:sz w:val="22"/>
          <w:szCs w:val="22"/>
        </w:rPr>
        <w:t>suwania niepożądanej roślinności zielnej oraz odrostów drzew i krzewów z poboczy i</w:t>
      </w:r>
      <w:r w:rsidR="003F7328" w:rsidRPr="009F4B8D">
        <w:rPr>
          <w:rFonts w:cs="Arial"/>
          <w:iCs/>
          <w:sz w:val="22"/>
          <w:szCs w:val="22"/>
        </w:rPr>
        <w:t> </w:t>
      </w:r>
      <w:r w:rsidR="000A4BD8" w:rsidRPr="009F4B8D">
        <w:rPr>
          <w:rFonts w:cs="Arial"/>
          <w:iCs/>
          <w:sz w:val="22"/>
          <w:szCs w:val="22"/>
        </w:rPr>
        <w:t xml:space="preserve">rowów przy drogach leśnych i pożarowych oraz terenów przyległych w Nadleśnictwie Starachowice </w:t>
      </w:r>
      <w:r w:rsidR="00E47C5D">
        <w:rPr>
          <w:rFonts w:cs="Arial"/>
          <w:iCs/>
          <w:sz w:val="22"/>
          <w:szCs w:val="22"/>
        </w:rPr>
        <w:t>w 2026</w:t>
      </w:r>
      <w:r w:rsidR="00C1335E">
        <w:rPr>
          <w:rFonts w:cs="Arial"/>
          <w:iCs/>
          <w:sz w:val="22"/>
          <w:szCs w:val="22"/>
        </w:rPr>
        <w:t xml:space="preserve"> r. </w:t>
      </w:r>
      <w:r w:rsidR="000A4BD8" w:rsidRPr="009F4B8D">
        <w:rPr>
          <w:rStyle w:val="ZnakZnak1"/>
          <w:sz w:val="22"/>
          <w:szCs w:val="22"/>
        </w:rPr>
        <w:t xml:space="preserve">na długości około: </w:t>
      </w:r>
      <w:r w:rsidR="00313640" w:rsidRPr="00313640">
        <w:rPr>
          <w:rFonts w:cs="Arial"/>
          <w:sz w:val="22"/>
          <w:szCs w:val="22"/>
        </w:rPr>
        <w:t xml:space="preserve">154 </w:t>
      </w:r>
      <w:r w:rsidR="00E47C5D">
        <w:rPr>
          <w:rFonts w:cs="Arial"/>
          <w:sz w:val="22"/>
          <w:szCs w:val="22"/>
        </w:rPr>
        <w:t>58</w:t>
      </w:r>
      <w:r w:rsidR="00313640" w:rsidRPr="00313640">
        <w:rPr>
          <w:rFonts w:cs="Arial"/>
          <w:sz w:val="22"/>
          <w:szCs w:val="22"/>
        </w:rPr>
        <w:t>3</w:t>
      </w:r>
      <w:r w:rsidR="007F5470" w:rsidRPr="00313640">
        <w:rPr>
          <w:rFonts w:cs="Arial"/>
          <w:sz w:val="22"/>
          <w:szCs w:val="22"/>
        </w:rPr>
        <w:t xml:space="preserve"> </w:t>
      </w:r>
      <w:proofErr w:type="spellStart"/>
      <w:r w:rsidR="000A4BD8" w:rsidRPr="00313640">
        <w:rPr>
          <w:rFonts w:cs="Arial"/>
          <w:sz w:val="22"/>
          <w:szCs w:val="22"/>
        </w:rPr>
        <w:t>mb</w:t>
      </w:r>
      <w:proofErr w:type="spellEnd"/>
      <w:r w:rsidR="000A4BD8" w:rsidRPr="00313640">
        <w:rPr>
          <w:rFonts w:cs="Arial"/>
          <w:sz w:val="22"/>
          <w:szCs w:val="22"/>
        </w:rPr>
        <w:t>,</w:t>
      </w:r>
      <w:r w:rsidRPr="009F4B8D">
        <w:rPr>
          <w:rFonts w:cs="Arial"/>
          <w:sz w:val="22"/>
          <w:szCs w:val="22"/>
        </w:rPr>
        <w:t xml:space="preserve"> </w:t>
      </w:r>
      <w:r w:rsidR="00BB6164" w:rsidRPr="009F4B8D">
        <w:rPr>
          <w:rFonts w:cs="Arial"/>
          <w:sz w:val="22"/>
          <w:szCs w:val="22"/>
        </w:rPr>
        <w:t>a w konsekwencji Strony zawierają umowę o</w:t>
      </w:r>
      <w:r w:rsidR="003F7328" w:rsidRPr="009F4B8D">
        <w:rPr>
          <w:rFonts w:cs="Arial"/>
          <w:sz w:val="22"/>
          <w:szCs w:val="22"/>
        </w:rPr>
        <w:t> </w:t>
      </w:r>
      <w:r w:rsidR="00BB6164" w:rsidRPr="009F4B8D">
        <w:rPr>
          <w:rFonts w:cs="Arial"/>
          <w:sz w:val="22"/>
          <w:szCs w:val="22"/>
        </w:rPr>
        <w:t>następującej treści:</w:t>
      </w:r>
    </w:p>
    <w:p w14:paraId="0A566F10" w14:textId="77777777" w:rsidR="00BB6164" w:rsidRPr="009F4B8D" w:rsidRDefault="008C7F43" w:rsidP="009B31F8">
      <w:pPr>
        <w:spacing w:before="240" w:after="120" w:line="276" w:lineRule="auto"/>
        <w:rPr>
          <w:rFonts w:ascii="Arial" w:hAnsi="Arial" w:cs="Arial"/>
          <w:b/>
          <w:sz w:val="22"/>
          <w:szCs w:val="22"/>
        </w:rPr>
      </w:pPr>
      <w:r w:rsidRPr="009F4B8D">
        <w:rPr>
          <w:rFonts w:ascii="Arial" w:hAnsi="Arial" w:cs="Arial"/>
          <w:b/>
          <w:sz w:val="22"/>
          <w:szCs w:val="22"/>
        </w:rPr>
        <w:t>Przedmiot umowy</w:t>
      </w:r>
    </w:p>
    <w:p w14:paraId="30EF6C37" w14:textId="77777777" w:rsidR="00F209E9" w:rsidRPr="009F4B8D" w:rsidRDefault="00BB6164" w:rsidP="009B31F8">
      <w:pPr>
        <w:pStyle w:val="Normalny1"/>
        <w:spacing w:before="120" w:after="240" w:line="276" w:lineRule="auto"/>
        <w:rPr>
          <w:rFonts w:ascii="Arial" w:hAnsi="Arial" w:cs="Arial"/>
          <w:sz w:val="22"/>
          <w:szCs w:val="22"/>
        </w:rPr>
      </w:pPr>
      <w:r w:rsidRPr="009F4B8D">
        <w:rPr>
          <w:rFonts w:ascii="Arial" w:hAnsi="Arial" w:cs="Arial"/>
          <w:sz w:val="22"/>
          <w:szCs w:val="22"/>
        </w:rPr>
        <w:t>§</w:t>
      </w:r>
      <w:r w:rsidR="008C7F43" w:rsidRPr="009F4B8D">
        <w:rPr>
          <w:rFonts w:ascii="Arial" w:hAnsi="Arial" w:cs="Arial"/>
          <w:sz w:val="22"/>
          <w:szCs w:val="22"/>
        </w:rPr>
        <w:t xml:space="preserve"> 1</w:t>
      </w:r>
    </w:p>
    <w:p w14:paraId="6C1744AE" w14:textId="77777777" w:rsidR="000A4BD8" w:rsidRPr="009F4B8D" w:rsidRDefault="004D2ADE" w:rsidP="00EF21E0">
      <w:pPr>
        <w:pStyle w:val="Normalny1"/>
        <w:numPr>
          <w:ilvl w:val="0"/>
          <w:numId w:val="2"/>
        </w:numPr>
        <w:spacing w:after="120" w:line="276" w:lineRule="auto"/>
        <w:jc w:val="both"/>
        <w:rPr>
          <w:rFonts w:ascii="Arial" w:hAnsi="Arial" w:cs="Arial"/>
          <w:sz w:val="22"/>
          <w:szCs w:val="22"/>
        </w:rPr>
      </w:pPr>
      <w:r w:rsidRPr="009F4B8D">
        <w:rPr>
          <w:rFonts w:ascii="Arial" w:hAnsi="Arial" w:cs="Arial"/>
          <w:sz w:val="22"/>
          <w:szCs w:val="22"/>
        </w:rPr>
        <w:t xml:space="preserve">Przedmiotem zamówienia jest wykonanie </w:t>
      </w:r>
      <w:r w:rsidR="00FC1364" w:rsidRPr="009F4B8D">
        <w:rPr>
          <w:rFonts w:ascii="Arial" w:hAnsi="Arial" w:cs="Arial"/>
          <w:sz w:val="22"/>
          <w:szCs w:val="22"/>
        </w:rPr>
        <w:t>Usług</w:t>
      </w:r>
      <w:r w:rsidR="00756F57">
        <w:rPr>
          <w:rFonts w:ascii="Arial" w:hAnsi="Arial" w:cs="Arial"/>
          <w:sz w:val="22"/>
          <w:szCs w:val="22"/>
        </w:rPr>
        <w:t>i</w:t>
      </w:r>
      <w:r w:rsidR="000A4BD8" w:rsidRPr="009F4B8D">
        <w:rPr>
          <w:rFonts w:ascii="Arial" w:hAnsi="Arial" w:cs="Arial"/>
          <w:sz w:val="22"/>
          <w:szCs w:val="22"/>
        </w:rPr>
        <w:t>:</w:t>
      </w:r>
    </w:p>
    <w:p w14:paraId="53B2CB15" w14:textId="24FEA588" w:rsidR="000A4BD8" w:rsidRPr="009F4B8D" w:rsidRDefault="00756F57" w:rsidP="0038151B">
      <w:pPr>
        <w:pStyle w:val="Normalny1"/>
        <w:spacing w:after="120" w:line="276" w:lineRule="auto"/>
        <w:ind w:left="792"/>
        <w:jc w:val="both"/>
        <w:rPr>
          <w:rFonts w:ascii="Arial" w:hAnsi="Arial" w:cs="Arial"/>
          <w:color w:val="FF0000"/>
          <w:sz w:val="22"/>
          <w:szCs w:val="22"/>
        </w:rPr>
      </w:pPr>
      <w:r>
        <w:rPr>
          <w:rFonts w:ascii="Arial" w:hAnsi="Arial" w:cs="Arial"/>
          <w:sz w:val="22"/>
          <w:szCs w:val="22"/>
        </w:rPr>
        <w:t>u</w:t>
      </w:r>
      <w:r w:rsidR="00FC1364" w:rsidRPr="009F4B8D">
        <w:rPr>
          <w:rFonts w:ascii="Arial" w:hAnsi="Arial" w:cs="Arial"/>
          <w:sz w:val="22"/>
          <w:szCs w:val="22"/>
        </w:rPr>
        <w:t>suwania niepożądanej roślinności zielnej oraz odrostów drzew i krzewów z</w:t>
      </w:r>
      <w:r w:rsidR="003F7328" w:rsidRPr="009F4B8D">
        <w:rPr>
          <w:rFonts w:ascii="Arial" w:hAnsi="Arial" w:cs="Arial"/>
          <w:sz w:val="22"/>
          <w:szCs w:val="22"/>
        </w:rPr>
        <w:t> </w:t>
      </w:r>
      <w:r w:rsidR="00FC1364" w:rsidRPr="009F4B8D">
        <w:rPr>
          <w:rFonts w:ascii="Arial" w:hAnsi="Arial" w:cs="Arial"/>
          <w:sz w:val="22"/>
          <w:szCs w:val="22"/>
        </w:rPr>
        <w:t>poboczy i rowów przy drogach leśnych i pożarowych i terenów przyległych w Nadleśnictwie Starachowice</w:t>
      </w:r>
      <w:r w:rsidR="00882D31">
        <w:rPr>
          <w:rFonts w:ascii="Arial" w:hAnsi="Arial" w:cs="Arial"/>
          <w:sz w:val="22"/>
          <w:szCs w:val="22"/>
        </w:rPr>
        <w:t xml:space="preserve"> w 2026</w:t>
      </w:r>
      <w:r w:rsidR="001D0505">
        <w:rPr>
          <w:rFonts w:ascii="Arial" w:hAnsi="Arial" w:cs="Arial"/>
          <w:sz w:val="22"/>
          <w:szCs w:val="22"/>
        </w:rPr>
        <w:t xml:space="preserve"> r.</w:t>
      </w:r>
      <w:r w:rsidR="000A4BD8" w:rsidRPr="009F4B8D">
        <w:rPr>
          <w:rFonts w:ascii="Arial" w:hAnsi="Arial" w:cs="Arial"/>
          <w:sz w:val="22"/>
          <w:szCs w:val="22"/>
        </w:rPr>
        <w:t>, na długości około</w:t>
      </w:r>
      <w:r w:rsidR="00431222" w:rsidRPr="009F4B8D">
        <w:rPr>
          <w:rFonts w:ascii="Arial" w:hAnsi="Arial" w:cs="Arial"/>
          <w:sz w:val="22"/>
          <w:szCs w:val="22"/>
        </w:rPr>
        <w:t xml:space="preserve"> </w:t>
      </w:r>
      <w:r w:rsidR="00981FAE" w:rsidRPr="009F4B8D">
        <w:rPr>
          <w:rFonts w:ascii="Arial" w:hAnsi="Arial" w:cs="Arial"/>
          <w:sz w:val="22"/>
          <w:szCs w:val="22"/>
        </w:rPr>
        <w:t>–</w:t>
      </w:r>
      <w:r w:rsidR="008E2265" w:rsidRPr="009F4B8D">
        <w:rPr>
          <w:rFonts w:ascii="Arial" w:hAnsi="Arial" w:cs="Arial"/>
          <w:sz w:val="22"/>
          <w:szCs w:val="22"/>
        </w:rPr>
        <w:t xml:space="preserve"> </w:t>
      </w:r>
      <w:r w:rsidR="00313640">
        <w:rPr>
          <w:rFonts w:ascii="Arial" w:hAnsi="Arial" w:cs="Arial"/>
          <w:sz w:val="22"/>
          <w:szCs w:val="22"/>
        </w:rPr>
        <w:t>154</w:t>
      </w:r>
      <w:r w:rsidR="007C0486">
        <w:rPr>
          <w:rFonts w:ascii="Arial" w:hAnsi="Arial" w:cs="Arial"/>
          <w:sz w:val="22"/>
          <w:szCs w:val="22"/>
        </w:rPr>
        <w:t xml:space="preserve"> </w:t>
      </w:r>
      <w:r w:rsidR="00E47C5D">
        <w:rPr>
          <w:rFonts w:ascii="Arial" w:hAnsi="Arial" w:cs="Arial"/>
          <w:sz w:val="22"/>
          <w:szCs w:val="22"/>
        </w:rPr>
        <w:t>58</w:t>
      </w:r>
      <w:r w:rsidR="00313640">
        <w:rPr>
          <w:rFonts w:ascii="Arial" w:hAnsi="Arial" w:cs="Arial"/>
          <w:sz w:val="22"/>
          <w:szCs w:val="22"/>
        </w:rPr>
        <w:t>3</w:t>
      </w:r>
      <w:r w:rsidR="0038151B" w:rsidRPr="009F4B8D">
        <w:rPr>
          <w:rFonts w:ascii="Arial" w:hAnsi="Arial" w:cs="Arial"/>
          <w:sz w:val="22"/>
          <w:szCs w:val="22"/>
        </w:rPr>
        <w:t xml:space="preserve"> </w:t>
      </w:r>
      <w:proofErr w:type="spellStart"/>
      <w:r w:rsidR="00D04182" w:rsidRPr="009F4B8D">
        <w:rPr>
          <w:rFonts w:ascii="Arial" w:hAnsi="Arial" w:cs="Arial"/>
          <w:sz w:val="22"/>
          <w:szCs w:val="22"/>
        </w:rPr>
        <w:t>mb</w:t>
      </w:r>
      <w:proofErr w:type="spellEnd"/>
    </w:p>
    <w:p w14:paraId="0D25D8D9" w14:textId="77777777" w:rsidR="004D2ADE" w:rsidRPr="009F4B8D" w:rsidRDefault="004D2ADE" w:rsidP="0038151B">
      <w:pPr>
        <w:pStyle w:val="Normalny1"/>
        <w:spacing w:after="120" w:line="276" w:lineRule="auto"/>
        <w:ind w:left="360"/>
        <w:jc w:val="both"/>
        <w:rPr>
          <w:rFonts w:ascii="Arial" w:hAnsi="Arial" w:cs="Arial"/>
          <w:sz w:val="22"/>
          <w:szCs w:val="22"/>
        </w:rPr>
      </w:pPr>
      <w:r w:rsidRPr="009F4B8D">
        <w:rPr>
          <w:rFonts w:ascii="Arial" w:hAnsi="Arial" w:cs="Arial"/>
          <w:sz w:val="22"/>
          <w:szCs w:val="22"/>
        </w:rPr>
        <w:t>Sposób realizacji przedmiotu zamówienia musi być zgodny z wymagania standardów ob</w:t>
      </w:r>
      <w:r w:rsidR="007C0486">
        <w:rPr>
          <w:rFonts w:ascii="Arial" w:hAnsi="Arial" w:cs="Arial"/>
          <w:sz w:val="22"/>
          <w:szCs w:val="22"/>
        </w:rPr>
        <w:t>owiązujących w certyfikacji</w:t>
      </w:r>
      <w:r w:rsidR="002238B2">
        <w:rPr>
          <w:rFonts w:ascii="Arial" w:hAnsi="Arial" w:cs="Arial"/>
          <w:sz w:val="22"/>
          <w:szCs w:val="22"/>
        </w:rPr>
        <w:t xml:space="preserve"> PEF</w:t>
      </w:r>
      <w:r w:rsidR="002238B2" w:rsidRPr="002238B2">
        <w:rPr>
          <w:rFonts w:ascii="Arial" w:hAnsi="Arial" w:cs="Arial"/>
          <w:sz w:val="22"/>
          <w:szCs w:val="22"/>
        </w:rPr>
        <w:t>C</w:t>
      </w:r>
      <w:r w:rsidRPr="002238B2">
        <w:rPr>
          <w:rFonts w:ascii="Arial" w:hAnsi="Arial" w:cs="Arial"/>
          <w:sz w:val="22"/>
          <w:szCs w:val="22"/>
        </w:rPr>
        <w:t>.</w:t>
      </w:r>
      <w:r w:rsidRPr="009F4B8D">
        <w:rPr>
          <w:rFonts w:ascii="Arial" w:hAnsi="Arial" w:cs="Arial"/>
          <w:sz w:val="22"/>
          <w:szCs w:val="22"/>
        </w:rPr>
        <w:t xml:space="preserve"> </w:t>
      </w:r>
    </w:p>
    <w:p w14:paraId="7FFCA5BD" w14:textId="77777777" w:rsidR="00CF65B7" w:rsidRPr="009F4B8D" w:rsidRDefault="004D2ADE" w:rsidP="00EF21E0">
      <w:pPr>
        <w:pStyle w:val="Normalny1"/>
        <w:numPr>
          <w:ilvl w:val="0"/>
          <w:numId w:val="2"/>
        </w:numPr>
        <w:spacing w:after="120" w:line="276" w:lineRule="auto"/>
        <w:jc w:val="both"/>
        <w:rPr>
          <w:rFonts w:ascii="Arial" w:hAnsi="Arial" w:cs="Arial"/>
          <w:sz w:val="22"/>
          <w:szCs w:val="22"/>
        </w:rPr>
      </w:pPr>
      <w:r w:rsidRPr="009F4B8D">
        <w:rPr>
          <w:rFonts w:ascii="Arial" w:hAnsi="Arial" w:cs="Arial"/>
          <w:sz w:val="22"/>
          <w:szCs w:val="22"/>
        </w:rPr>
        <w:t xml:space="preserve">Szczegółowy opis przedmiotu zamówienia: </w:t>
      </w:r>
    </w:p>
    <w:p w14:paraId="1A6F4A9C" w14:textId="77777777" w:rsidR="008E4CC4" w:rsidRPr="009F4B8D" w:rsidRDefault="004D2ADE" w:rsidP="00EF21E0">
      <w:pPr>
        <w:pStyle w:val="Normalny1"/>
        <w:numPr>
          <w:ilvl w:val="1"/>
          <w:numId w:val="2"/>
        </w:numPr>
        <w:spacing w:after="120" w:line="276" w:lineRule="auto"/>
        <w:jc w:val="both"/>
        <w:rPr>
          <w:rFonts w:ascii="Arial" w:hAnsi="Arial" w:cs="Arial"/>
          <w:sz w:val="22"/>
          <w:szCs w:val="22"/>
        </w:rPr>
      </w:pPr>
      <w:r w:rsidRPr="009F4B8D">
        <w:rPr>
          <w:rFonts w:ascii="Arial" w:hAnsi="Arial" w:cs="Arial"/>
          <w:sz w:val="22"/>
          <w:szCs w:val="22"/>
        </w:rPr>
        <w:tab/>
        <w:t>W zakresie koszenia</w:t>
      </w:r>
      <w:r w:rsidR="00FC1364" w:rsidRPr="009F4B8D">
        <w:rPr>
          <w:rFonts w:ascii="Arial" w:hAnsi="Arial" w:cs="Arial"/>
          <w:sz w:val="22"/>
          <w:szCs w:val="22"/>
        </w:rPr>
        <w:t xml:space="preserve"> (usuwania niepożądanej roślinności zielnej)</w:t>
      </w:r>
      <w:r w:rsidRPr="009F4B8D">
        <w:rPr>
          <w:rFonts w:ascii="Arial" w:hAnsi="Arial" w:cs="Arial"/>
          <w:sz w:val="22"/>
          <w:szCs w:val="22"/>
        </w:rPr>
        <w:t xml:space="preserve"> i usuwania odrostów i krzewów z poboczy</w:t>
      </w:r>
      <w:r w:rsidR="00FC1364" w:rsidRPr="009F4B8D">
        <w:rPr>
          <w:rFonts w:ascii="Arial" w:hAnsi="Arial" w:cs="Arial"/>
          <w:sz w:val="22"/>
          <w:szCs w:val="22"/>
        </w:rPr>
        <w:t xml:space="preserve"> i rowów</w:t>
      </w:r>
      <w:r w:rsidRPr="009F4B8D">
        <w:rPr>
          <w:rFonts w:ascii="Arial" w:hAnsi="Arial" w:cs="Arial"/>
          <w:sz w:val="22"/>
          <w:szCs w:val="22"/>
        </w:rPr>
        <w:t xml:space="preserve"> dróg leśnych wewnętrznych:</w:t>
      </w:r>
    </w:p>
    <w:p w14:paraId="3A8DFB65" w14:textId="77777777" w:rsidR="008E4CC4" w:rsidRPr="009F4B8D" w:rsidRDefault="008E4CC4" w:rsidP="00EF21E0">
      <w:pPr>
        <w:pStyle w:val="Normalny1"/>
        <w:numPr>
          <w:ilvl w:val="2"/>
          <w:numId w:val="2"/>
        </w:numPr>
        <w:spacing w:after="120" w:line="276" w:lineRule="auto"/>
        <w:jc w:val="both"/>
        <w:rPr>
          <w:rFonts w:ascii="Arial" w:hAnsi="Arial" w:cs="Arial"/>
          <w:sz w:val="22"/>
          <w:szCs w:val="22"/>
        </w:rPr>
      </w:pPr>
      <w:r w:rsidRPr="009F4B8D">
        <w:rPr>
          <w:rFonts w:ascii="Arial" w:hAnsi="Arial" w:cs="Arial"/>
          <w:sz w:val="22"/>
          <w:szCs w:val="22"/>
        </w:rPr>
        <w:t>Koszenie poboczy dróg.</w:t>
      </w:r>
    </w:p>
    <w:p w14:paraId="73F2186C" w14:textId="77777777" w:rsidR="008E4CC4" w:rsidRPr="009F4B8D" w:rsidRDefault="008E4CC4" w:rsidP="00EF21E0">
      <w:pPr>
        <w:pStyle w:val="Normalny1"/>
        <w:numPr>
          <w:ilvl w:val="2"/>
          <w:numId w:val="2"/>
        </w:numPr>
        <w:spacing w:after="120" w:line="276" w:lineRule="auto"/>
        <w:jc w:val="both"/>
        <w:rPr>
          <w:rFonts w:ascii="Arial" w:hAnsi="Arial" w:cs="Arial"/>
          <w:sz w:val="22"/>
          <w:szCs w:val="22"/>
        </w:rPr>
      </w:pPr>
      <w:proofErr w:type="spellStart"/>
      <w:r w:rsidRPr="009F4B8D">
        <w:rPr>
          <w:rFonts w:ascii="Arial" w:hAnsi="Arial" w:cs="Arial"/>
          <w:sz w:val="22"/>
          <w:szCs w:val="22"/>
        </w:rPr>
        <w:t>Dokaszanie</w:t>
      </w:r>
      <w:proofErr w:type="spellEnd"/>
      <w:r w:rsidRPr="009F4B8D">
        <w:rPr>
          <w:rFonts w:ascii="Arial" w:hAnsi="Arial" w:cs="Arial"/>
          <w:sz w:val="22"/>
          <w:szCs w:val="22"/>
        </w:rPr>
        <w:t xml:space="preserve"> przy znakach, słupkach oddziałowych, słupach, drzewach, urządzeniach leśnych.</w:t>
      </w:r>
    </w:p>
    <w:p w14:paraId="299FD30F" w14:textId="77777777" w:rsidR="008E4CC4" w:rsidRPr="009F4B8D" w:rsidRDefault="008E4CC4" w:rsidP="00EF21E0">
      <w:pPr>
        <w:pStyle w:val="Normalny1"/>
        <w:numPr>
          <w:ilvl w:val="2"/>
          <w:numId w:val="2"/>
        </w:numPr>
        <w:spacing w:after="120" w:line="276" w:lineRule="auto"/>
        <w:jc w:val="both"/>
        <w:rPr>
          <w:rFonts w:ascii="Arial" w:hAnsi="Arial" w:cs="Arial"/>
          <w:sz w:val="22"/>
          <w:szCs w:val="22"/>
        </w:rPr>
      </w:pPr>
      <w:r w:rsidRPr="009F4B8D">
        <w:rPr>
          <w:rFonts w:ascii="Arial" w:hAnsi="Arial" w:cs="Arial"/>
          <w:sz w:val="22"/>
          <w:szCs w:val="22"/>
        </w:rPr>
        <w:lastRenderedPageBreak/>
        <w:t>Koszenie pobocza wokół mijanek i składnic znajdujących się przy koszonych drogach.</w:t>
      </w:r>
    </w:p>
    <w:p w14:paraId="7370A89C" w14:textId="77777777" w:rsidR="00E47C5D" w:rsidRDefault="008E4CC4" w:rsidP="00E47C5D">
      <w:pPr>
        <w:pStyle w:val="Normalny1"/>
        <w:numPr>
          <w:ilvl w:val="2"/>
          <w:numId w:val="2"/>
        </w:numPr>
        <w:spacing w:after="120" w:line="276" w:lineRule="auto"/>
        <w:jc w:val="both"/>
        <w:rPr>
          <w:rFonts w:ascii="Arial" w:hAnsi="Arial" w:cs="Arial"/>
          <w:sz w:val="22"/>
          <w:szCs w:val="22"/>
        </w:rPr>
      </w:pPr>
      <w:r w:rsidRPr="00313640">
        <w:rPr>
          <w:rFonts w:ascii="Arial" w:hAnsi="Arial" w:cs="Arial"/>
          <w:sz w:val="22"/>
          <w:szCs w:val="22"/>
        </w:rPr>
        <w:t>W przypadku dróg z rowami przydrożnymi zakres prac obejmuje koszenie skarp, dna, przeciwskarp rowów oraz powierzchni za przeciwskarpą rowu na szerokości min. 0,5 m lub do linii drzew, jeśli szerokość jest mniejsza niż 0,5m.</w:t>
      </w:r>
    </w:p>
    <w:p w14:paraId="4401516C" w14:textId="77777777" w:rsidR="00E47C5D" w:rsidRPr="00BD01D9" w:rsidRDefault="00E47C5D" w:rsidP="00E47C5D">
      <w:pPr>
        <w:pStyle w:val="Normalny1"/>
        <w:numPr>
          <w:ilvl w:val="2"/>
          <w:numId w:val="2"/>
        </w:numPr>
        <w:spacing w:after="120" w:line="276" w:lineRule="auto"/>
        <w:jc w:val="both"/>
        <w:rPr>
          <w:rFonts w:ascii="Arial" w:hAnsi="Arial" w:cs="Arial"/>
          <w:sz w:val="22"/>
          <w:szCs w:val="22"/>
        </w:rPr>
      </w:pPr>
      <w:r w:rsidRPr="00BD01D9">
        <w:rPr>
          <w:rFonts w:ascii="Arial" w:hAnsi="Arial" w:cs="Arial"/>
          <w:sz w:val="22"/>
          <w:szCs w:val="22"/>
        </w:rPr>
        <w:t>W przypadku dróg z rowami odpływowymi, koszeniu podlegają rowy odpływowe odprowadzające wodę od drogi tj. zakres prac obejmuje koszenie skarp i dna, rowów.</w:t>
      </w:r>
    </w:p>
    <w:p w14:paraId="019D73AE" w14:textId="77777777" w:rsidR="008E4CC4" w:rsidRPr="00313640" w:rsidRDefault="008E4CC4" w:rsidP="00EF21E0">
      <w:pPr>
        <w:pStyle w:val="Normalny1"/>
        <w:numPr>
          <w:ilvl w:val="2"/>
          <w:numId w:val="2"/>
        </w:numPr>
        <w:spacing w:after="120" w:line="276" w:lineRule="auto"/>
        <w:jc w:val="both"/>
        <w:rPr>
          <w:rFonts w:ascii="Arial" w:hAnsi="Arial" w:cs="Arial"/>
          <w:sz w:val="22"/>
          <w:szCs w:val="22"/>
        </w:rPr>
      </w:pPr>
      <w:r w:rsidRPr="00313640">
        <w:rPr>
          <w:rFonts w:ascii="Arial" w:hAnsi="Arial" w:cs="Arial"/>
          <w:sz w:val="22"/>
          <w:szCs w:val="22"/>
        </w:rPr>
        <w:t>W przypadku dróg leśnych nie posiadających rowów przydrożnych, zakres prac obejmuje koszenie pasa gruntu o szerokości min. 0,5 m od krawędzi drogi.</w:t>
      </w:r>
    </w:p>
    <w:p w14:paraId="106B8CB7" w14:textId="77777777" w:rsidR="00C1335E" w:rsidRPr="00313640" w:rsidRDefault="00C1335E" w:rsidP="00C1335E">
      <w:pPr>
        <w:pStyle w:val="Normalny1"/>
        <w:numPr>
          <w:ilvl w:val="2"/>
          <w:numId w:val="2"/>
        </w:numPr>
        <w:spacing w:after="120" w:line="276" w:lineRule="auto"/>
        <w:jc w:val="both"/>
        <w:rPr>
          <w:rFonts w:ascii="Arial" w:hAnsi="Arial" w:cs="Arial"/>
          <w:sz w:val="22"/>
          <w:szCs w:val="22"/>
        </w:rPr>
      </w:pPr>
      <w:r w:rsidRPr="00313640">
        <w:rPr>
          <w:rFonts w:ascii="Arial" w:hAnsi="Arial" w:cs="Arial"/>
          <w:sz w:val="22"/>
          <w:szCs w:val="22"/>
        </w:rPr>
        <w:t>Koszenie na zjazdach oraz wydłużonych zjazdach z drogi koszonej na linie oddziałowe: koszenie poboczy oraz skarp, dna, przeciwskarp rowów oraz powierzchni za przeciwskarpą rowu na szerokości min. 0,5 m lub do linii drzew, jeśli szerokość jest mniejsza niż 0,5 m, a w przypadku jeśli zjazdy nie posiadają rowów – koszenie obejmuje pobocze oraz pas szerokości min. 0,5 m za poboczem lub do linii drzew, jeśli szerokość za poboczem jest mniejsza niż 0,5 m.</w:t>
      </w:r>
    </w:p>
    <w:p w14:paraId="09020C4C" w14:textId="77777777" w:rsidR="008E4CC4" w:rsidRPr="00C1335E" w:rsidRDefault="008E4CC4" w:rsidP="00C1335E">
      <w:pPr>
        <w:pStyle w:val="Normalny1"/>
        <w:numPr>
          <w:ilvl w:val="2"/>
          <w:numId w:val="2"/>
        </w:numPr>
        <w:spacing w:after="120" w:line="276" w:lineRule="auto"/>
        <w:jc w:val="both"/>
        <w:rPr>
          <w:rFonts w:ascii="Arial" w:hAnsi="Arial" w:cs="Arial"/>
          <w:sz w:val="22"/>
          <w:szCs w:val="22"/>
        </w:rPr>
      </w:pPr>
      <w:r w:rsidRPr="00C1335E">
        <w:rPr>
          <w:rFonts w:ascii="Arial" w:hAnsi="Arial" w:cs="Arial"/>
          <w:sz w:val="22"/>
          <w:szCs w:val="22"/>
        </w:rPr>
        <w:t xml:space="preserve">Wycinanie odrostów drzew i krzewów o grubości do 4 cm średnicy, w obrębie </w:t>
      </w:r>
      <w:r w:rsidR="00E47C5D">
        <w:rPr>
          <w:rFonts w:ascii="Arial" w:hAnsi="Arial" w:cs="Arial"/>
          <w:sz w:val="22"/>
          <w:szCs w:val="22"/>
        </w:rPr>
        <w:t xml:space="preserve">wszystkich </w:t>
      </w:r>
      <w:r w:rsidRPr="00C1335E">
        <w:rPr>
          <w:rFonts w:ascii="Arial" w:hAnsi="Arial" w:cs="Arial"/>
          <w:sz w:val="22"/>
          <w:szCs w:val="22"/>
        </w:rPr>
        <w:t>koszonych powierzchni.</w:t>
      </w:r>
    </w:p>
    <w:p w14:paraId="2E9E66FC" w14:textId="77777777" w:rsidR="008E4CC4" w:rsidRPr="009F4B8D" w:rsidRDefault="008E4CC4" w:rsidP="00EF21E0">
      <w:pPr>
        <w:pStyle w:val="Normalny1"/>
        <w:numPr>
          <w:ilvl w:val="2"/>
          <w:numId w:val="2"/>
        </w:numPr>
        <w:spacing w:after="120" w:line="276" w:lineRule="auto"/>
        <w:jc w:val="both"/>
        <w:rPr>
          <w:rFonts w:ascii="Arial" w:hAnsi="Arial" w:cs="Arial"/>
          <w:sz w:val="22"/>
          <w:szCs w:val="22"/>
        </w:rPr>
      </w:pPr>
      <w:r w:rsidRPr="009F4B8D">
        <w:rPr>
          <w:rFonts w:ascii="Arial" w:hAnsi="Arial" w:cs="Arial"/>
          <w:sz w:val="22"/>
          <w:szCs w:val="22"/>
        </w:rPr>
        <w:t>Zabezpieczenie i oznakowanie terenu prowadzonych prac zgodnie z</w:t>
      </w:r>
      <w:r w:rsidR="009B31F8">
        <w:rPr>
          <w:rFonts w:ascii="Arial" w:hAnsi="Arial" w:cs="Arial"/>
          <w:sz w:val="22"/>
          <w:szCs w:val="22"/>
        </w:rPr>
        <w:t> </w:t>
      </w:r>
      <w:r w:rsidRPr="009F4B8D">
        <w:rPr>
          <w:rFonts w:ascii="Arial" w:hAnsi="Arial" w:cs="Arial"/>
          <w:sz w:val="22"/>
          <w:szCs w:val="22"/>
        </w:rPr>
        <w:t>obowiązującymi przepisami.</w:t>
      </w:r>
    </w:p>
    <w:p w14:paraId="0DE1A98E" w14:textId="77777777" w:rsidR="008E4CC4" w:rsidRPr="00BD01D9" w:rsidRDefault="008E4CC4" w:rsidP="00EF21E0">
      <w:pPr>
        <w:pStyle w:val="Normalny1"/>
        <w:numPr>
          <w:ilvl w:val="2"/>
          <w:numId w:val="2"/>
        </w:numPr>
        <w:spacing w:after="120" w:line="276" w:lineRule="auto"/>
        <w:jc w:val="both"/>
        <w:rPr>
          <w:rFonts w:ascii="Arial" w:hAnsi="Arial" w:cs="Arial"/>
          <w:sz w:val="22"/>
          <w:szCs w:val="22"/>
        </w:rPr>
      </w:pPr>
      <w:r w:rsidRPr="00BD01D9">
        <w:rPr>
          <w:rFonts w:ascii="Arial" w:hAnsi="Arial" w:cs="Arial"/>
          <w:sz w:val="22"/>
          <w:szCs w:val="22"/>
        </w:rPr>
        <w:t xml:space="preserve">Koszenie należy prowadzić przy użyciu rozdrabniaczy bijakowych zagregowanych z ciągnikiem. Przy </w:t>
      </w:r>
      <w:r w:rsidR="00F606D6" w:rsidRPr="00BD01D9">
        <w:rPr>
          <w:rFonts w:ascii="Arial" w:hAnsi="Arial" w:cs="Arial"/>
          <w:sz w:val="22"/>
          <w:szCs w:val="22"/>
        </w:rPr>
        <w:t xml:space="preserve">koszeniu i </w:t>
      </w:r>
      <w:proofErr w:type="spellStart"/>
      <w:r w:rsidRPr="00BD01D9">
        <w:rPr>
          <w:rFonts w:ascii="Arial" w:hAnsi="Arial" w:cs="Arial"/>
          <w:sz w:val="22"/>
          <w:szCs w:val="22"/>
        </w:rPr>
        <w:t>dokaszaniu</w:t>
      </w:r>
      <w:proofErr w:type="spellEnd"/>
      <w:r w:rsidRPr="00BD01D9">
        <w:rPr>
          <w:rFonts w:ascii="Arial" w:hAnsi="Arial" w:cs="Arial"/>
          <w:sz w:val="22"/>
          <w:szCs w:val="22"/>
        </w:rPr>
        <w:t xml:space="preserve"> w trudno dostępnych miejscach</w:t>
      </w:r>
      <w:r w:rsidR="0019139F" w:rsidRPr="00BD01D9">
        <w:rPr>
          <w:rFonts w:ascii="Arial" w:hAnsi="Arial" w:cs="Arial"/>
          <w:sz w:val="22"/>
          <w:szCs w:val="22"/>
        </w:rPr>
        <w:t xml:space="preserve"> (w tym rowów odpływowych)</w:t>
      </w:r>
      <w:r w:rsidRPr="00BD01D9">
        <w:rPr>
          <w:rFonts w:ascii="Arial" w:hAnsi="Arial" w:cs="Arial"/>
          <w:sz w:val="22"/>
          <w:szCs w:val="22"/>
        </w:rPr>
        <w:t xml:space="preserve"> </w:t>
      </w:r>
      <w:r w:rsidR="0019139F" w:rsidRPr="00BD01D9">
        <w:rPr>
          <w:rFonts w:ascii="Arial" w:hAnsi="Arial" w:cs="Arial"/>
          <w:sz w:val="22"/>
          <w:szCs w:val="22"/>
        </w:rPr>
        <w:t>należy użyć</w:t>
      </w:r>
      <w:r w:rsidRPr="00BD01D9">
        <w:rPr>
          <w:rFonts w:ascii="Arial" w:hAnsi="Arial" w:cs="Arial"/>
          <w:sz w:val="22"/>
          <w:szCs w:val="22"/>
        </w:rPr>
        <w:t xml:space="preserve"> kos spalinowych.</w:t>
      </w:r>
    </w:p>
    <w:p w14:paraId="253259CF" w14:textId="77777777" w:rsidR="008E4CC4" w:rsidRPr="009F4B8D" w:rsidRDefault="008E4CC4" w:rsidP="00EF21E0">
      <w:pPr>
        <w:pStyle w:val="Normalny1"/>
        <w:numPr>
          <w:ilvl w:val="2"/>
          <w:numId w:val="2"/>
        </w:numPr>
        <w:spacing w:after="120" w:line="276" w:lineRule="auto"/>
        <w:jc w:val="both"/>
        <w:rPr>
          <w:rFonts w:ascii="Arial" w:hAnsi="Arial" w:cs="Arial"/>
          <w:sz w:val="22"/>
          <w:szCs w:val="22"/>
        </w:rPr>
      </w:pPr>
      <w:r w:rsidRPr="009F4B8D">
        <w:rPr>
          <w:rFonts w:ascii="Arial" w:hAnsi="Arial" w:cs="Arial"/>
          <w:sz w:val="22"/>
          <w:szCs w:val="22"/>
        </w:rPr>
        <w:t>Przy wykonywaniu przedmiotu zamówienia nie mogą następować uszkodzenia nawierzchni, poboczy, skarp, dna, przeciwskarp rowów.</w:t>
      </w:r>
    </w:p>
    <w:p w14:paraId="17AC1249" w14:textId="77777777" w:rsidR="008E4CC4" w:rsidRPr="009F4B8D" w:rsidRDefault="008E4CC4" w:rsidP="00EF21E0">
      <w:pPr>
        <w:pStyle w:val="Normalny1"/>
        <w:numPr>
          <w:ilvl w:val="2"/>
          <w:numId w:val="2"/>
        </w:numPr>
        <w:spacing w:after="120" w:line="276" w:lineRule="auto"/>
        <w:jc w:val="both"/>
        <w:rPr>
          <w:rFonts w:ascii="Arial" w:hAnsi="Arial" w:cs="Arial"/>
          <w:sz w:val="22"/>
          <w:szCs w:val="22"/>
        </w:rPr>
      </w:pPr>
      <w:r w:rsidRPr="009F4B8D">
        <w:rPr>
          <w:rFonts w:ascii="Arial" w:hAnsi="Arial" w:cs="Arial"/>
          <w:sz w:val="22"/>
          <w:szCs w:val="22"/>
        </w:rPr>
        <w:t xml:space="preserve">Prowadzone prace dot. przedmiotu zamówienia nie mogą prowadzić do tworzenia się zastoisk wody czy też powodować </w:t>
      </w:r>
      <w:proofErr w:type="spellStart"/>
      <w:r w:rsidRPr="009F4B8D">
        <w:rPr>
          <w:rFonts w:ascii="Arial" w:hAnsi="Arial" w:cs="Arial"/>
          <w:sz w:val="22"/>
          <w:szCs w:val="22"/>
        </w:rPr>
        <w:t>zamuleń</w:t>
      </w:r>
      <w:proofErr w:type="spellEnd"/>
      <w:r w:rsidRPr="009F4B8D">
        <w:rPr>
          <w:rFonts w:ascii="Arial" w:hAnsi="Arial" w:cs="Arial"/>
          <w:sz w:val="22"/>
          <w:szCs w:val="22"/>
        </w:rPr>
        <w:t>.</w:t>
      </w:r>
    </w:p>
    <w:p w14:paraId="3F463F91" w14:textId="77777777" w:rsidR="008E4CC4" w:rsidRPr="009F4B8D" w:rsidRDefault="008E4CC4" w:rsidP="00EF21E0">
      <w:pPr>
        <w:pStyle w:val="Normalny1"/>
        <w:numPr>
          <w:ilvl w:val="2"/>
          <w:numId w:val="2"/>
        </w:numPr>
        <w:spacing w:after="120" w:line="276" w:lineRule="auto"/>
        <w:jc w:val="both"/>
        <w:rPr>
          <w:rFonts w:ascii="Arial" w:hAnsi="Arial" w:cs="Arial"/>
          <w:sz w:val="22"/>
          <w:szCs w:val="22"/>
        </w:rPr>
      </w:pPr>
      <w:r w:rsidRPr="009F4B8D">
        <w:rPr>
          <w:rFonts w:ascii="Arial" w:hAnsi="Arial" w:cs="Arial"/>
          <w:sz w:val="22"/>
          <w:szCs w:val="22"/>
        </w:rPr>
        <w:t>Po zakończeniu koszenia na danej drodze należy z dróg o nawierzchni bitumicznej bezpośrednio po zakończeniu koszenia uprzątnąć ziarna kruszywa pozostające na jezdni po wykonaniu koszenia.</w:t>
      </w:r>
    </w:p>
    <w:p w14:paraId="050172FC" w14:textId="77777777" w:rsidR="008E4CC4" w:rsidRPr="009F4B8D" w:rsidRDefault="004D2ADE" w:rsidP="00EF21E0">
      <w:pPr>
        <w:pStyle w:val="Normalny1"/>
        <w:numPr>
          <w:ilvl w:val="0"/>
          <w:numId w:val="2"/>
        </w:numPr>
        <w:spacing w:after="120" w:line="276" w:lineRule="auto"/>
        <w:jc w:val="both"/>
        <w:rPr>
          <w:rFonts w:ascii="Arial" w:hAnsi="Arial" w:cs="Arial"/>
          <w:sz w:val="22"/>
          <w:szCs w:val="22"/>
        </w:rPr>
      </w:pPr>
      <w:r w:rsidRPr="009F4B8D">
        <w:rPr>
          <w:rFonts w:ascii="Arial" w:hAnsi="Arial" w:cs="Arial"/>
          <w:sz w:val="22"/>
          <w:szCs w:val="22"/>
        </w:rPr>
        <w:t>Przedmiotem zamówienia są roboty o łącznej wartości nie większej od sumarycznej ceny przedstawionej przez wykonawcę w złożonej ofercie</w:t>
      </w:r>
      <w:r w:rsidR="00E37019" w:rsidRPr="009F4B8D">
        <w:rPr>
          <w:rFonts w:ascii="Arial" w:hAnsi="Arial" w:cs="Arial"/>
          <w:sz w:val="22"/>
          <w:szCs w:val="22"/>
        </w:rPr>
        <w:t xml:space="preserve"> </w:t>
      </w:r>
      <w:r w:rsidR="008B2C2E" w:rsidRPr="009F4B8D">
        <w:rPr>
          <w:rFonts w:ascii="Arial" w:hAnsi="Arial" w:cs="Arial"/>
          <w:sz w:val="22"/>
          <w:szCs w:val="22"/>
        </w:rPr>
        <w:t>na przedmio</w:t>
      </w:r>
      <w:r w:rsidR="0019139F">
        <w:rPr>
          <w:rFonts w:ascii="Arial" w:hAnsi="Arial" w:cs="Arial"/>
          <w:sz w:val="22"/>
          <w:szCs w:val="22"/>
        </w:rPr>
        <w:t>t</w:t>
      </w:r>
      <w:r w:rsidR="008B2C2E" w:rsidRPr="009F4B8D">
        <w:rPr>
          <w:rFonts w:ascii="Arial" w:hAnsi="Arial" w:cs="Arial"/>
          <w:sz w:val="22"/>
          <w:szCs w:val="22"/>
        </w:rPr>
        <w:t xml:space="preserve"> zamówienia</w:t>
      </w:r>
      <w:r w:rsidR="00F55D73" w:rsidRPr="009F4B8D">
        <w:rPr>
          <w:rFonts w:ascii="Arial" w:hAnsi="Arial" w:cs="Arial"/>
          <w:sz w:val="22"/>
          <w:szCs w:val="22"/>
        </w:rPr>
        <w:t xml:space="preserve"> i wskazanej w niniejszej umowie</w:t>
      </w:r>
      <w:r w:rsidRPr="009F4B8D">
        <w:rPr>
          <w:rFonts w:ascii="Arial" w:hAnsi="Arial" w:cs="Arial"/>
          <w:sz w:val="22"/>
          <w:szCs w:val="22"/>
        </w:rPr>
        <w:t>.</w:t>
      </w:r>
    </w:p>
    <w:p w14:paraId="23A4EC7D" w14:textId="77777777" w:rsidR="008E4CC4" w:rsidRPr="009F4B8D" w:rsidRDefault="00BB6164" w:rsidP="00EF21E0">
      <w:pPr>
        <w:pStyle w:val="Normalny1"/>
        <w:numPr>
          <w:ilvl w:val="0"/>
          <w:numId w:val="2"/>
        </w:numPr>
        <w:spacing w:after="120" w:line="276" w:lineRule="auto"/>
        <w:jc w:val="both"/>
        <w:rPr>
          <w:rFonts w:ascii="Arial" w:hAnsi="Arial" w:cs="Arial"/>
          <w:sz w:val="22"/>
          <w:szCs w:val="22"/>
        </w:rPr>
      </w:pPr>
      <w:r w:rsidRPr="009F4B8D">
        <w:rPr>
          <w:rFonts w:ascii="Arial" w:hAnsi="Arial" w:cs="Arial"/>
          <w:sz w:val="22"/>
          <w:szCs w:val="22"/>
        </w:rPr>
        <w:t>Przedmiotem umowy jest wykonanie pełnego i kompleksowego zakresu robót</w:t>
      </w:r>
      <w:r w:rsidR="00841C75" w:rsidRPr="009F4B8D">
        <w:rPr>
          <w:rFonts w:ascii="Arial" w:hAnsi="Arial" w:cs="Arial"/>
          <w:sz w:val="22"/>
          <w:szCs w:val="22"/>
        </w:rPr>
        <w:t xml:space="preserve"> przedmiotu umowy tj.</w:t>
      </w:r>
      <w:r w:rsidRPr="009F4B8D">
        <w:rPr>
          <w:rFonts w:ascii="Arial" w:hAnsi="Arial" w:cs="Arial"/>
          <w:sz w:val="22"/>
          <w:szCs w:val="22"/>
        </w:rPr>
        <w:t xml:space="preserve"> </w:t>
      </w:r>
      <w:r w:rsidR="00E93C48" w:rsidRPr="009F4B8D">
        <w:rPr>
          <w:rFonts w:ascii="Arial" w:hAnsi="Arial" w:cs="Arial"/>
          <w:color w:val="000000"/>
          <w:sz w:val="22"/>
          <w:szCs w:val="22"/>
        </w:rPr>
        <w:t xml:space="preserve">związanych z </w:t>
      </w:r>
      <w:r w:rsidR="00F55D73" w:rsidRPr="009F4B8D">
        <w:rPr>
          <w:rFonts w:ascii="Arial" w:hAnsi="Arial" w:cs="Arial"/>
          <w:color w:val="000000"/>
          <w:sz w:val="22"/>
          <w:szCs w:val="22"/>
        </w:rPr>
        <w:t>usuwaniem niepożądanej roślinności zielnej</w:t>
      </w:r>
      <w:r w:rsidR="00E93C48" w:rsidRPr="009F4B8D">
        <w:rPr>
          <w:rFonts w:ascii="Arial" w:hAnsi="Arial" w:cs="Arial"/>
          <w:color w:val="000000"/>
          <w:sz w:val="22"/>
          <w:szCs w:val="22"/>
        </w:rPr>
        <w:t xml:space="preserve"> </w:t>
      </w:r>
      <w:r w:rsidR="00E93C48" w:rsidRPr="009F4B8D">
        <w:rPr>
          <w:rFonts w:ascii="Arial" w:hAnsi="Arial" w:cs="Arial"/>
          <w:iCs/>
          <w:sz w:val="22"/>
          <w:szCs w:val="22"/>
        </w:rPr>
        <w:t xml:space="preserve">oraz usuwaniem odrostów i krzewów z poboczy i </w:t>
      </w:r>
      <w:r w:rsidR="00CD23DC" w:rsidRPr="009F4B8D">
        <w:rPr>
          <w:rFonts w:ascii="Arial" w:hAnsi="Arial" w:cs="Arial"/>
          <w:iCs/>
          <w:sz w:val="22"/>
          <w:szCs w:val="22"/>
        </w:rPr>
        <w:t xml:space="preserve">rowów dróg leśnych </w:t>
      </w:r>
      <w:r w:rsidR="000A5E65" w:rsidRPr="009F4B8D">
        <w:rPr>
          <w:rFonts w:ascii="Arial" w:hAnsi="Arial" w:cs="Arial"/>
          <w:iCs/>
          <w:sz w:val="22"/>
          <w:szCs w:val="22"/>
        </w:rPr>
        <w:t>i pożarowych</w:t>
      </w:r>
      <w:r w:rsidR="0034563F" w:rsidRPr="009F4B8D">
        <w:rPr>
          <w:rFonts w:ascii="Arial" w:hAnsi="Arial" w:cs="Arial"/>
          <w:iCs/>
          <w:sz w:val="22"/>
          <w:szCs w:val="22"/>
        </w:rPr>
        <w:t xml:space="preserve"> </w:t>
      </w:r>
      <w:r w:rsidR="00E93C48" w:rsidRPr="009F4B8D">
        <w:rPr>
          <w:rFonts w:ascii="Arial" w:hAnsi="Arial" w:cs="Arial"/>
          <w:iCs/>
          <w:sz w:val="22"/>
          <w:szCs w:val="22"/>
        </w:rPr>
        <w:t>na terenie Nadleśnictwa Starachowice</w:t>
      </w:r>
      <w:r w:rsidR="00E93C48" w:rsidRPr="009F4B8D">
        <w:rPr>
          <w:rStyle w:val="ZnakZnak1"/>
          <w:color w:val="000000"/>
          <w:sz w:val="22"/>
          <w:szCs w:val="22"/>
        </w:rPr>
        <w:t xml:space="preserve"> </w:t>
      </w:r>
      <w:r w:rsidR="0019139F">
        <w:rPr>
          <w:rStyle w:val="ZnakZnak1"/>
          <w:color w:val="000000"/>
          <w:sz w:val="22"/>
          <w:szCs w:val="22"/>
        </w:rPr>
        <w:t>w 2026</w:t>
      </w:r>
      <w:r w:rsidR="00C1335E">
        <w:rPr>
          <w:rStyle w:val="ZnakZnak1"/>
          <w:color w:val="000000"/>
          <w:sz w:val="22"/>
          <w:szCs w:val="22"/>
        </w:rPr>
        <w:t xml:space="preserve"> r. </w:t>
      </w:r>
      <w:r w:rsidR="00E93C48" w:rsidRPr="009F4B8D">
        <w:rPr>
          <w:rStyle w:val="ZnakZnak1"/>
          <w:color w:val="000000"/>
          <w:sz w:val="22"/>
          <w:szCs w:val="22"/>
        </w:rPr>
        <w:t xml:space="preserve">na długości </w:t>
      </w:r>
      <w:r w:rsidR="00841C75" w:rsidRPr="009F4B8D">
        <w:rPr>
          <w:rStyle w:val="ZnakZnak1"/>
          <w:color w:val="000000"/>
          <w:sz w:val="22"/>
          <w:szCs w:val="22"/>
        </w:rPr>
        <w:t>określonej w §1 ust. 1</w:t>
      </w:r>
      <w:r w:rsidR="00841C75" w:rsidRPr="009F4B8D">
        <w:rPr>
          <w:rFonts w:ascii="Arial" w:hAnsi="Arial" w:cs="Arial"/>
          <w:iCs/>
          <w:sz w:val="22"/>
          <w:szCs w:val="22"/>
        </w:rPr>
        <w:t>,</w:t>
      </w:r>
      <w:r w:rsidR="003F7328" w:rsidRPr="009F4B8D">
        <w:rPr>
          <w:rStyle w:val="ZnakZnak1"/>
          <w:color w:val="000000"/>
          <w:sz w:val="22"/>
          <w:szCs w:val="22"/>
        </w:rPr>
        <w:t xml:space="preserve"> </w:t>
      </w:r>
      <w:r w:rsidRPr="009F4B8D">
        <w:rPr>
          <w:rFonts w:ascii="Arial" w:hAnsi="Arial" w:cs="Arial"/>
          <w:sz w:val="22"/>
          <w:szCs w:val="22"/>
        </w:rPr>
        <w:t>zgodnie z ofertą Wykonawcy oraz dokumentacją postępowania przetargowego</w:t>
      </w:r>
      <w:r w:rsidR="003F7328" w:rsidRPr="009F4B8D">
        <w:rPr>
          <w:rFonts w:ascii="Arial" w:hAnsi="Arial" w:cs="Arial"/>
          <w:sz w:val="22"/>
          <w:szCs w:val="22"/>
        </w:rPr>
        <w:t xml:space="preserve"> </w:t>
      </w:r>
      <w:r w:rsidRPr="009F4B8D">
        <w:rPr>
          <w:rFonts w:ascii="Arial" w:hAnsi="Arial" w:cs="Arial"/>
          <w:sz w:val="22"/>
          <w:szCs w:val="22"/>
        </w:rPr>
        <w:t>wyszczególnioną w §3 pkt 1 niniejszej umowy.</w:t>
      </w:r>
    </w:p>
    <w:p w14:paraId="09114111" w14:textId="77777777" w:rsidR="007C0B73" w:rsidRPr="009F4B8D" w:rsidRDefault="007C0B73" w:rsidP="00EF21E0">
      <w:pPr>
        <w:pStyle w:val="Normalny1"/>
        <w:numPr>
          <w:ilvl w:val="0"/>
          <w:numId w:val="2"/>
        </w:numPr>
        <w:spacing w:after="120" w:line="276" w:lineRule="auto"/>
        <w:jc w:val="both"/>
        <w:rPr>
          <w:rFonts w:ascii="Arial" w:hAnsi="Arial" w:cs="Arial"/>
          <w:sz w:val="22"/>
          <w:szCs w:val="22"/>
        </w:rPr>
      </w:pPr>
      <w:r w:rsidRPr="009F4B8D">
        <w:rPr>
          <w:rFonts w:ascii="Arial" w:hAnsi="Arial" w:cs="Arial"/>
          <w:sz w:val="22"/>
          <w:szCs w:val="22"/>
        </w:rPr>
        <w:t xml:space="preserve">Drogi przeznaczone do wykaszania przedstawia załącznik mapowy nr 2 do niniejszej </w:t>
      </w:r>
      <w:r w:rsidRPr="009F4B8D">
        <w:rPr>
          <w:rFonts w:ascii="Arial" w:hAnsi="Arial" w:cs="Arial"/>
          <w:sz w:val="22"/>
          <w:szCs w:val="22"/>
        </w:rPr>
        <w:lastRenderedPageBreak/>
        <w:t>umowy. Wykaszaniu podlegają drogi wg wyszczególnienia:</w:t>
      </w:r>
    </w:p>
    <w:p w14:paraId="75F9F1DA" w14:textId="77777777" w:rsidR="001579B6" w:rsidRPr="001579B6" w:rsidRDefault="001579B6" w:rsidP="001579B6">
      <w:pPr>
        <w:pStyle w:val="Akapitzlist"/>
        <w:ind w:left="360"/>
        <w:jc w:val="both"/>
        <w:rPr>
          <w:rFonts w:ascii="Arial" w:hAnsi="Arial" w:cs="Arial"/>
          <w:b/>
        </w:rPr>
      </w:pPr>
      <w:r w:rsidRPr="001579B6">
        <w:rPr>
          <w:rFonts w:ascii="Arial" w:hAnsi="Arial" w:cs="Arial"/>
          <w:b/>
        </w:rPr>
        <w:t>Tabela nr 1 – Obręb leśny Lubienia</w:t>
      </w:r>
    </w:p>
    <w:tbl>
      <w:tblPr>
        <w:tblStyle w:val="Tabela-Siatka"/>
        <w:tblW w:w="9411" w:type="dxa"/>
        <w:tblLook w:val="04A0" w:firstRow="1" w:lastRow="0" w:firstColumn="1" w:lastColumn="0" w:noHBand="0" w:noVBand="1"/>
      </w:tblPr>
      <w:tblGrid>
        <w:gridCol w:w="522"/>
        <w:gridCol w:w="3301"/>
        <w:gridCol w:w="5588"/>
      </w:tblGrid>
      <w:tr w:rsidR="001579B6" w14:paraId="00922657" w14:textId="77777777" w:rsidTr="00BF5491">
        <w:tc>
          <w:tcPr>
            <w:tcW w:w="522" w:type="dxa"/>
            <w:vAlign w:val="center"/>
          </w:tcPr>
          <w:p w14:paraId="10C03FBE" w14:textId="77777777" w:rsidR="001579B6" w:rsidRPr="00954D9C" w:rsidRDefault="001579B6" w:rsidP="00BF5491">
            <w:pPr>
              <w:spacing w:line="276" w:lineRule="auto"/>
              <w:rPr>
                <w:rFonts w:ascii="Arial" w:hAnsi="Arial" w:cs="Arial"/>
              </w:rPr>
            </w:pPr>
            <w:r w:rsidRPr="00954D9C">
              <w:rPr>
                <w:rFonts w:ascii="Arial" w:hAnsi="Arial" w:cs="Arial"/>
              </w:rPr>
              <w:t>1.</w:t>
            </w:r>
          </w:p>
        </w:tc>
        <w:tc>
          <w:tcPr>
            <w:tcW w:w="3301" w:type="dxa"/>
            <w:vAlign w:val="center"/>
          </w:tcPr>
          <w:p w14:paraId="3A5A2621" w14:textId="77777777" w:rsidR="001579B6" w:rsidRDefault="001579B6" w:rsidP="00BF5491">
            <w:pPr>
              <w:spacing w:line="276" w:lineRule="auto"/>
              <w:rPr>
                <w:rFonts w:ascii="Arial" w:hAnsi="Arial" w:cs="Arial"/>
                <w:b/>
              </w:rPr>
            </w:pPr>
            <w:r w:rsidRPr="00DF2DF8">
              <w:rPr>
                <w:rFonts w:ascii="Arial" w:hAnsi="Arial" w:cs="Arial"/>
              </w:rPr>
              <w:t>Droga leśna pożarowa nr</w:t>
            </w:r>
            <w:r>
              <w:rPr>
                <w:rFonts w:ascii="Arial" w:hAnsi="Arial" w:cs="Arial"/>
              </w:rPr>
              <w:t> </w:t>
            </w:r>
            <w:r w:rsidRPr="00DF2DF8">
              <w:rPr>
                <w:rFonts w:ascii="Arial" w:hAnsi="Arial" w:cs="Arial"/>
              </w:rPr>
              <w:t>5</w:t>
            </w:r>
            <w:r>
              <w:rPr>
                <w:rFonts w:ascii="Arial" w:hAnsi="Arial" w:cs="Arial"/>
              </w:rPr>
              <w:t> </w:t>
            </w:r>
            <w:r w:rsidRPr="00DF2DF8">
              <w:rPr>
                <w:rFonts w:ascii="Arial" w:hAnsi="Arial" w:cs="Arial"/>
              </w:rPr>
              <w:t>leśnictwo Klepacze</w:t>
            </w:r>
          </w:p>
        </w:tc>
        <w:tc>
          <w:tcPr>
            <w:tcW w:w="5588" w:type="dxa"/>
            <w:vAlign w:val="center"/>
          </w:tcPr>
          <w:p w14:paraId="2F758C1E" w14:textId="77777777" w:rsidR="001579B6" w:rsidRPr="00DF2DF8" w:rsidRDefault="001579B6" w:rsidP="00BF5491">
            <w:pPr>
              <w:spacing w:line="276" w:lineRule="auto"/>
              <w:rPr>
                <w:rFonts w:ascii="Arial" w:hAnsi="Arial" w:cs="Arial"/>
              </w:rPr>
            </w:pPr>
            <w:r w:rsidRPr="00DF2DF8">
              <w:rPr>
                <w:rFonts w:ascii="Arial" w:hAnsi="Arial" w:cs="Arial"/>
              </w:rPr>
              <w:t>ok. 1</w:t>
            </w:r>
            <w:r>
              <w:rPr>
                <w:rFonts w:ascii="Arial" w:hAnsi="Arial" w:cs="Arial"/>
              </w:rPr>
              <w:t xml:space="preserve"> </w:t>
            </w:r>
            <w:r w:rsidRPr="00DF2DF8">
              <w:rPr>
                <w:rFonts w:ascii="Arial" w:hAnsi="Arial" w:cs="Arial"/>
              </w:rPr>
              <w:t xml:space="preserve">000 </w:t>
            </w:r>
            <w:proofErr w:type="spellStart"/>
            <w:r w:rsidRPr="00DF2DF8">
              <w:rPr>
                <w:rFonts w:ascii="Arial" w:hAnsi="Arial" w:cs="Arial"/>
              </w:rPr>
              <w:t>mb</w:t>
            </w:r>
            <w:proofErr w:type="spellEnd"/>
            <w:r w:rsidRPr="00DF2DF8">
              <w:rPr>
                <w:rFonts w:ascii="Arial" w:hAnsi="Arial" w:cs="Arial"/>
              </w:rPr>
              <w:t xml:space="preserve"> x 2 strony = ok. 2</w:t>
            </w:r>
            <w:r>
              <w:rPr>
                <w:rFonts w:ascii="Arial" w:hAnsi="Arial" w:cs="Arial"/>
              </w:rPr>
              <w:t xml:space="preserve"> </w:t>
            </w:r>
            <w:r w:rsidRPr="00DF2DF8">
              <w:rPr>
                <w:rFonts w:ascii="Arial" w:hAnsi="Arial" w:cs="Arial"/>
              </w:rPr>
              <w:t xml:space="preserve">000 </w:t>
            </w:r>
            <w:proofErr w:type="spellStart"/>
            <w:r w:rsidRPr="00DF2DF8">
              <w:rPr>
                <w:rFonts w:ascii="Arial" w:hAnsi="Arial" w:cs="Arial"/>
              </w:rPr>
              <w:t>mb</w:t>
            </w:r>
            <w:proofErr w:type="spellEnd"/>
          </w:p>
          <w:p w14:paraId="4B8D235B" w14:textId="77777777" w:rsidR="001579B6" w:rsidRDefault="001579B6" w:rsidP="00BF5491">
            <w:pPr>
              <w:spacing w:line="276" w:lineRule="auto"/>
              <w:rPr>
                <w:rFonts w:ascii="Arial" w:hAnsi="Arial" w:cs="Arial"/>
                <w:b/>
              </w:rPr>
            </w:pPr>
          </w:p>
        </w:tc>
      </w:tr>
      <w:tr w:rsidR="001579B6" w14:paraId="3C5316DE" w14:textId="77777777" w:rsidTr="00BF5491">
        <w:tc>
          <w:tcPr>
            <w:tcW w:w="522" w:type="dxa"/>
            <w:vAlign w:val="center"/>
          </w:tcPr>
          <w:p w14:paraId="01D587A3" w14:textId="77777777" w:rsidR="001579B6" w:rsidRPr="00954D9C" w:rsidRDefault="001579B6" w:rsidP="00BF5491">
            <w:pPr>
              <w:spacing w:line="276" w:lineRule="auto"/>
              <w:rPr>
                <w:rFonts w:ascii="Arial" w:hAnsi="Arial" w:cs="Arial"/>
              </w:rPr>
            </w:pPr>
            <w:r w:rsidRPr="00954D9C">
              <w:rPr>
                <w:rFonts w:ascii="Arial" w:hAnsi="Arial" w:cs="Arial"/>
              </w:rPr>
              <w:t>2.</w:t>
            </w:r>
          </w:p>
        </w:tc>
        <w:tc>
          <w:tcPr>
            <w:tcW w:w="3301" w:type="dxa"/>
            <w:vAlign w:val="center"/>
          </w:tcPr>
          <w:p w14:paraId="77C13C3F" w14:textId="77777777" w:rsidR="001579B6" w:rsidRDefault="001579B6" w:rsidP="00BF5491">
            <w:pPr>
              <w:spacing w:line="276" w:lineRule="auto"/>
              <w:rPr>
                <w:rFonts w:ascii="Arial" w:hAnsi="Arial" w:cs="Arial"/>
                <w:b/>
              </w:rPr>
            </w:pPr>
            <w:r w:rsidRPr="00DF2DF8">
              <w:rPr>
                <w:rFonts w:ascii="Arial" w:hAnsi="Arial" w:cs="Arial"/>
              </w:rPr>
              <w:t>Droga leśna nr I-B leśnictwo Lubienia</w:t>
            </w:r>
          </w:p>
        </w:tc>
        <w:tc>
          <w:tcPr>
            <w:tcW w:w="5588" w:type="dxa"/>
            <w:vAlign w:val="center"/>
          </w:tcPr>
          <w:p w14:paraId="4B3145E4" w14:textId="77777777" w:rsidR="001579B6" w:rsidRDefault="001579B6" w:rsidP="00A67946">
            <w:pPr>
              <w:spacing w:line="276" w:lineRule="auto"/>
              <w:rPr>
                <w:rFonts w:ascii="Arial" w:hAnsi="Arial" w:cs="Arial"/>
                <w:b/>
              </w:rPr>
            </w:pPr>
            <w:r w:rsidRPr="00DF2DF8">
              <w:rPr>
                <w:rFonts w:ascii="Arial" w:hAnsi="Arial" w:cs="Arial"/>
              </w:rPr>
              <w:t>2 strony = ok. 6</w:t>
            </w:r>
            <w:r>
              <w:rPr>
                <w:rFonts w:ascii="Arial" w:hAnsi="Arial" w:cs="Arial"/>
              </w:rPr>
              <w:t xml:space="preserve"> </w:t>
            </w:r>
            <w:r w:rsidRPr="00DF2DF8">
              <w:rPr>
                <w:rFonts w:ascii="Arial" w:hAnsi="Arial" w:cs="Arial"/>
              </w:rPr>
              <w:t xml:space="preserve">400 </w:t>
            </w:r>
            <w:proofErr w:type="spellStart"/>
            <w:r w:rsidRPr="00DF2DF8">
              <w:rPr>
                <w:rFonts w:ascii="Arial" w:hAnsi="Arial" w:cs="Arial"/>
              </w:rPr>
              <w:t>mb</w:t>
            </w:r>
            <w:proofErr w:type="spellEnd"/>
            <w:r w:rsidR="00E37B35">
              <w:rPr>
                <w:rFonts w:ascii="Arial" w:hAnsi="Arial" w:cs="Arial"/>
              </w:rPr>
              <w:t xml:space="preserve"> </w:t>
            </w:r>
          </w:p>
        </w:tc>
      </w:tr>
      <w:tr w:rsidR="001579B6" w14:paraId="4ACE4235" w14:textId="77777777" w:rsidTr="00BF5491">
        <w:tc>
          <w:tcPr>
            <w:tcW w:w="522" w:type="dxa"/>
            <w:vAlign w:val="center"/>
          </w:tcPr>
          <w:p w14:paraId="5AA110B9" w14:textId="77777777" w:rsidR="001579B6" w:rsidRPr="00954D9C" w:rsidRDefault="001579B6" w:rsidP="00BF5491">
            <w:pPr>
              <w:spacing w:line="276" w:lineRule="auto"/>
              <w:rPr>
                <w:rFonts w:ascii="Arial" w:hAnsi="Arial" w:cs="Arial"/>
              </w:rPr>
            </w:pPr>
            <w:r w:rsidRPr="00954D9C">
              <w:rPr>
                <w:rFonts w:ascii="Arial" w:hAnsi="Arial" w:cs="Arial"/>
              </w:rPr>
              <w:t>3.</w:t>
            </w:r>
          </w:p>
        </w:tc>
        <w:tc>
          <w:tcPr>
            <w:tcW w:w="3301" w:type="dxa"/>
            <w:vAlign w:val="center"/>
          </w:tcPr>
          <w:p w14:paraId="700B6D62" w14:textId="77777777" w:rsidR="001579B6" w:rsidRDefault="001579B6" w:rsidP="00BF5491">
            <w:pPr>
              <w:spacing w:line="276" w:lineRule="auto"/>
              <w:rPr>
                <w:rFonts w:ascii="Arial" w:hAnsi="Arial" w:cs="Arial"/>
                <w:b/>
              </w:rPr>
            </w:pPr>
            <w:r w:rsidRPr="00DF2DF8">
              <w:rPr>
                <w:rFonts w:ascii="Arial" w:hAnsi="Arial" w:cs="Arial"/>
              </w:rPr>
              <w:t>Droga leśna pożarowa nr</w:t>
            </w:r>
            <w:r>
              <w:rPr>
                <w:rFonts w:ascii="Arial" w:hAnsi="Arial" w:cs="Arial"/>
              </w:rPr>
              <w:t> </w:t>
            </w:r>
            <w:r w:rsidRPr="00DF2DF8">
              <w:rPr>
                <w:rFonts w:ascii="Arial" w:hAnsi="Arial" w:cs="Arial"/>
              </w:rPr>
              <w:t>1</w:t>
            </w:r>
            <w:r>
              <w:rPr>
                <w:rFonts w:ascii="Arial" w:hAnsi="Arial" w:cs="Arial"/>
              </w:rPr>
              <w:t> </w:t>
            </w:r>
            <w:r w:rsidRPr="00DF2DF8">
              <w:rPr>
                <w:rFonts w:ascii="Arial" w:hAnsi="Arial" w:cs="Arial"/>
              </w:rPr>
              <w:t xml:space="preserve">leśnictwo </w:t>
            </w:r>
            <w:proofErr w:type="spellStart"/>
            <w:r w:rsidRPr="00DF2DF8">
              <w:rPr>
                <w:rFonts w:ascii="Arial" w:hAnsi="Arial" w:cs="Arial"/>
              </w:rPr>
              <w:t>Kutery</w:t>
            </w:r>
            <w:proofErr w:type="spellEnd"/>
            <w:r w:rsidRPr="00DF2DF8">
              <w:rPr>
                <w:rFonts w:ascii="Arial" w:hAnsi="Arial" w:cs="Arial"/>
              </w:rPr>
              <w:t>, Zawały, Myszki Klepacze</w:t>
            </w:r>
          </w:p>
        </w:tc>
        <w:tc>
          <w:tcPr>
            <w:tcW w:w="5588" w:type="dxa"/>
            <w:vAlign w:val="center"/>
          </w:tcPr>
          <w:p w14:paraId="01704330" w14:textId="77777777" w:rsidR="001579B6" w:rsidRDefault="001579B6" w:rsidP="00BF5491">
            <w:pPr>
              <w:spacing w:line="276" w:lineRule="auto"/>
              <w:rPr>
                <w:rFonts w:ascii="Arial" w:hAnsi="Arial" w:cs="Arial"/>
                <w:b/>
              </w:rPr>
            </w:pPr>
            <w:r w:rsidRPr="00DF2DF8">
              <w:rPr>
                <w:rFonts w:ascii="Arial" w:hAnsi="Arial" w:cs="Arial"/>
              </w:rPr>
              <w:t>2 strony = ok. 24</w:t>
            </w:r>
            <w:r>
              <w:rPr>
                <w:rFonts w:ascii="Arial" w:hAnsi="Arial" w:cs="Arial"/>
              </w:rPr>
              <w:t xml:space="preserve"> </w:t>
            </w:r>
            <w:r w:rsidRPr="00DF2DF8">
              <w:rPr>
                <w:rFonts w:ascii="Arial" w:hAnsi="Arial" w:cs="Arial"/>
              </w:rPr>
              <w:t xml:space="preserve">530 </w:t>
            </w:r>
            <w:proofErr w:type="spellStart"/>
            <w:r w:rsidRPr="00DF2DF8">
              <w:rPr>
                <w:rFonts w:ascii="Arial" w:hAnsi="Arial" w:cs="Arial"/>
              </w:rPr>
              <w:t>mb</w:t>
            </w:r>
            <w:proofErr w:type="spellEnd"/>
          </w:p>
        </w:tc>
      </w:tr>
      <w:tr w:rsidR="001579B6" w14:paraId="23EA5302" w14:textId="77777777" w:rsidTr="00BF5491">
        <w:tc>
          <w:tcPr>
            <w:tcW w:w="522" w:type="dxa"/>
            <w:vAlign w:val="center"/>
          </w:tcPr>
          <w:p w14:paraId="65CEC6D1" w14:textId="77777777" w:rsidR="001579B6" w:rsidRPr="00954D9C" w:rsidRDefault="001579B6" w:rsidP="00BF5491">
            <w:pPr>
              <w:spacing w:line="276" w:lineRule="auto"/>
              <w:rPr>
                <w:rFonts w:ascii="Arial" w:hAnsi="Arial" w:cs="Arial"/>
              </w:rPr>
            </w:pPr>
            <w:r w:rsidRPr="00954D9C">
              <w:rPr>
                <w:rFonts w:ascii="Arial" w:hAnsi="Arial" w:cs="Arial"/>
              </w:rPr>
              <w:t>4.</w:t>
            </w:r>
          </w:p>
        </w:tc>
        <w:tc>
          <w:tcPr>
            <w:tcW w:w="3301" w:type="dxa"/>
            <w:vAlign w:val="center"/>
          </w:tcPr>
          <w:p w14:paraId="48AE23E1" w14:textId="77777777" w:rsidR="001579B6" w:rsidRDefault="001579B6" w:rsidP="00BF5491">
            <w:pPr>
              <w:spacing w:line="276" w:lineRule="auto"/>
              <w:rPr>
                <w:rFonts w:ascii="Arial" w:hAnsi="Arial" w:cs="Arial"/>
                <w:b/>
              </w:rPr>
            </w:pPr>
            <w:r w:rsidRPr="00DF2DF8">
              <w:rPr>
                <w:rFonts w:ascii="Arial" w:hAnsi="Arial" w:cs="Arial"/>
              </w:rPr>
              <w:t>Droga leśna pożarowa nr</w:t>
            </w:r>
            <w:r>
              <w:rPr>
                <w:rFonts w:ascii="Arial" w:hAnsi="Arial" w:cs="Arial"/>
              </w:rPr>
              <w:t> </w:t>
            </w:r>
            <w:r w:rsidRPr="00DF2DF8">
              <w:rPr>
                <w:rFonts w:ascii="Arial" w:hAnsi="Arial" w:cs="Arial"/>
              </w:rPr>
              <w:t>2</w:t>
            </w:r>
            <w:r>
              <w:rPr>
                <w:rFonts w:ascii="Arial" w:hAnsi="Arial" w:cs="Arial"/>
              </w:rPr>
              <w:t> </w:t>
            </w:r>
            <w:r w:rsidRPr="00DF2DF8">
              <w:rPr>
                <w:rFonts w:ascii="Arial" w:hAnsi="Arial" w:cs="Arial"/>
              </w:rPr>
              <w:t>leśnictwo Zawały</w:t>
            </w:r>
          </w:p>
        </w:tc>
        <w:tc>
          <w:tcPr>
            <w:tcW w:w="5588" w:type="dxa"/>
            <w:vAlign w:val="center"/>
          </w:tcPr>
          <w:p w14:paraId="5BA3546A" w14:textId="77777777" w:rsidR="001579B6" w:rsidRDefault="001579B6" w:rsidP="00BF5491">
            <w:pPr>
              <w:spacing w:line="276" w:lineRule="auto"/>
              <w:rPr>
                <w:rFonts w:ascii="Arial" w:hAnsi="Arial" w:cs="Arial"/>
                <w:b/>
              </w:rPr>
            </w:pPr>
            <w:r w:rsidRPr="00DF2DF8">
              <w:rPr>
                <w:rFonts w:ascii="Arial" w:hAnsi="Arial" w:cs="Arial"/>
              </w:rPr>
              <w:t>2 strony = ok. 8</w:t>
            </w:r>
            <w:r>
              <w:rPr>
                <w:rFonts w:ascii="Arial" w:hAnsi="Arial" w:cs="Arial"/>
              </w:rPr>
              <w:t xml:space="preserve"> </w:t>
            </w:r>
            <w:r w:rsidRPr="00DF2DF8">
              <w:rPr>
                <w:rFonts w:ascii="Arial" w:hAnsi="Arial" w:cs="Arial"/>
              </w:rPr>
              <w:t xml:space="preserve">920 </w:t>
            </w:r>
            <w:proofErr w:type="spellStart"/>
            <w:r w:rsidRPr="00DF2DF8">
              <w:rPr>
                <w:rFonts w:ascii="Arial" w:hAnsi="Arial" w:cs="Arial"/>
              </w:rPr>
              <w:t>mb</w:t>
            </w:r>
            <w:proofErr w:type="spellEnd"/>
          </w:p>
        </w:tc>
      </w:tr>
      <w:tr w:rsidR="001579B6" w14:paraId="41FFAAD4" w14:textId="77777777" w:rsidTr="00BF5491">
        <w:tc>
          <w:tcPr>
            <w:tcW w:w="522" w:type="dxa"/>
            <w:vAlign w:val="center"/>
          </w:tcPr>
          <w:p w14:paraId="6F7F27CD" w14:textId="77777777" w:rsidR="001579B6" w:rsidRPr="00954D9C" w:rsidRDefault="001579B6" w:rsidP="00BF5491">
            <w:pPr>
              <w:spacing w:line="276" w:lineRule="auto"/>
              <w:rPr>
                <w:rFonts w:ascii="Arial" w:hAnsi="Arial" w:cs="Arial"/>
              </w:rPr>
            </w:pPr>
            <w:r w:rsidRPr="00954D9C">
              <w:rPr>
                <w:rFonts w:ascii="Arial" w:hAnsi="Arial" w:cs="Arial"/>
              </w:rPr>
              <w:t>5.</w:t>
            </w:r>
          </w:p>
        </w:tc>
        <w:tc>
          <w:tcPr>
            <w:tcW w:w="3301" w:type="dxa"/>
            <w:vAlign w:val="center"/>
          </w:tcPr>
          <w:p w14:paraId="7C26C686" w14:textId="77777777" w:rsidR="001579B6" w:rsidRDefault="001579B6" w:rsidP="00BF5491">
            <w:pPr>
              <w:spacing w:line="276" w:lineRule="auto"/>
              <w:rPr>
                <w:rFonts w:ascii="Arial" w:hAnsi="Arial" w:cs="Arial"/>
                <w:b/>
              </w:rPr>
            </w:pPr>
            <w:r w:rsidRPr="00DF2DF8">
              <w:rPr>
                <w:rFonts w:ascii="Arial" w:hAnsi="Arial" w:cs="Arial"/>
              </w:rPr>
              <w:t>Droga leśna I-9 w l. Klepacze (do leśniczówki)</w:t>
            </w:r>
          </w:p>
        </w:tc>
        <w:tc>
          <w:tcPr>
            <w:tcW w:w="5588" w:type="dxa"/>
            <w:vAlign w:val="center"/>
          </w:tcPr>
          <w:p w14:paraId="769B07F9" w14:textId="77777777" w:rsidR="001579B6" w:rsidRPr="00DF2DF8" w:rsidRDefault="001579B6" w:rsidP="00BF5491">
            <w:pPr>
              <w:spacing w:line="276" w:lineRule="auto"/>
              <w:rPr>
                <w:rFonts w:ascii="Arial" w:hAnsi="Arial" w:cs="Arial"/>
              </w:rPr>
            </w:pPr>
            <w:r w:rsidRPr="00DF2DF8">
              <w:rPr>
                <w:rFonts w:ascii="Arial" w:hAnsi="Arial" w:cs="Arial"/>
              </w:rPr>
              <w:t>ok. 1</w:t>
            </w:r>
            <w:r>
              <w:rPr>
                <w:rFonts w:ascii="Arial" w:hAnsi="Arial" w:cs="Arial"/>
              </w:rPr>
              <w:t xml:space="preserve"> </w:t>
            </w:r>
            <w:r w:rsidRPr="00DF2DF8">
              <w:rPr>
                <w:rFonts w:ascii="Arial" w:hAnsi="Arial" w:cs="Arial"/>
              </w:rPr>
              <w:t xml:space="preserve">800 </w:t>
            </w:r>
            <w:proofErr w:type="spellStart"/>
            <w:r w:rsidRPr="00DF2DF8">
              <w:rPr>
                <w:rFonts w:ascii="Arial" w:hAnsi="Arial" w:cs="Arial"/>
              </w:rPr>
              <w:t>mb</w:t>
            </w:r>
            <w:proofErr w:type="spellEnd"/>
            <w:r w:rsidRPr="00DF2DF8">
              <w:rPr>
                <w:rFonts w:ascii="Arial" w:hAnsi="Arial" w:cs="Arial"/>
              </w:rPr>
              <w:t xml:space="preserve"> x 2 strony = ok.</w:t>
            </w:r>
            <w:r>
              <w:rPr>
                <w:rFonts w:ascii="Arial" w:hAnsi="Arial" w:cs="Arial"/>
              </w:rPr>
              <w:t xml:space="preserve"> </w:t>
            </w:r>
            <w:r w:rsidRPr="00DF2DF8">
              <w:rPr>
                <w:rFonts w:ascii="Arial" w:hAnsi="Arial" w:cs="Arial"/>
              </w:rPr>
              <w:t>3</w:t>
            </w:r>
            <w:r>
              <w:rPr>
                <w:rFonts w:ascii="Arial" w:hAnsi="Arial" w:cs="Arial"/>
              </w:rPr>
              <w:t xml:space="preserve"> </w:t>
            </w:r>
            <w:r w:rsidRPr="00DF2DF8">
              <w:rPr>
                <w:rFonts w:ascii="Arial" w:hAnsi="Arial" w:cs="Arial"/>
              </w:rPr>
              <w:t xml:space="preserve">600 </w:t>
            </w:r>
            <w:proofErr w:type="spellStart"/>
            <w:r w:rsidRPr="00DF2DF8">
              <w:rPr>
                <w:rFonts w:ascii="Arial" w:hAnsi="Arial" w:cs="Arial"/>
              </w:rPr>
              <w:t>mb</w:t>
            </w:r>
            <w:proofErr w:type="spellEnd"/>
            <w:r w:rsidRPr="00DF2DF8">
              <w:rPr>
                <w:rFonts w:ascii="Arial" w:hAnsi="Arial" w:cs="Arial"/>
              </w:rPr>
              <w:t xml:space="preserve"> </w:t>
            </w:r>
          </w:p>
          <w:p w14:paraId="348DE10E" w14:textId="77777777" w:rsidR="001579B6" w:rsidRDefault="001579B6" w:rsidP="00BF5491">
            <w:pPr>
              <w:spacing w:line="276" w:lineRule="auto"/>
              <w:rPr>
                <w:rFonts w:ascii="Arial" w:hAnsi="Arial" w:cs="Arial"/>
                <w:b/>
              </w:rPr>
            </w:pPr>
          </w:p>
        </w:tc>
      </w:tr>
      <w:tr w:rsidR="001579B6" w14:paraId="413019C7" w14:textId="77777777" w:rsidTr="00BF5491">
        <w:tc>
          <w:tcPr>
            <w:tcW w:w="522" w:type="dxa"/>
            <w:vAlign w:val="center"/>
          </w:tcPr>
          <w:p w14:paraId="08497191" w14:textId="77777777" w:rsidR="001579B6" w:rsidRPr="00954D9C" w:rsidRDefault="001579B6" w:rsidP="00BF5491">
            <w:pPr>
              <w:spacing w:line="276" w:lineRule="auto"/>
              <w:rPr>
                <w:rFonts w:ascii="Arial" w:hAnsi="Arial" w:cs="Arial"/>
              </w:rPr>
            </w:pPr>
            <w:r w:rsidRPr="00954D9C">
              <w:rPr>
                <w:rFonts w:ascii="Arial" w:hAnsi="Arial" w:cs="Arial"/>
              </w:rPr>
              <w:t>6.</w:t>
            </w:r>
          </w:p>
        </w:tc>
        <w:tc>
          <w:tcPr>
            <w:tcW w:w="3301" w:type="dxa"/>
            <w:vAlign w:val="center"/>
          </w:tcPr>
          <w:p w14:paraId="04968665" w14:textId="77777777" w:rsidR="001579B6" w:rsidRDefault="001579B6" w:rsidP="00BF5491">
            <w:pPr>
              <w:spacing w:line="276" w:lineRule="auto"/>
              <w:rPr>
                <w:rFonts w:ascii="Arial" w:hAnsi="Arial" w:cs="Arial"/>
                <w:b/>
              </w:rPr>
            </w:pPr>
            <w:r w:rsidRPr="00DF2DF8">
              <w:rPr>
                <w:rFonts w:ascii="Arial" w:hAnsi="Arial" w:cs="Arial"/>
              </w:rPr>
              <w:t xml:space="preserve">Droga leśna I-B, I-8;137 leśnictwo </w:t>
            </w:r>
            <w:proofErr w:type="spellStart"/>
            <w:r w:rsidRPr="00DF2DF8">
              <w:rPr>
                <w:rFonts w:ascii="Arial" w:hAnsi="Arial" w:cs="Arial"/>
              </w:rPr>
              <w:t>Kutery</w:t>
            </w:r>
            <w:proofErr w:type="spellEnd"/>
            <w:r w:rsidRPr="00DF2DF8">
              <w:rPr>
                <w:rFonts w:ascii="Arial" w:hAnsi="Arial" w:cs="Arial"/>
              </w:rPr>
              <w:t xml:space="preserve"> i Zawały</w:t>
            </w:r>
          </w:p>
        </w:tc>
        <w:tc>
          <w:tcPr>
            <w:tcW w:w="5588" w:type="dxa"/>
            <w:vAlign w:val="center"/>
          </w:tcPr>
          <w:p w14:paraId="1DAE8571" w14:textId="77777777" w:rsidR="001579B6" w:rsidRPr="00BD01D9" w:rsidRDefault="001579B6" w:rsidP="00A67946">
            <w:pPr>
              <w:spacing w:line="276" w:lineRule="auto"/>
              <w:rPr>
                <w:rFonts w:ascii="Arial" w:hAnsi="Arial" w:cs="Arial"/>
              </w:rPr>
            </w:pPr>
            <w:r w:rsidRPr="00DF2DF8">
              <w:rPr>
                <w:rFonts w:ascii="Arial" w:hAnsi="Arial" w:cs="Arial"/>
              </w:rPr>
              <w:t>2 strony = ok. 15</w:t>
            </w:r>
            <w:r>
              <w:rPr>
                <w:rFonts w:ascii="Arial" w:hAnsi="Arial" w:cs="Arial"/>
              </w:rPr>
              <w:t xml:space="preserve"> </w:t>
            </w:r>
            <w:r w:rsidRPr="00DF2DF8">
              <w:rPr>
                <w:rFonts w:ascii="Arial" w:hAnsi="Arial" w:cs="Arial"/>
              </w:rPr>
              <w:t xml:space="preserve">670 </w:t>
            </w:r>
            <w:proofErr w:type="spellStart"/>
            <w:r w:rsidRPr="00DF2DF8">
              <w:rPr>
                <w:rFonts w:ascii="Arial" w:hAnsi="Arial" w:cs="Arial"/>
              </w:rPr>
              <w:t>mb</w:t>
            </w:r>
            <w:proofErr w:type="spellEnd"/>
            <w:r w:rsidR="00A67946">
              <w:rPr>
                <w:rFonts w:ascii="Arial" w:hAnsi="Arial" w:cs="Arial"/>
              </w:rPr>
              <w:t xml:space="preserve"> </w:t>
            </w:r>
            <w:r w:rsidR="00A67946" w:rsidRPr="00BD01D9">
              <w:rPr>
                <w:rFonts w:ascii="Arial" w:hAnsi="Arial" w:cs="Arial"/>
              </w:rPr>
              <w:t>oraz pięć rowów odprowadzających wodę od drogi o łącznej długości 580 m</w:t>
            </w:r>
          </w:p>
          <w:p w14:paraId="4B421518" w14:textId="77777777" w:rsidR="001579B6" w:rsidRDefault="001579B6" w:rsidP="00BF5491">
            <w:pPr>
              <w:spacing w:line="276" w:lineRule="auto"/>
              <w:rPr>
                <w:rFonts w:ascii="Arial" w:hAnsi="Arial" w:cs="Arial"/>
                <w:b/>
              </w:rPr>
            </w:pPr>
          </w:p>
        </w:tc>
      </w:tr>
      <w:tr w:rsidR="001579B6" w14:paraId="77F8A311" w14:textId="77777777" w:rsidTr="00BF5491">
        <w:tc>
          <w:tcPr>
            <w:tcW w:w="522" w:type="dxa"/>
            <w:vAlign w:val="center"/>
          </w:tcPr>
          <w:p w14:paraId="6D59BBE2" w14:textId="77777777" w:rsidR="001579B6" w:rsidRPr="00954D9C" w:rsidRDefault="001579B6" w:rsidP="00BF5491">
            <w:pPr>
              <w:spacing w:line="276" w:lineRule="auto"/>
              <w:rPr>
                <w:rFonts w:ascii="Arial" w:hAnsi="Arial" w:cs="Arial"/>
              </w:rPr>
            </w:pPr>
            <w:r w:rsidRPr="00954D9C">
              <w:rPr>
                <w:rFonts w:ascii="Arial" w:hAnsi="Arial" w:cs="Arial"/>
              </w:rPr>
              <w:t>7.</w:t>
            </w:r>
          </w:p>
        </w:tc>
        <w:tc>
          <w:tcPr>
            <w:tcW w:w="3301" w:type="dxa"/>
            <w:vAlign w:val="center"/>
          </w:tcPr>
          <w:p w14:paraId="2689D014" w14:textId="77777777" w:rsidR="001579B6" w:rsidRDefault="001579B6" w:rsidP="00BF5491">
            <w:pPr>
              <w:spacing w:line="276" w:lineRule="auto"/>
              <w:rPr>
                <w:rFonts w:ascii="Arial" w:hAnsi="Arial" w:cs="Arial"/>
                <w:b/>
              </w:rPr>
            </w:pPr>
            <w:r w:rsidRPr="00DF2DF8">
              <w:rPr>
                <w:rFonts w:ascii="Arial" w:hAnsi="Arial" w:cs="Arial"/>
              </w:rPr>
              <w:t>Droga leśna nr I-1;141 leśnictwo Klepacze Myszki</w:t>
            </w:r>
          </w:p>
        </w:tc>
        <w:tc>
          <w:tcPr>
            <w:tcW w:w="5588" w:type="dxa"/>
            <w:vAlign w:val="center"/>
          </w:tcPr>
          <w:p w14:paraId="1000563A" w14:textId="77777777" w:rsidR="001579B6" w:rsidRDefault="001579B6" w:rsidP="00BF5491">
            <w:pPr>
              <w:spacing w:line="276" w:lineRule="auto"/>
              <w:rPr>
                <w:rFonts w:ascii="Arial" w:hAnsi="Arial" w:cs="Arial"/>
                <w:b/>
              </w:rPr>
            </w:pPr>
            <w:r w:rsidRPr="00DF2DF8">
              <w:rPr>
                <w:rFonts w:ascii="Arial" w:hAnsi="Arial" w:cs="Arial"/>
              </w:rPr>
              <w:t>2 strony = ok. 5</w:t>
            </w:r>
            <w:r>
              <w:rPr>
                <w:rFonts w:ascii="Arial" w:hAnsi="Arial" w:cs="Arial"/>
              </w:rPr>
              <w:t xml:space="preserve"> </w:t>
            </w:r>
            <w:r w:rsidRPr="00DF2DF8">
              <w:rPr>
                <w:rFonts w:ascii="Arial" w:hAnsi="Arial" w:cs="Arial"/>
              </w:rPr>
              <w:t xml:space="preserve">450 </w:t>
            </w:r>
            <w:proofErr w:type="spellStart"/>
            <w:r w:rsidRPr="00DF2DF8">
              <w:rPr>
                <w:rFonts w:ascii="Arial" w:hAnsi="Arial" w:cs="Arial"/>
              </w:rPr>
              <w:t>mb</w:t>
            </w:r>
            <w:proofErr w:type="spellEnd"/>
            <w:r w:rsidRPr="00DF2DF8">
              <w:rPr>
                <w:rFonts w:ascii="Arial" w:hAnsi="Arial" w:cs="Arial"/>
              </w:rPr>
              <w:t xml:space="preserve"> (</w:t>
            </w:r>
            <w:r w:rsidR="00E37B35" w:rsidRPr="00BD01D9">
              <w:rPr>
                <w:rFonts w:ascii="Arial" w:hAnsi="Arial" w:cs="Arial"/>
              </w:rPr>
              <w:t xml:space="preserve">w tym </w:t>
            </w:r>
            <w:r w:rsidRPr="00BD01D9">
              <w:rPr>
                <w:rFonts w:ascii="Arial" w:hAnsi="Arial" w:cs="Arial"/>
              </w:rPr>
              <w:t xml:space="preserve">koszeniu </w:t>
            </w:r>
            <w:r w:rsidRPr="00DF2DF8">
              <w:rPr>
                <w:rFonts w:ascii="Arial" w:hAnsi="Arial" w:cs="Arial"/>
              </w:rPr>
              <w:t>podlega ter</w:t>
            </w:r>
            <w:r w:rsidR="00E37B35">
              <w:rPr>
                <w:rFonts w:ascii="Arial" w:hAnsi="Arial" w:cs="Arial"/>
              </w:rPr>
              <w:t xml:space="preserve">en wokół składnicy w oddz. 142) </w:t>
            </w:r>
            <w:r w:rsidRPr="00DF2DF8">
              <w:rPr>
                <w:rFonts w:ascii="Arial" w:hAnsi="Arial" w:cs="Arial"/>
              </w:rPr>
              <w:t>oraz dwa rowy odprowadzające wodę od drogi o łącznej długości 40 m</w:t>
            </w:r>
          </w:p>
        </w:tc>
      </w:tr>
      <w:tr w:rsidR="001579B6" w14:paraId="6FE3A477" w14:textId="77777777" w:rsidTr="00BF5491">
        <w:tc>
          <w:tcPr>
            <w:tcW w:w="522" w:type="dxa"/>
            <w:vAlign w:val="center"/>
          </w:tcPr>
          <w:p w14:paraId="1894C5A1" w14:textId="77777777" w:rsidR="001579B6" w:rsidRPr="00954D9C" w:rsidRDefault="001579B6" w:rsidP="00BF5491">
            <w:pPr>
              <w:spacing w:line="276" w:lineRule="auto"/>
              <w:rPr>
                <w:rFonts w:ascii="Arial" w:hAnsi="Arial" w:cs="Arial"/>
              </w:rPr>
            </w:pPr>
            <w:r w:rsidRPr="00954D9C">
              <w:rPr>
                <w:rFonts w:ascii="Arial" w:hAnsi="Arial" w:cs="Arial"/>
              </w:rPr>
              <w:t>8.</w:t>
            </w:r>
          </w:p>
        </w:tc>
        <w:tc>
          <w:tcPr>
            <w:tcW w:w="3301" w:type="dxa"/>
            <w:vAlign w:val="center"/>
          </w:tcPr>
          <w:p w14:paraId="1E6E6E1C" w14:textId="77777777" w:rsidR="001579B6" w:rsidRDefault="001579B6" w:rsidP="00BF5491">
            <w:pPr>
              <w:spacing w:line="276" w:lineRule="auto"/>
              <w:rPr>
                <w:rFonts w:ascii="Arial" w:hAnsi="Arial" w:cs="Arial"/>
                <w:b/>
              </w:rPr>
            </w:pPr>
            <w:r w:rsidRPr="00DF2DF8">
              <w:rPr>
                <w:rFonts w:ascii="Arial" w:hAnsi="Arial" w:cs="Arial"/>
              </w:rPr>
              <w:t>Droga leśna nr I-A, II-H leśnictwo Lubienia i Lipie</w:t>
            </w:r>
          </w:p>
        </w:tc>
        <w:tc>
          <w:tcPr>
            <w:tcW w:w="5588" w:type="dxa"/>
            <w:vAlign w:val="center"/>
          </w:tcPr>
          <w:p w14:paraId="0D82D9A1" w14:textId="77777777" w:rsidR="001579B6" w:rsidRDefault="001579B6" w:rsidP="00BF5491">
            <w:pPr>
              <w:spacing w:line="276" w:lineRule="auto"/>
              <w:jc w:val="both"/>
              <w:rPr>
                <w:rFonts w:ascii="Arial" w:hAnsi="Arial" w:cs="Arial"/>
                <w:b/>
              </w:rPr>
            </w:pPr>
            <w:r w:rsidRPr="00DF2DF8">
              <w:rPr>
                <w:rFonts w:ascii="Arial" w:hAnsi="Arial" w:cs="Arial"/>
              </w:rPr>
              <w:t>1 strona (w zasięgu Nadleśnictwa Starachowice) = ok.</w:t>
            </w:r>
            <w:r>
              <w:rPr>
                <w:rFonts w:ascii="Arial" w:hAnsi="Arial" w:cs="Arial"/>
              </w:rPr>
              <w:t> </w:t>
            </w:r>
            <w:r w:rsidRPr="00DF2DF8">
              <w:rPr>
                <w:rFonts w:ascii="Arial" w:hAnsi="Arial" w:cs="Arial"/>
              </w:rPr>
              <w:t>4</w:t>
            </w:r>
            <w:r>
              <w:rPr>
                <w:rFonts w:ascii="Arial" w:hAnsi="Arial" w:cs="Arial"/>
              </w:rPr>
              <w:t> </w:t>
            </w:r>
            <w:r w:rsidRPr="00DF2DF8">
              <w:rPr>
                <w:rFonts w:ascii="Arial" w:hAnsi="Arial" w:cs="Arial"/>
              </w:rPr>
              <w:t xml:space="preserve">400 </w:t>
            </w:r>
            <w:proofErr w:type="spellStart"/>
            <w:r w:rsidRPr="00DF2DF8">
              <w:rPr>
                <w:rFonts w:ascii="Arial" w:hAnsi="Arial" w:cs="Arial"/>
              </w:rPr>
              <w:t>mb</w:t>
            </w:r>
            <w:proofErr w:type="spellEnd"/>
            <w:r w:rsidRPr="00DF2DF8">
              <w:rPr>
                <w:rFonts w:ascii="Arial" w:hAnsi="Arial" w:cs="Arial"/>
              </w:rPr>
              <w:t xml:space="preserve"> (tj. wraz z terenem wokół składnicy i</w:t>
            </w:r>
            <w:r>
              <w:rPr>
                <w:rFonts w:ascii="Arial" w:hAnsi="Arial" w:cs="Arial"/>
              </w:rPr>
              <w:t> </w:t>
            </w:r>
            <w:r w:rsidRPr="00DF2DF8">
              <w:rPr>
                <w:rFonts w:ascii="Arial" w:hAnsi="Arial" w:cs="Arial"/>
              </w:rPr>
              <w:t>wzdłuż zjazdu w oddz. 19 l</w:t>
            </w:r>
            <w:r>
              <w:rPr>
                <w:rFonts w:ascii="Arial" w:hAnsi="Arial" w:cs="Arial"/>
              </w:rPr>
              <w:t>-</w:t>
            </w:r>
            <w:proofErr w:type="spellStart"/>
            <w:r>
              <w:rPr>
                <w:rFonts w:ascii="Arial" w:hAnsi="Arial" w:cs="Arial"/>
              </w:rPr>
              <w:t>ctwa</w:t>
            </w:r>
            <w:proofErr w:type="spellEnd"/>
            <w:r>
              <w:rPr>
                <w:rFonts w:ascii="Arial" w:hAnsi="Arial" w:cs="Arial"/>
              </w:rPr>
              <w:t xml:space="preserve"> Lubienia) oraz ok. 390 m od strony północnej</w:t>
            </w:r>
            <w:r w:rsidRPr="00DF2DF8">
              <w:rPr>
                <w:rFonts w:ascii="Arial" w:hAnsi="Arial" w:cs="Arial"/>
              </w:rPr>
              <w:t xml:space="preserve"> drogi w oddz. 117 w leśnictwie Lipie</w:t>
            </w:r>
          </w:p>
        </w:tc>
      </w:tr>
      <w:tr w:rsidR="001579B6" w14:paraId="2366FAFE" w14:textId="77777777" w:rsidTr="00BF5491">
        <w:tc>
          <w:tcPr>
            <w:tcW w:w="522" w:type="dxa"/>
            <w:vAlign w:val="center"/>
          </w:tcPr>
          <w:p w14:paraId="0B29652A" w14:textId="77777777" w:rsidR="001579B6" w:rsidRPr="00954D9C" w:rsidRDefault="001579B6" w:rsidP="00BF5491">
            <w:pPr>
              <w:spacing w:line="276" w:lineRule="auto"/>
              <w:rPr>
                <w:rFonts w:ascii="Arial" w:hAnsi="Arial" w:cs="Arial"/>
              </w:rPr>
            </w:pPr>
            <w:r w:rsidRPr="00954D9C">
              <w:rPr>
                <w:rFonts w:ascii="Arial" w:hAnsi="Arial" w:cs="Arial"/>
              </w:rPr>
              <w:t>9.</w:t>
            </w:r>
          </w:p>
        </w:tc>
        <w:tc>
          <w:tcPr>
            <w:tcW w:w="3301" w:type="dxa"/>
            <w:vAlign w:val="center"/>
          </w:tcPr>
          <w:p w14:paraId="4E1AC084" w14:textId="77777777" w:rsidR="001579B6" w:rsidRPr="00BD01D9" w:rsidRDefault="001579B6" w:rsidP="00BF5491">
            <w:pPr>
              <w:spacing w:line="276" w:lineRule="auto"/>
              <w:rPr>
                <w:rFonts w:ascii="Arial" w:hAnsi="Arial" w:cs="Arial"/>
                <w:b/>
              </w:rPr>
            </w:pPr>
            <w:r w:rsidRPr="00BD01D9">
              <w:rPr>
                <w:rFonts w:ascii="Arial" w:hAnsi="Arial" w:cs="Arial"/>
              </w:rPr>
              <w:t>Droga leśna nr I-F leśnictwo Myszki</w:t>
            </w:r>
          </w:p>
        </w:tc>
        <w:tc>
          <w:tcPr>
            <w:tcW w:w="5588" w:type="dxa"/>
            <w:vAlign w:val="center"/>
          </w:tcPr>
          <w:p w14:paraId="735873FF" w14:textId="77777777" w:rsidR="001579B6" w:rsidRPr="00BD01D9" w:rsidRDefault="001579B6" w:rsidP="00BF5491">
            <w:pPr>
              <w:spacing w:line="276" w:lineRule="auto"/>
              <w:rPr>
                <w:rFonts w:ascii="Arial" w:hAnsi="Arial" w:cs="Arial"/>
                <w:b/>
              </w:rPr>
            </w:pPr>
            <w:r w:rsidRPr="00BD01D9">
              <w:rPr>
                <w:rFonts w:ascii="Arial" w:hAnsi="Arial" w:cs="Arial"/>
              </w:rPr>
              <w:t xml:space="preserve">2 strony = ok. 10 616 </w:t>
            </w:r>
            <w:proofErr w:type="spellStart"/>
            <w:r w:rsidRPr="00BD01D9">
              <w:rPr>
                <w:rFonts w:ascii="Arial" w:hAnsi="Arial" w:cs="Arial"/>
              </w:rPr>
              <w:t>mb</w:t>
            </w:r>
            <w:proofErr w:type="spellEnd"/>
          </w:p>
        </w:tc>
      </w:tr>
    </w:tbl>
    <w:p w14:paraId="40B7B7C4" w14:textId="77777777" w:rsidR="001579B6" w:rsidRPr="001579B6" w:rsidRDefault="001579B6" w:rsidP="001579B6">
      <w:pPr>
        <w:pStyle w:val="Akapitzlist"/>
        <w:ind w:left="360"/>
        <w:jc w:val="both"/>
        <w:rPr>
          <w:rFonts w:ascii="Arial" w:hAnsi="Arial" w:cs="Arial"/>
          <w:b/>
        </w:rPr>
      </w:pPr>
    </w:p>
    <w:p w14:paraId="6311BDB5" w14:textId="77777777" w:rsidR="001579B6" w:rsidRPr="001579B6" w:rsidRDefault="001579B6" w:rsidP="001579B6">
      <w:pPr>
        <w:pStyle w:val="Akapitzlist"/>
        <w:ind w:left="360"/>
        <w:jc w:val="both"/>
        <w:rPr>
          <w:rFonts w:ascii="Arial" w:hAnsi="Arial" w:cs="Arial"/>
          <w:b/>
        </w:rPr>
      </w:pPr>
      <w:r w:rsidRPr="001579B6">
        <w:rPr>
          <w:rFonts w:ascii="Arial" w:hAnsi="Arial" w:cs="Arial"/>
          <w:b/>
        </w:rPr>
        <w:t>Tabela nr 2 – Obręb leśny Starachowice:</w:t>
      </w:r>
    </w:p>
    <w:tbl>
      <w:tblPr>
        <w:tblStyle w:val="Tabela-Siatka"/>
        <w:tblW w:w="9411" w:type="dxa"/>
        <w:tblLook w:val="04A0" w:firstRow="1" w:lastRow="0" w:firstColumn="1" w:lastColumn="0" w:noHBand="0" w:noVBand="1"/>
      </w:tblPr>
      <w:tblGrid>
        <w:gridCol w:w="550"/>
        <w:gridCol w:w="3294"/>
        <w:gridCol w:w="5567"/>
      </w:tblGrid>
      <w:tr w:rsidR="001579B6" w14:paraId="07253F48" w14:textId="77777777" w:rsidTr="00BF5491">
        <w:tc>
          <w:tcPr>
            <w:tcW w:w="522" w:type="dxa"/>
            <w:vAlign w:val="center"/>
          </w:tcPr>
          <w:p w14:paraId="3AA7AAFC" w14:textId="77777777" w:rsidR="001579B6" w:rsidRPr="00954D9C" w:rsidRDefault="001579B6" w:rsidP="00BF5491">
            <w:pPr>
              <w:spacing w:line="276" w:lineRule="auto"/>
              <w:rPr>
                <w:rFonts w:ascii="Arial" w:hAnsi="Arial" w:cs="Arial"/>
              </w:rPr>
            </w:pPr>
            <w:r w:rsidRPr="00954D9C">
              <w:rPr>
                <w:rFonts w:ascii="Arial" w:hAnsi="Arial" w:cs="Arial"/>
              </w:rPr>
              <w:t>1.</w:t>
            </w:r>
          </w:p>
        </w:tc>
        <w:tc>
          <w:tcPr>
            <w:tcW w:w="3301" w:type="dxa"/>
            <w:vAlign w:val="center"/>
          </w:tcPr>
          <w:p w14:paraId="4D576468" w14:textId="77777777" w:rsidR="001579B6" w:rsidRPr="00620D44" w:rsidRDefault="001579B6" w:rsidP="00BF5491">
            <w:pPr>
              <w:rPr>
                <w:rFonts w:ascii="Arial" w:hAnsi="Arial" w:cs="Arial"/>
              </w:rPr>
            </w:pPr>
            <w:r w:rsidRPr="00620D44">
              <w:rPr>
                <w:rFonts w:ascii="Arial" w:hAnsi="Arial" w:cs="Arial"/>
              </w:rPr>
              <w:t>Droga leśna pożarowa nr 7 leśnictwo Bugaj, Gadka</w:t>
            </w:r>
          </w:p>
        </w:tc>
        <w:tc>
          <w:tcPr>
            <w:tcW w:w="5588" w:type="dxa"/>
            <w:vAlign w:val="center"/>
          </w:tcPr>
          <w:p w14:paraId="2CB3C1F9" w14:textId="77777777" w:rsidR="001579B6" w:rsidRDefault="001579B6" w:rsidP="00BF5491">
            <w:r w:rsidRPr="00620D44">
              <w:rPr>
                <w:rFonts w:ascii="Arial" w:hAnsi="Arial" w:cs="Arial"/>
              </w:rPr>
              <w:t xml:space="preserve">2 strony + 180 </w:t>
            </w:r>
            <w:proofErr w:type="spellStart"/>
            <w:r w:rsidRPr="00620D44">
              <w:rPr>
                <w:rFonts w:ascii="Arial" w:hAnsi="Arial" w:cs="Arial"/>
              </w:rPr>
              <w:t>mb</w:t>
            </w:r>
            <w:proofErr w:type="spellEnd"/>
            <w:r w:rsidRPr="00620D44">
              <w:rPr>
                <w:rFonts w:ascii="Arial" w:hAnsi="Arial" w:cs="Arial"/>
              </w:rPr>
              <w:t xml:space="preserve"> = ok. 7</w:t>
            </w:r>
            <w:r>
              <w:rPr>
                <w:rFonts w:ascii="Arial" w:hAnsi="Arial" w:cs="Arial"/>
              </w:rPr>
              <w:t xml:space="preserve"> </w:t>
            </w:r>
            <w:r w:rsidRPr="00620D44">
              <w:rPr>
                <w:rFonts w:ascii="Arial" w:hAnsi="Arial" w:cs="Arial"/>
              </w:rPr>
              <w:t xml:space="preserve">230 </w:t>
            </w:r>
            <w:proofErr w:type="spellStart"/>
            <w:r w:rsidRPr="00620D44">
              <w:rPr>
                <w:rFonts w:ascii="Arial" w:hAnsi="Arial" w:cs="Arial"/>
              </w:rPr>
              <w:t>mb</w:t>
            </w:r>
            <w:proofErr w:type="spellEnd"/>
          </w:p>
        </w:tc>
      </w:tr>
      <w:tr w:rsidR="001579B6" w14:paraId="5FB91343" w14:textId="77777777" w:rsidTr="00BF5491">
        <w:tc>
          <w:tcPr>
            <w:tcW w:w="522" w:type="dxa"/>
            <w:vAlign w:val="center"/>
          </w:tcPr>
          <w:p w14:paraId="3AF96E1F" w14:textId="77777777" w:rsidR="001579B6" w:rsidRPr="00954D9C" w:rsidRDefault="001579B6" w:rsidP="00BF5491">
            <w:pPr>
              <w:spacing w:line="276" w:lineRule="auto"/>
              <w:rPr>
                <w:rFonts w:ascii="Arial" w:hAnsi="Arial" w:cs="Arial"/>
              </w:rPr>
            </w:pPr>
            <w:r w:rsidRPr="00954D9C">
              <w:rPr>
                <w:rFonts w:ascii="Arial" w:hAnsi="Arial" w:cs="Arial"/>
              </w:rPr>
              <w:t>2.</w:t>
            </w:r>
          </w:p>
        </w:tc>
        <w:tc>
          <w:tcPr>
            <w:tcW w:w="3301" w:type="dxa"/>
            <w:vAlign w:val="center"/>
          </w:tcPr>
          <w:p w14:paraId="0E026140" w14:textId="77777777" w:rsidR="001579B6" w:rsidRPr="007A4589" w:rsidRDefault="001579B6" w:rsidP="00BF5491">
            <w:pPr>
              <w:spacing w:line="276" w:lineRule="auto"/>
              <w:rPr>
                <w:rFonts w:ascii="Arial" w:hAnsi="Arial" w:cs="Arial"/>
              </w:rPr>
            </w:pPr>
            <w:r w:rsidRPr="007A4589">
              <w:rPr>
                <w:rFonts w:ascii="Arial" w:hAnsi="Arial" w:cs="Arial"/>
              </w:rPr>
              <w:t>Droga leśna pożarowa nr 7 leśnictwo Majówka, Lipie</w:t>
            </w:r>
          </w:p>
        </w:tc>
        <w:tc>
          <w:tcPr>
            <w:tcW w:w="5588" w:type="dxa"/>
            <w:vAlign w:val="center"/>
          </w:tcPr>
          <w:p w14:paraId="0C597A64" w14:textId="77777777" w:rsidR="001579B6" w:rsidRPr="007A4589" w:rsidRDefault="001579B6" w:rsidP="00BF5491">
            <w:pPr>
              <w:spacing w:line="276" w:lineRule="auto"/>
              <w:rPr>
                <w:rFonts w:ascii="Arial" w:hAnsi="Arial" w:cs="Arial"/>
              </w:rPr>
            </w:pPr>
            <w:r w:rsidRPr="007A4589">
              <w:rPr>
                <w:rFonts w:ascii="Arial" w:hAnsi="Arial" w:cs="Arial"/>
              </w:rPr>
              <w:t>2 strony = ok. 8</w:t>
            </w:r>
            <w:r>
              <w:rPr>
                <w:rFonts w:ascii="Arial" w:hAnsi="Arial" w:cs="Arial"/>
              </w:rPr>
              <w:t xml:space="preserve"> </w:t>
            </w:r>
            <w:r w:rsidRPr="007A4589">
              <w:rPr>
                <w:rFonts w:ascii="Arial" w:hAnsi="Arial" w:cs="Arial"/>
              </w:rPr>
              <w:t xml:space="preserve">480 </w:t>
            </w:r>
            <w:proofErr w:type="spellStart"/>
            <w:r w:rsidRPr="007A4589">
              <w:rPr>
                <w:rFonts w:ascii="Arial" w:hAnsi="Arial" w:cs="Arial"/>
              </w:rPr>
              <w:t>mb</w:t>
            </w:r>
            <w:proofErr w:type="spellEnd"/>
          </w:p>
        </w:tc>
      </w:tr>
      <w:tr w:rsidR="001579B6" w14:paraId="2F3CAEDB" w14:textId="77777777" w:rsidTr="00BF5491">
        <w:tc>
          <w:tcPr>
            <w:tcW w:w="522" w:type="dxa"/>
            <w:vAlign w:val="center"/>
          </w:tcPr>
          <w:p w14:paraId="5A24CF60" w14:textId="77777777" w:rsidR="001579B6" w:rsidRPr="00954D9C" w:rsidRDefault="001579B6" w:rsidP="00BF5491">
            <w:pPr>
              <w:spacing w:line="276" w:lineRule="auto"/>
              <w:rPr>
                <w:rFonts w:ascii="Arial" w:hAnsi="Arial" w:cs="Arial"/>
              </w:rPr>
            </w:pPr>
            <w:r w:rsidRPr="00954D9C">
              <w:rPr>
                <w:rFonts w:ascii="Arial" w:hAnsi="Arial" w:cs="Arial"/>
              </w:rPr>
              <w:t>3.</w:t>
            </w:r>
          </w:p>
        </w:tc>
        <w:tc>
          <w:tcPr>
            <w:tcW w:w="3301" w:type="dxa"/>
            <w:vAlign w:val="center"/>
          </w:tcPr>
          <w:p w14:paraId="51346E24" w14:textId="77777777" w:rsidR="001579B6" w:rsidRPr="00533150" w:rsidRDefault="001579B6" w:rsidP="00BF5491">
            <w:pPr>
              <w:rPr>
                <w:rFonts w:ascii="Arial" w:hAnsi="Arial" w:cs="Arial"/>
              </w:rPr>
            </w:pPr>
            <w:r w:rsidRPr="00533150">
              <w:rPr>
                <w:rFonts w:ascii="Arial" w:hAnsi="Arial" w:cs="Arial"/>
              </w:rPr>
              <w:t>Droga leśna pożarowa nr 10 leśnictwo Lipie</w:t>
            </w:r>
          </w:p>
        </w:tc>
        <w:tc>
          <w:tcPr>
            <w:tcW w:w="5588" w:type="dxa"/>
            <w:vAlign w:val="center"/>
          </w:tcPr>
          <w:p w14:paraId="637233DE" w14:textId="77777777" w:rsidR="001579B6" w:rsidRDefault="001579B6" w:rsidP="00BF5491">
            <w:r w:rsidRPr="00533150">
              <w:rPr>
                <w:rFonts w:ascii="Arial" w:hAnsi="Arial" w:cs="Arial"/>
              </w:rPr>
              <w:t xml:space="preserve">ok. 1900 </w:t>
            </w:r>
            <w:proofErr w:type="spellStart"/>
            <w:r w:rsidRPr="00533150">
              <w:rPr>
                <w:rFonts w:ascii="Arial" w:hAnsi="Arial" w:cs="Arial"/>
              </w:rPr>
              <w:t>mb</w:t>
            </w:r>
            <w:proofErr w:type="spellEnd"/>
            <w:r w:rsidRPr="00533150">
              <w:rPr>
                <w:rFonts w:ascii="Arial" w:hAnsi="Arial" w:cs="Arial"/>
              </w:rPr>
              <w:t xml:space="preserve"> x 2 strony = ok. 3</w:t>
            </w:r>
            <w:r>
              <w:rPr>
                <w:rFonts w:ascii="Arial" w:hAnsi="Arial" w:cs="Arial"/>
              </w:rPr>
              <w:t xml:space="preserve"> </w:t>
            </w:r>
            <w:r w:rsidRPr="00533150">
              <w:rPr>
                <w:rFonts w:ascii="Arial" w:hAnsi="Arial" w:cs="Arial"/>
              </w:rPr>
              <w:t xml:space="preserve">800 </w:t>
            </w:r>
            <w:proofErr w:type="spellStart"/>
            <w:r w:rsidRPr="00533150">
              <w:rPr>
                <w:rFonts w:ascii="Arial" w:hAnsi="Arial" w:cs="Arial"/>
              </w:rPr>
              <w:t>mb</w:t>
            </w:r>
            <w:proofErr w:type="spellEnd"/>
          </w:p>
        </w:tc>
      </w:tr>
      <w:tr w:rsidR="001579B6" w14:paraId="7A15DDF2" w14:textId="77777777" w:rsidTr="00BF5491">
        <w:tc>
          <w:tcPr>
            <w:tcW w:w="522" w:type="dxa"/>
            <w:vAlign w:val="center"/>
          </w:tcPr>
          <w:p w14:paraId="460CCDEB" w14:textId="77777777" w:rsidR="001579B6" w:rsidRPr="00954D9C" w:rsidRDefault="001579B6" w:rsidP="00BF5491">
            <w:pPr>
              <w:spacing w:line="276" w:lineRule="auto"/>
              <w:rPr>
                <w:rFonts w:ascii="Arial" w:hAnsi="Arial" w:cs="Arial"/>
              </w:rPr>
            </w:pPr>
            <w:r w:rsidRPr="00954D9C">
              <w:rPr>
                <w:rFonts w:ascii="Arial" w:hAnsi="Arial" w:cs="Arial"/>
              </w:rPr>
              <w:t>4.</w:t>
            </w:r>
          </w:p>
        </w:tc>
        <w:tc>
          <w:tcPr>
            <w:tcW w:w="3301" w:type="dxa"/>
            <w:vAlign w:val="center"/>
          </w:tcPr>
          <w:p w14:paraId="74447959" w14:textId="77777777" w:rsidR="001579B6" w:rsidRPr="005B63FE" w:rsidRDefault="001579B6" w:rsidP="00BF5491">
            <w:pPr>
              <w:rPr>
                <w:rFonts w:ascii="Arial" w:hAnsi="Arial" w:cs="Arial"/>
              </w:rPr>
            </w:pPr>
            <w:r w:rsidRPr="005B63FE">
              <w:rPr>
                <w:rFonts w:ascii="Arial" w:hAnsi="Arial" w:cs="Arial"/>
              </w:rPr>
              <w:t>Droga leśna pożarowa nr 9 leśnictwo Majówka, Lipie</w:t>
            </w:r>
          </w:p>
        </w:tc>
        <w:tc>
          <w:tcPr>
            <w:tcW w:w="5588" w:type="dxa"/>
            <w:vAlign w:val="center"/>
          </w:tcPr>
          <w:p w14:paraId="01F04864" w14:textId="77777777" w:rsidR="001579B6" w:rsidRPr="005B63FE" w:rsidRDefault="001579B6" w:rsidP="00BF5491">
            <w:pPr>
              <w:jc w:val="both"/>
            </w:pPr>
            <w:r w:rsidRPr="005B63FE">
              <w:rPr>
                <w:rFonts w:ascii="Arial" w:hAnsi="Arial" w:cs="Arial"/>
              </w:rPr>
              <w:t xml:space="preserve">2 strony = ok. 5526 </w:t>
            </w:r>
            <w:proofErr w:type="spellStart"/>
            <w:r w:rsidRPr="005B63FE">
              <w:rPr>
                <w:rFonts w:ascii="Arial" w:hAnsi="Arial" w:cs="Arial"/>
              </w:rPr>
              <w:t>mb</w:t>
            </w:r>
            <w:proofErr w:type="spellEnd"/>
            <w:r w:rsidRPr="005B63FE">
              <w:rPr>
                <w:rFonts w:ascii="Arial" w:hAnsi="Arial" w:cs="Arial"/>
              </w:rPr>
              <w:t xml:space="preserve"> (w tym zjazdy)</w:t>
            </w:r>
          </w:p>
        </w:tc>
      </w:tr>
      <w:tr w:rsidR="001579B6" w14:paraId="12F9C276" w14:textId="77777777" w:rsidTr="00BF5491">
        <w:tc>
          <w:tcPr>
            <w:tcW w:w="522" w:type="dxa"/>
            <w:vAlign w:val="center"/>
          </w:tcPr>
          <w:p w14:paraId="33F080E8" w14:textId="77777777" w:rsidR="001579B6" w:rsidRPr="00954D9C" w:rsidRDefault="001579B6" w:rsidP="00BF5491">
            <w:pPr>
              <w:spacing w:line="276" w:lineRule="auto"/>
              <w:rPr>
                <w:rFonts w:ascii="Arial" w:hAnsi="Arial" w:cs="Arial"/>
              </w:rPr>
            </w:pPr>
            <w:r w:rsidRPr="00954D9C">
              <w:rPr>
                <w:rFonts w:ascii="Arial" w:hAnsi="Arial" w:cs="Arial"/>
              </w:rPr>
              <w:t>5.</w:t>
            </w:r>
          </w:p>
        </w:tc>
        <w:tc>
          <w:tcPr>
            <w:tcW w:w="3301" w:type="dxa"/>
            <w:vAlign w:val="center"/>
          </w:tcPr>
          <w:p w14:paraId="2C8E15BB" w14:textId="77777777" w:rsidR="001579B6" w:rsidRPr="001126BA" w:rsidRDefault="001579B6" w:rsidP="00BF5491">
            <w:pPr>
              <w:spacing w:line="276" w:lineRule="auto"/>
              <w:rPr>
                <w:rFonts w:ascii="Arial" w:hAnsi="Arial" w:cs="Arial"/>
              </w:rPr>
            </w:pPr>
            <w:r w:rsidRPr="001126BA">
              <w:rPr>
                <w:rFonts w:ascii="Arial" w:hAnsi="Arial" w:cs="Arial"/>
              </w:rPr>
              <w:t>Droga leśna nr II-I leśnictwo Lipie</w:t>
            </w:r>
          </w:p>
        </w:tc>
        <w:tc>
          <w:tcPr>
            <w:tcW w:w="5588" w:type="dxa"/>
            <w:vAlign w:val="center"/>
          </w:tcPr>
          <w:p w14:paraId="61E46B6B" w14:textId="77777777" w:rsidR="001579B6" w:rsidRPr="001126BA" w:rsidRDefault="001579B6" w:rsidP="00BF5491">
            <w:pPr>
              <w:spacing w:line="276" w:lineRule="auto"/>
              <w:rPr>
                <w:rFonts w:ascii="Arial" w:hAnsi="Arial" w:cs="Arial"/>
              </w:rPr>
            </w:pPr>
            <w:r w:rsidRPr="001126BA">
              <w:rPr>
                <w:rFonts w:ascii="Arial" w:hAnsi="Arial" w:cs="Arial"/>
              </w:rPr>
              <w:t>ok. 1</w:t>
            </w:r>
            <w:r>
              <w:rPr>
                <w:rFonts w:ascii="Arial" w:hAnsi="Arial" w:cs="Arial"/>
              </w:rPr>
              <w:t xml:space="preserve"> </w:t>
            </w:r>
            <w:r w:rsidRPr="001126BA">
              <w:rPr>
                <w:rFonts w:ascii="Arial" w:hAnsi="Arial" w:cs="Arial"/>
              </w:rPr>
              <w:t xml:space="preserve">350 </w:t>
            </w:r>
            <w:proofErr w:type="spellStart"/>
            <w:r w:rsidRPr="001126BA">
              <w:rPr>
                <w:rFonts w:ascii="Arial" w:hAnsi="Arial" w:cs="Arial"/>
              </w:rPr>
              <w:t>mb</w:t>
            </w:r>
            <w:proofErr w:type="spellEnd"/>
            <w:r w:rsidRPr="001126BA">
              <w:rPr>
                <w:rFonts w:ascii="Arial" w:hAnsi="Arial" w:cs="Arial"/>
              </w:rPr>
              <w:t xml:space="preserve"> x 2 strony = ok. 2</w:t>
            </w:r>
            <w:r>
              <w:rPr>
                <w:rFonts w:ascii="Arial" w:hAnsi="Arial" w:cs="Arial"/>
              </w:rPr>
              <w:t xml:space="preserve"> </w:t>
            </w:r>
            <w:r w:rsidRPr="001126BA">
              <w:rPr>
                <w:rFonts w:ascii="Arial" w:hAnsi="Arial" w:cs="Arial"/>
              </w:rPr>
              <w:t xml:space="preserve">700 </w:t>
            </w:r>
            <w:proofErr w:type="spellStart"/>
            <w:r w:rsidRPr="001126BA">
              <w:rPr>
                <w:rFonts w:ascii="Arial" w:hAnsi="Arial" w:cs="Arial"/>
              </w:rPr>
              <w:t>mb</w:t>
            </w:r>
            <w:proofErr w:type="spellEnd"/>
          </w:p>
        </w:tc>
      </w:tr>
      <w:tr w:rsidR="001579B6" w14:paraId="7F3417F8" w14:textId="77777777" w:rsidTr="00BF5491">
        <w:tc>
          <w:tcPr>
            <w:tcW w:w="522" w:type="dxa"/>
            <w:vAlign w:val="center"/>
          </w:tcPr>
          <w:p w14:paraId="12A5F380" w14:textId="77777777" w:rsidR="001579B6" w:rsidRPr="00954D9C" w:rsidRDefault="001579B6" w:rsidP="00BF5491">
            <w:pPr>
              <w:spacing w:line="276" w:lineRule="auto"/>
              <w:rPr>
                <w:rFonts w:ascii="Arial" w:hAnsi="Arial" w:cs="Arial"/>
              </w:rPr>
            </w:pPr>
            <w:r>
              <w:rPr>
                <w:rFonts w:ascii="Arial" w:hAnsi="Arial" w:cs="Arial"/>
              </w:rPr>
              <w:t>6</w:t>
            </w:r>
            <w:r w:rsidRPr="00954D9C">
              <w:rPr>
                <w:rFonts w:ascii="Arial" w:hAnsi="Arial" w:cs="Arial"/>
              </w:rPr>
              <w:t>.</w:t>
            </w:r>
          </w:p>
        </w:tc>
        <w:tc>
          <w:tcPr>
            <w:tcW w:w="3301" w:type="dxa"/>
            <w:vAlign w:val="center"/>
          </w:tcPr>
          <w:p w14:paraId="037B25AF" w14:textId="77777777" w:rsidR="001579B6" w:rsidRPr="007827E0" w:rsidRDefault="001579B6" w:rsidP="00BF5491">
            <w:pPr>
              <w:rPr>
                <w:rFonts w:ascii="Arial" w:hAnsi="Arial" w:cs="Arial"/>
              </w:rPr>
            </w:pPr>
            <w:r w:rsidRPr="007827E0">
              <w:rPr>
                <w:rFonts w:ascii="Arial" w:hAnsi="Arial" w:cs="Arial"/>
              </w:rPr>
              <w:t xml:space="preserve">Droga leśna nr II-3 leśnictwo </w:t>
            </w:r>
            <w:r w:rsidRPr="007827E0">
              <w:rPr>
                <w:rFonts w:ascii="Arial" w:hAnsi="Arial" w:cs="Arial"/>
              </w:rPr>
              <w:lastRenderedPageBreak/>
              <w:t>Bugaj</w:t>
            </w:r>
          </w:p>
        </w:tc>
        <w:tc>
          <w:tcPr>
            <w:tcW w:w="5588" w:type="dxa"/>
            <w:vAlign w:val="center"/>
          </w:tcPr>
          <w:p w14:paraId="2661562F" w14:textId="77777777" w:rsidR="001579B6" w:rsidRDefault="001579B6" w:rsidP="00BF5491">
            <w:r w:rsidRPr="007827E0">
              <w:rPr>
                <w:rFonts w:ascii="Arial" w:hAnsi="Arial" w:cs="Arial"/>
              </w:rPr>
              <w:lastRenderedPageBreak/>
              <w:t>ok. 1</w:t>
            </w:r>
            <w:r>
              <w:rPr>
                <w:rFonts w:ascii="Arial" w:hAnsi="Arial" w:cs="Arial"/>
              </w:rPr>
              <w:t xml:space="preserve"> </w:t>
            </w:r>
            <w:r w:rsidRPr="007827E0">
              <w:rPr>
                <w:rFonts w:ascii="Arial" w:hAnsi="Arial" w:cs="Arial"/>
              </w:rPr>
              <w:t xml:space="preserve">700 </w:t>
            </w:r>
            <w:proofErr w:type="spellStart"/>
            <w:r w:rsidRPr="007827E0">
              <w:rPr>
                <w:rFonts w:ascii="Arial" w:hAnsi="Arial" w:cs="Arial"/>
              </w:rPr>
              <w:t>mb</w:t>
            </w:r>
            <w:proofErr w:type="spellEnd"/>
            <w:r w:rsidRPr="007827E0">
              <w:rPr>
                <w:rFonts w:ascii="Arial" w:hAnsi="Arial" w:cs="Arial"/>
              </w:rPr>
              <w:t xml:space="preserve"> x 2 strony = ok. 3</w:t>
            </w:r>
            <w:r>
              <w:rPr>
                <w:rFonts w:ascii="Arial" w:hAnsi="Arial" w:cs="Arial"/>
              </w:rPr>
              <w:t xml:space="preserve"> </w:t>
            </w:r>
            <w:r w:rsidRPr="007827E0">
              <w:rPr>
                <w:rFonts w:ascii="Arial" w:hAnsi="Arial" w:cs="Arial"/>
              </w:rPr>
              <w:t xml:space="preserve">400 </w:t>
            </w:r>
            <w:proofErr w:type="spellStart"/>
            <w:r w:rsidRPr="007827E0">
              <w:rPr>
                <w:rFonts w:ascii="Arial" w:hAnsi="Arial" w:cs="Arial"/>
              </w:rPr>
              <w:t>mb</w:t>
            </w:r>
            <w:proofErr w:type="spellEnd"/>
          </w:p>
        </w:tc>
      </w:tr>
      <w:tr w:rsidR="001579B6" w14:paraId="6E762203" w14:textId="77777777" w:rsidTr="00BF5491">
        <w:tc>
          <w:tcPr>
            <w:tcW w:w="522" w:type="dxa"/>
            <w:vAlign w:val="center"/>
          </w:tcPr>
          <w:p w14:paraId="0C888F91" w14:textId="77777777" w:rsidR="001579B6" w:rsidRPr="00954D9C" w:rsidRDefault="001579B6" w:rsidP="00BF5491">
            <w:pPr>
              <w:spacing w:line="276" w:lineRule="auto"/>
              <w:rPr>
                <w:rFonts w:ascii="Arial" w:hAnsi="Arial" w:cs="Arial"/>
              </w:rPr>
            </w:pPr>
            <w:r>
              <w:rPr>
                <w:rFonts w:ascii="Arial" w:hAnsi="Arial" w:cs="Arial"/>
              </w:rPr>
              <w:t>7</w:t>
            </w:r>
            <w:r w:rsidRPr="00954D9C">
              <w:rPr>
                <w:rFonts w:ascii="Arial" w:hAnsi="Arial" w:cs="Arial"/>
              </w:rPr>
              <w:t>.</w:t>
            </w:r>
          </w:p>
        </w:tc>
        <w:tc>
          <w:tcPr>
            <w:tcW w:w="3301" w:type="dxa"/>
            <w:vAlign w:val="center"/>
          </w:tcPr>
          <w:p w14:paraId="6DF85490" w14:textId="77777777" w:rsidR="001579B6" w:rsidRPr="00F538B8" w:rsidRDefault="001579B6" w:rsidP="00BF5491">
            <w:pPr>
              <w:rPr>
                <w:rFonts w:ascii="Arial" w:hAnsi="Arial" w:cs="Arial"/>
              </w:rPr>
            </w:pPr>
            <w:r w:rsidRPr="00F538B8">
              <w:rPr>
                <w:rFonts w:ascii="Arial" w:hAnsi="Arial" w:cs="Arial"/>
              </w:rPr>
              <w:t>Droga leśna nr II-4 leśnictwo Bugaj</w:t>
            </w:r>
          </w:p>
        </w:tc>
        <w:tc>
          <w:tcPr>
            <w:tcW w:w="5588" w:type="dxa"/>
            <w:vAlign w:val="center"/>
          </w:tcPr>
          <w:p w14:paraId="6AD0FC90" w14:textId="77777777" w:rsidR="001579B6" w:rsidRDefault="001579B6" w:rsidP="00BF5491">
            <w:r w:rsidRPr="00F538B8">
              <w:rPr>
                <w:rFonts w:ascii="Arial" w:hAnsi="Arial" w:cs="Arial"/>
              </w:rPr>
              <w:t>ok. 5</w:t>
            </w:r>
            <w:r>
              <w:rPr>
                <w:rFonts w:ascii="Arial" w:hAnsi="Arial" w:cs="Arial"/>
              </w:rPr>
              <w:t xml:space="preserve"> </w:t>
            </w:r>
            <w:r w:rsidRPr="00F538B8">
              <w:rPr>
                <w:rFonts w:ascii="Arial" w:hAnsi="Arial" w:cs="Arial"/>
              </w:rPr>
              <w:t xml:space="preserve">000 </w:t>
            </w:r>
            <w:proofErr w:type="spellStart"/>
            <w:r w:rsidRPr="00F538B8">
              <w:rPr>
                <w:rFonts w:ascii="Arial" w:hAnsi="Arial" w:cs="Arial"/>
              </w:rPr>
              <w:t>mb</w:t>
            </w:r>
            <w:proofErr w:type="spellEnd"/>
            <w:r w:rsidRPr="00F538B8">
              <w:rPr>
                <w:rFonts w:ascii="Arial" w:hAnsi="Arial" w:cs="Arial"/>
              </w:rPr>
              <w:t xml:space="preserve"> x 2 strony = ok. 10</w:t>
            </w:r>
            <w:r>
              <w:rPr>
                <w:rFonts w:ascii="Arial" w:hAnsi="Arial" w:cs="Arial"/>
              </w:rPr>
              <w:t xml:space="preserve"> </w:t>
            </w:r>
            <w:r w:rsidRPr="00F538B8">
              <w:rPr>
                <w:rFonts w:ascii="Arial" w:hAnsi="Arial" w:cs="Arial"/>
              </w:rPr>
              <w:t xml:space="preserve">000 </w:t>
            </w:r>
            <w:proofErr w:type="spellStart"/>
            <w:r w:rsidRPr="00F538B8">
              <w:rPr>
                <w:rFonts w:ascii="Arial" w:hAnsi="Arial" w:cs="Arial"/>
              </w:rPr>
              <w:t>mb</w:t>
            </w:r>
            <w:proofErr w:type="spellEnd"/>
          </w:p>
        </w:tc>
      </w:tr>
      <w:tr w:rsidR="001579B6" w14:paraId="7E7D83EF" w14:textId="77777777" w:rsidTr="00BF5491">
        <w:tc>
          <w:tcPr>
            <w:tcW w:w="522" w:type="dxa"/>
            <w:vAlign w:val="center"/>
          </w:tcPr>
          <w:p w14:paraId="4503B71D" w14:textId="77777777" w:rsidR="001579B6" w:rsidRPr="00954D9C" w:rsidRDefault="001579B6" w:rsidP="00BF5491">
            <w:pPr>
              <w:spacing w:line="276" w:lineRule="auto"/>
              <w:rPr>
                <w:rFonts w:ascii="Arial" w:hAnsi="Arial" w:cs="Arial"/>
              </w:rPr>
            </w:pPr>
            <w:r>
              <w:rPr>
                <w:rFonts w:ascii="Arial" w:hAnsi="Arial" w:cs="Arial"/>
              </w:rPr>
              <w:t>8</w:t>
            </w:r>
            <w:r w:rsidRPr="00954D9C">
              <w:rPr>
                <w:rFonts w:ascii="Arial" w:hAnsi="Arial" w:cs="Arial"/>
              </w:rPr>
              <w:t>.</w:t>
            </w:r>
          </w:p>
        </w:tc>
        <w:tc>
          <w:tcPr>
            <w:tcW w:w="3301" w:type="dxa"/>
            <w:vAlign w:val="center"/>
          </w:tcPr>
          <w:p w14:paraId="3A94AE46" w14:textId="77777777" w:rsidR="001579B6" w:rsidRPr="003C6733" w:rsidRDefault="001579B6" w:rsidP="00BF5491">
            <w:pPr>
              <w:rPr>
                <w:rFonts w:ascii="Arial" w:hAnsi="Arial" w:cs="Arial"/>
              </w:rPr>
            </w:pPr>
            <w:r w:rsidRPr="003C6733">
              <w:rPr>
                <w:rFonts w:ascii="Arial" w:hAnsi="Arial" w:cs="Arial"/>
              </w:rPr>
              <w:t>Droga leśna pożarowa nr 8 leśnictwo Gadka</w:t>
            </w:r>
          </w:p>
        </w:tc>
        <w:tc>
          <w:tcPr>
            <w:tcW w:w="5588" w:type="dxa"/>
            <w:vAlign w:val="center"/>
          </w:tcPr>
          <w:p w14:paraId="74EE8BFE" w14:textId="77777777" w:rsidR="001579B6" w:rsidRDefault="001579B6" w:rsidP="00BF5491">
            <w:r w:rsidRPr="003C6733">
              <w:rPr>
                <w:rFonts w:ascii="Arial" w:hAnsi="Arial" w:cs="Arial"/>
              </w:rPr>
              <w:t>2 strony = ok. 8</w:t>
            </w:r>
            <w:r>
              <w:rPr>
                <w:rFonts w:ascii="Arial" w:hAnsi="Arial" w:cs="Arial"/>
              </w:rPr>
              <w:t xml:space="preserve"> </w:t>
            </w:r>
            <w:r w:rsidRPr="003C6733">
              <w:rPr>
                <w:rFonts w:ascii="Arial" w:hAnsi="Arial" w:cs="Arial"/>
              </w:rPr>
              <w:t xml:space="preserve">240 </w:t>
            </w:r>
            <w:proofErr w:type="spellStart"/>
            <w:r w:rsidRPr="003C6733">
              <w:rPr>
                <w:rFonts w:ascii="Arial" w:hAnsi="Arial" w:cs="Arial"/>
              </w:rPr>
              <w:t>mb</w:t>
            </w:r>
            <w:proofErr w:type="spellEnd"/>
          </w:p>
        </w:tc>
      </w:tr>
      <w:tr w:rsidR="001579B6" w14:paraId="7AA1B290" w14:textId="77777777" w:rsidTr="00BF5491">
        <w:tc>
          <w:tcPr>
            <w:tcW w:w="522" w:type="dxa"/>
            <w:vAlign w:val="center"/>
          </w:tcPr>
          <w:p w14:paraId="303B60FC" w14:textId="77777777" w:rsidR="001579B6" w:rsidRPr="00954D9C" w:rsidRDefault="001579B6" w:rsidP="00BF5491">
            <w:pPr>
              <w:spacing w:line="276" w:lineRule="auto"/>
              <w:rPr>
                <w:rFonts w:ascii="Arial" w:hAnsi="Arial" w:cs="Arial"/>
              </w:rPr>
            </w:pPr>
            <w:r>
              <w:rPr>
                <w:rFonts w:ascii="Arial" w:hAnsi="Arial" w:cs="Arial"/>
              </w:rPr>
              <w:t>9.</w:t>
            </w:r>
          </w:p>
        </w:tc>
        <w:tc>
          <w:tcPr>
            <w:tcW w:w="3301" w:type="dxa"/>
            <w:vAlign w:val="center"/>
          </w:tcPr>
          <w:p w14:paraId="71047272" w14:textId="77777777" w:rsidR="001579B6" w:rsidRPr="00437EBF" w:rsidRDefault="001579B6" w:rsidP="00BF5491">
            <w:pPr>
              <w:rPr>
                <w:rFonts w:ascii="Arial" w:hAnsi="Arial" w:cs="Arial"/>
              </w:rPr>
            </w:pPr>
            <w:r w:rsidRPr="00437EBF">
              <w:rPr>
                <w:rFonts w:ascii="Arial" w:hAnsi="Arial" w:cs="Arial"/>
              </w:rPr>
              <w:t>Droga leśna pożarowa nr 8 leśnictwo Gadka (dojazd do zbiornika)</w:t>
            </w:r>
          </w:p>
        </w:tc>
        <w:tc>
          <w:tcPr>
            <w:tcW w:w="5588" w:type="dxa"/>
            <w:vAlign w:val="center"/>
          </w:tcPr>
          <w:p w14:paraId="52A76384" w14:textId="77777777" w:rsidR="001579B6" w:rsidRDefault="001579B6" w:rsidP="00BF5491">
            <w:r w:rsidRPr="00437EBF">
              <w:rPr>
                <w:rFonts w:ascii="Arial" w:hAnsi="Arial" w:cs="Arial"/>
              </w:rPr>
              <w:t xml:space="preserve">ok. 250 </w:t>
            </w:r>
            <w:proofErr w:type="spellStart"/>
            <w:r w:rsidRPr="00437EBF">
              <w:rPr>
                <w:rFonts w:ascii="Arial" w:hAnsi="Arial" w:cs="Arial"/>
              </w:rPr>
              <w:t>mb</w:t>
            </w:r>
            <w:proofErr w:type="spellEnd"/>
            <w:r w:rsidRPr="00437EBF">
              <w:rPr>
                <w:rFonts w:ascii="Arial" w:hAnsi="Arial" w:cs="Arial"/>
              </w:rPr>
              <w:t xml:space="preserve"> x 2 strony = ok. 500 </w:t>
            </w:r>
            <w:proofErr w:type="spellStart"/>
            <w:r w:rsidRPr="00437EBF">
              <w:rPr>
                <w:rFonts w:ascii="Arial" w:hAnsi="Arial" w:cs="Arial"/>
              </w:rPr>
              <w:t>mb</w:t>
            </w:r>
            <w:proofErr w:type="spellEnd"/>
          </w:p>
        </w:tc>
      </w:tr>
      <w:tr w:rsidR="001579B6" w14:paraId="0E49F426" w14:textId="77777777" w:rsidTr="00BF5491">
        <w:tc>
          <w:tcPr>
            <w:tcW w:w="522" w:type="dxa"/>
            <w:vAlign w:val="center"/>
          </w:tcPr>
          <w:p w14:paraId="284C48EE" w14:textId="77777777" w:rsidR="001579B6" w:rsidRPr="00954D9C" w:rsidRDefault="001579B6" w:rsidP="00BF5491">
            <w:pPr>
              <w:spacing w:line="276" w:lineRule="auto"/>
              <w:rPr>
                <w:rFonts w:ascii="Arial" w:hAnsi="Arial" w:cs="Arial"/>
              </w:rPr>
            </w:pPr>
            <w:r>
              <w:rPr>
                <w:rFonts w:ascii="Arial" w:hAnsi="Arial" w:cs="Arial"/>
              </w:rPr>
              <w:t>10.</w:t>
            </w:r>
          </w:p>
        </w:tc>
        <w:tc>
          <w:tcPr>
            <w:tcW w:w="3301" w:type="dxa"/>
            <w:vAlign w:val="center"/>
          </w:tcPr>
          <w:p w14:paraId="1196ADCD" w14:textId="77777777" w:rsidR="001579B6" w:rsidRPr="004F37B6" w:rsidRDefault="001579B6" w:rsidP="00BF5491">
            <w:pPr>
              <w:rPr>
                <w:rFonts w:ascii="Arial" w:hAnsi="Arial" w:cs="Arial"/>
              </w:rPr>
            </w:pPr>
            <w:r w:rsidRPr="004F37B6">
              <w:rPr>
                <w:rFonts w:ascii="Arial" w:hAnsi="Arial" w:cs="Arial"/>
              </w:rPr>
              <w:t xml:space="preserve">Droga leśna II D leśnictwo Bugaj, Gadka </w:t>
            </w:r>
          </w:p>
        </w:tc>
        <w:tc>
          <w:tcPr>
            <w:tcW w:w="5588" w:type="dxa"/>
            <w:vAlign w:val="center"/>
          </w:tcPr>
          <w:p w14:paraId="5C96550E" w14:textId="77777777" w:rsidR="001579B6" w:rsidRDefault="001579B6" w:rsidP="00BF5491">
            <w:r w:rsidRPr="004F37B6">
              <w:rPr>
                <w:rFonts w:ascii="Arial" w:hAnsi="Arial" w:cs="Arial"/>
              </w:rPr>
              <w:t>2 strony = ok. 6</w:t>
            </w:r>
            <w:r>
              <w:rPr>
                <w:rFonts w:ascii="Arial" w:hAnsi="Arial" w:cs="Arial"/>
              </w:rPr>
              <w:t xml:space="preserve"> </w:t>
            </w:r>
            <w:r w:rsidRPr="004F37B6">
              <w:rPr>
                <w:rFonts w:ascii="Arial" w:hAnsi="Arial" w:cs="Arial"/>
              </w:rPr>
              <w:t xml:space="preserve">870 </w:t>
            </w:r>
            <w:proofErr w:type="spellStart"/>
            <w:r w:rsidRPr="004F37B6">
              <w:rPr>
                <w:rFonts w:ascii="Arial" w:hAnsi="Arial" w:cs="Arial"/>
              </w:rPr>
              <w:t>mb</w:t>
            </w:r>
            <w:proofErr w:type="spellEnd"/>
          </w:p>
        </w:tc>
      </w:tr>
      <w:tr w:rsidR="001579B6" w14:paraId="4D286EDB" w14:textId="77777777" w:rsidTr="00BF5491">
        <w:tc>
          <w:tcPr>
            <w:tcW w:w="522" w:type="dxa"/>
            <w:vAlign w:val="center"/>
          </w:tcPr>
          <w:p w14:paraId="46280529" w14:textId="77777777" w:rsidR="001579B6" w:rsidRPr="00954D9C" w:rsidRDefault="001579B6" w:rsidP="00BF5491">
            <w:pPr>
              <w:spacing w:line="276" w:lineRule="auto"/>
              <w:rPr>
                <w:rFonts w:ascii="Arial" w:hAnsi="Arial" w:cs="Arial"/>
              </w:rPr>
            </w:pPr>
            <w:r>
              <w:rPr>
                <w:rFonts w:ascii="Arial" w:hAnsi="Arial" w:cs="Arial"/>
              </w:rPr>
              <w:t>11.</w:t>
            </w:r>
          </w:p>
        </w:tc>
        <w:tc>
          <w:tcPr>
            <w:tcW w:w="3301" w:type="dxa"/>
            <w:vAlign w:val="center"/>
          </w:tcPr>
          <w:p w14:paraId="085AC7F2" w14:textId="77777777" w:rsidR="001579B6" w:rsidRPr="00B625CB" w:rsidRDefault="001579B6" w:rsidP="00BF5491">
            <w:pPr>
              <w:rPr>
                <w:rFonts w:ascii="Arial" w:hAnsi="Arial" w:cs="Arial"/>
              </w:rPr>
            </w:pPr>
            <w:r w:rsidRPr="00B625CB">
              <w:rPr>
                <w:rFonts w:ascii="Arial" w:hAnsi="Arial" w:cs="Arial"/>
              </w:rPr>
              <w:t xml:space="preserve">Droga leśna II E leśnictwo Gadka </w:t>
            </w:r>
          </w:p>
        </w:tc>
        <w:tc>
          <w:tcPr>
            <w:tcW w:w="5588" w:type="dxa"/>
            <w:vAlign w:val="center"/>
          </w:tcPr>
          <w:p w14:paraId="1DB53E6C" w14:textId="77777777" w:rsidR="001579B6" w:rsidRDefault="001579B6" w:rsidP="00BF5491">
            <w:r w:rsidRPr="00B625CB">
              <w:rPr>
                <w:rFonts w:ascii="Arial" w:hAnsi="Arial" w:cs="Arial"/>
              </w:rPr>
              <w:t>2 strony = ok. 5</w:t>
            </w:r>
            <w:r>
              <w:rPr>
                <w:rFonts w:ascii="Arial" w:hAnsi="Arial" w:cs="Arial"/>
              </w:rPr>
              <w:t xml:space="preserve"> </w:t>
            </w:r>
            <w:r w:rsidRPr="00B625CB">
              <w:rPr>
                <w:rFonts w:ascii="Arial" w:hAnsi="Arial" w:cs="Arial"/>
              </w:rPr>
              <w:t xml:space="preserve">550 </w:t>
            </w:r>
            <w:proofErr w:type="spellStart"/>
            <w:r w:rsidRPr="00B625CB">
              <w:rPr>
                <w:rFonts w:ascii="Arial" w:hAnsi="Arial" w:cs="Arial"/>
              </w:rPr>
              <w:t>mb</w:t>
            </w:r>
            <w:proofErr w:type="spellEnd"/>
          </w:p>
        </w:tc>
      </w:tr>
      <w:tr w:rsidR="001579B6" w14:paraId="01B8018C" w14:textId="77777777" w:rsidTr="00BF5491">
        <w:tc>
          <w:tcPr>
            <w:tcW w:w="522" w:type="dxa"/>
            <w:vAlign w:val="center"/>
          </w:tcPr>
          <w:p w14:paraId="23319530" w14:textId="77777777" w:rsidR="001579B6" w:rsidRPr="00954D9C" w:rsidRDefault="001579B6" w:rsidP="00BF5491">
            <w:pPr>
              <w:spacing w:line="276" w:lineRule="auto"/>
              <w:rPr>
                <w:rFonts w:ascii="Arial" w:hAnsi="Arial" w:cs="Arial"/>
              </w:rPr>
            </w:pPr>
            <w:r>
              <w:rPr>
                <w:rFonts w:ascii="Arial" w:hAnsi="Arial" w:cs="Arial"/>
              </w:rPr>
              <w:t>12.</w:t>
            </w:r>
          </w:p>
        </w:tc>
        <w:tc>
          <w:tcPr>
            <w:tcW w:w="3301" w:type="dxa"/>
            <w:vAlign w:val="center"/>
          </w:tcPr>
          <w:p w14:paraId="40350CCF" w14:textId="77777777" w:rsidR="001579B6" w:rsidRPr="00E25E6B" w:rsidRDefault="001579B6" w:rsidP="00BF5491">
            <w:pPr>
              <w:rPr>
                <w:rFonts w:ascii="Arial" w:hAnsi="Arial" w:cs="Arial"/>
              </w:rPr>
            </w:pPr>
            <w:r w:rsidRPr="00E25E6B">
              <w:rPr>
                <w:rFonts w:ascii="Arial" w:hAnsi="Arial" w:cs="Arial"/>
              </w:rPr>
              <w:t xml:space="preserve">Drogi przy składnicach drewna w leśnictwie Michałów – 6 lokalizacji (działki </w:t>
            </w:r>
            <w:proofErr w:type="spellStart"/>
            <w:r w:rsidRPr="00E25E6B">
              <w:rPr>
                <w:rFonts w:ascii="Arial" w:hAnsi="Arial" w:cs="Arial"/>
              </w:rPr>
              <w:t>ewid</w:t>
            </w:r>
            <w:proofErr w:type="spellEnd"/>
            <w:r w:rsidRPr="00E25E6B">
              <w:rPr>
                <w:rFonts w:ascii="Arial" w:hAnsi="Arial" w:cs="Arial"/>
              </w:rPr>
              <w:t>. 173/1202, 170/1200, 179/1201, 176/1203, 184/1201, 182/1201)</w:t>
            </w:r>
          </w:p>
        </w:tc>
        <w:tc>
          <w:tcPr>
            <w:tcW w:w="5588" w:type="dxa"/>
            <w:vAlign w:val="center"/>
          </w:tcPr>
          <w:p w14:paraId="4E3927C8" w14:textId="77777777" w:rsidR="001579B6" w:rsidRDefault="001579B6" w:rsidP="00BF5491">
            <w:r w:rsidRPr="00E25E6B">
              <w:rPr>
                <w:rFonts w:ascii="Arial" w:hAnsi="Arial" w:cs="Arial"/>
              </w:rPr>
              <w:t>2 strony = ok. 1</w:t>
            </w:r>
            <w:r>
              <w:rPr>
                <w:rFonts w:ascii="Arial" w:hAnsi="Arial" w:cs="Arial"/>
              </w:rPr>
              <w:t xml:space="preserve"> </w:t>
            </w:r>
            <w:r w:rsidRPr="00E25E6B">
              <w:rPr>
                <w:rFonts w:ascii="Arial" w:hAnsi="Arial" w:cs="Arial"/>
              </w:rPr>
              <w:t xml:space="preserve">759 </w:t>
            </w:r>
            <w:proofErr w:type="spellStart"/>
            <w:r w:rsidRPr="00E25E6B">
              <w:rPr>
                <w:rFonts w:ascii="Arial" w:hAnsi="Arial" w:cs="Arial"/>
              </w:rPr>
              <w:t>mb</w:t>
            </w:r>
            <w:proofErr w:type="spellEnd"/>
          </w:p>
        </w:tc>
      </w:tr>
      <w:tr w:rsidR="001579B6" w14:paraId="4F47E697" w14:textId="77777777" w:rsidTr="00BF5491">
        <w:tc>
          <w:tcPr>
            <w:tcW w:w="522" w:type="dxa"/>
            <w:vAlign w:val="center"/>
          </w:tcPr>
          <w:p w14:paraId="0B1FFBD4" w14:textId="77777777" w:rsidR="001579B6" w:rsidRPr="00954D9C" w:rsidRDefault="001579B6" w:rsidP="00BF5491">
            <w:pPr>
              <w:spacing w:line="276" w:lineRule="auto"/>
              <w:rPr>
                <w:rFonts w:ascii="Arial" w:hAnsi="Arial" w:cs="Arial"/>
              </w:rPr>
            </w:pPr>
            <w:r>
              <w:rPr>
                <w:rFonts w:ascii="Arial" w:hAnsi="Arial" w:cs="Arial"/>
              </w:rPr>
              <w:t>13.</w:t>
            </w:r>
          </w:p>
        </w:tc>
        <w:tc>
          <w:tcPr>
            <w:tcW w:w="3301" w:type="dxa"/>
            <w:vAlign w:val="center"/>
          </w:tcPr>
          <w:p w14:paraId="650CAEAF" w14:textId="77777777" w:rsidR="001579B6" w:rsidRPr="003C312C" w:rsidRDefault="001579B6" w:rsidP="00BF5491">
            <w:pPr>
              <w:rPr>
                <w:rFonts w:ascii="Arial" w:hAnsi="Arial" w:cs="Arial"/>
              </w:rPr>
            </w:pPr>
            <w:r w:rsidRPr="003C312C">
              <w:rPr>
                <w:rFonts w:ascii="Arial" w:hAnsi="Arial" w:cs="Arial"/>
              </w:rPr>
              <w:t>Droga przy składnicy w oddz. 168 l. Majówka</w:t>
            </w:r>
          </w:p>
        </w:tc>
        <w:tc>
          <w:tcPr>
            <w:tcW w:w="5588" w:type="dxa"/>
            <w:vAlign w:val="center"/>
          </w:tcPr>
          <w:p w14:paraId="32966906" w14:textId="77777777" w:rsidR="001579B6" w:rsidRDefault="001579B6" w:rsidP="00BF5491">
            <w:r w:rsidRPr="003C312C">
              <w:rPr>
                <w:rFonts w:ascii="Arial" w:hAnsi="Arial" w:cs="Arial"/>
              </w:rPr>
              <w:t xml:space="preserve">2 strony = ok. 178 </w:t>
            </w:r>
            <w:proofErr w:type="spellStart"/>
            <w:r w:rsidRPr="003C312C">
              <w:rPr>
                <w:rFonts w:ascii="Arial" w:hAnsi="Arial" w:cs="Arial"/>
              </w:rPr>
              <w:t>mb</w:t>
            </w:r>
            <w:proofErr w:type="spellEnd"/>
          </w:p>
        </w:tc>
      </w:tr>
      <w:tr w:rsidR="001579B6" w14:paraId="6D7CF587" w14:textId="77777777" w:rsidTr="00BF5491">
        <w:tc>
          <w:tcPr>
            <w:tcW w:w="522" w:type="dxa"/>
            <w:vAlign w:val="center"/>
          </w:tcPr>
          <w:p w14:paraId="14661FC6" w14:textId="77777777" w:rsidR="001579B6" w:rsidRPr="005B63FE" w:rsidRDefault="001579B6" w:rsidP="00BF5491">
            <w:pPr>
              <w:spacing w:line="276" w:lineRule="auto"/>
              <w:rPr>
                <w:rFonts w:ascii="Arial" w:hAnsi="Arial" w:cs="Arial"/>
              </w:rPr>
            </w:pPr>
            <w:r w:rsidRPr="005B63FE">
              <w:rPr>
                <w:rFonts w:ascii="Arial" w:hAnsi="Arial" w:cs="Arial"/>
              </w:rPr>
              <w:t>14.</w:t>
            </w:r>
          </w:p>
        </w:tc>
        <w:tc>
          <w:tcPr>
            <w:tcW w:w="3301" w:type="dxa"/>
            <w:vAlign w:val="center"/>
          </w:tcPr>
          <w:p w14:paraId="2CDDBE81" w14:textId="77777777" w:rsidR="001579B6" w:rsidRPr="005B63FE" w:rsidRDefault="001579B6" w:rsidP="00BF5491">
            <w:pPr>
              <w:rPr>
                <w:rFonts w:ascii="Arial" w:hAnsi="Arial" w:cs="Arial"/>
              </w:rPr>
            </w:pPr>
            <w:r w:rsidRPr="005B63FE">
              <w:rPr>
                <w:rFonts w:ascii="Arial" w:hAnsi="Arial" w:cs="Arial"/>
              </w:rPr>
              <w:t>Droga leśna nr II-I leśnictwo Majówka, Lipie wraz z rowami odprowadzającymi wodę od drogi</w:t>
            </w:r>
          </w:p>
        </w:tc>
        <w:tc>
          <w:tcPr>
            <w:tcW w:w="5588" w:type="dxa"/>
            <w:vAlign w:val="center"/>
          </w:tcPr>
          <w:p w14:paraId="51E230F5" w14:textId="77777777" w:rsidR="001579B6" w:rsidRPr="005B63FE" w:rsidRDefault="001579B6" w:rsidP="00BF5491">
            <w:pPr>
              <w:rPr>
                <w:rFonts w:ascii="Arial" w:hAnsi="Arial" w:cs="Arial"/>
              </w:rPr>
            </w:pPr>
            <w:r w:rsidRPr="005B63FE">
              <w:rPr>
                <w:rFonts w:ascii="Arial" w:hAnsi="Arial" w:cs="Arial"/>
              </w:rPr>
              <w:t xml:space="preserve">2 strony = ok. 7171 </w:t>
            </w:r>
            <w:proofErr w:type="spellStart"/>
            <w:r w:rsidRPr="005B63FE">
              <w:rPr>
                <w:rFonts w:ascii="Arial" w:hAnsi="Arial" w:cs="Arial"/>
              </w:rPr>
              <w:t>mb</w:t>
            </w:r>
            <w:proofErr w:type="spellEnd"/>
            <w:r w:rsidRPr="005B63FE">
              <w:rPr>
                <w:rFonts w:ascii="Arial" w:hAnsi="Arial" w:cs="Arial"/>
              </w:rPr>
              <w:t xml:space="preserve"> (w tym zjazdy), koszeniu podlegają rowy odprowadzające wodę od drogi o łącznej długości 583 m</w:t>
            </w:r>
            <w:r w:rsidRPr="005B63FE">
              <w:rPr>
                <w:rFonts w:ascii="Arial" w:hAnsi="Arial" w:cs="Arial"/>
                <w:b/>
              </w:rPr>
              <w:t xml:space="preserve"> </w:t>
            </w:r>
          </w:p>
        </w:tc>
      </w:tr>
    </w:tbl>
    <w:p w14:paraId="6DE423AB" w14:textId="77777777" w:rsidR="001579B6" w:rsidRPr="001579B6" w:rsidRDefault="001579B6" w:rsidP="001579B6">
      <w:pPr>
        <w:pStyle w:val="Akapitzlist"/>
        <w:numPr>
          <w:ilvl w:val="0"/>
          <w:numId w:val="2"/>
        </w:numPr>
        <w:jc w:val="both"/>
        <w:rPr>
          <w:rFonts w:ascii="Arial" w:hAnsi="Arial" w:cs="Arial"/>
          <w:sz w:val="2"/>
        </w:rPr>
      </w:pPr>
    </w:p>
    <w:p w14:paraId="6439390D" w14:textId="77777777" w:rsidR="001579B6" w:rsidRPr="001579B6" w:rsidRDefault="001579B6" w:rsidP="001579B6">
      <w:pPr>
        <w:pStyle w:val="Akapitzlist"/>
        <w:ind w:left="360"/>
        <w:jc w:val="both"/>
        <w:rPr>
          <w:rFonts w:ascii="Arial" w:hAnsi="Arial" w:cs="Arial"/>
        </w:rPr>
      </w:pPr>
      <w:r w:rsidRPr="001579B6">
        <w:rPr>
          <w:rFonts w:ascii="Arial" w:hAnsi="Arial" w:cs="Arial"/>
        </w:rPr>
        <w:t>Ogółem orientacyjna długość wszystkich dróg leśnych</w:t>
      </w:r>
      <w:r w:rsidR="0076702A">
        <w:rPr>
          <w:rFonts w:ascii="Arial" w:hAnsi="Arial" w:cs="Arial"/>
        </w:rPr>
        <w:t xml:space="preserve"> do wykaszania wynosi ok. 154 58</w:t>
      </w:r>
      <w:r w:rsidRPr="001579B6">
        <w:rPr>
          <w:rFonts w:ascii="Arial" w:hAnsi="Arial" w:cs="Arial"/>
        </w:rPr>
        <w:t xml:space="preserve">3 </w:t>
      </w:r>
      <w:proofErr w:type="spellStart"/>
      <w:r w:rsidRPr="001579B6">
        <w:rPr>
          <w:rFonts w:ascii="Arial" w:hAnsi="Arial" w:cs="Arial"/>
        </w:rPr>
        <w:t>mb</w:t>
      </w:r>
      <w:proofErr w:type="spellEnd"/>
      <w:r w:rsidRPr="001579B6">
        <w:rPr>
          <w:rFonts w:ascii="Arial" w:hAnsi="Arial" w:cs="Arial"/>
        </w:rPr>
        <w:t>.</w:t>
      </w:r>
    </w:p>
    <w:p w14:paraId="024E9127" w14:textId="77777777" w:rsidR="0094146C" w:rsidRPr="009F4B8D" w:rsidRDefault="00BB6164" w:rsidP="00E3236E">
      <w:pPr>
        <w:pStyle w:val="Normalny1"/>
        <w:numPr>
          <w:ilvl w:val="0"/>
          <w:numId w:val="49"/>
        </w:numPr>
        <w:spacing w:after="120" w:line="276" w:lineRule="auto"/>
        <w:jc w:val="both"/>
        <w:rPr>
          <w:rFonts w:ascii="Arial" w:hAnsi="Arial" w:cs="Arial"/>
          <w:sz w:val="22"/>
          <w:szCs w:val="22"/>
        </w:rPr>
      </w:pPr>
      <w:r w:rsidRPr="009F4B8D">
        <w:rPr>
          <w:rFonts w:ascii="Arial" w:hAnsi="Arial" w:cs="Arial"/>
          <w:sz w:val="22"/>
          <w:szCs w:val="22"/>
        </w:rPr>
        <w:t>Wykonawcy</w:t>
      </w:r>
      <w:r w:rsidR="00F55D73" w:rsidRPr="009F4B8D">
        <w:rPr>
          <w:rFonts w:ascii="Arial" w:hAnsi="Arial" w:cs="Arial"/>
          <w:sz w:val="22"/>
          <w:szCs w:val="22"/>
        </w:rPr>
        <w:t xml:space="preserve"> występujący wspólnie </w:t>
      </w:r>
      <w:r w:rsidRPr="009F4B8D">
        <w:rPr>
          <w:rFonts w:ascii="Arial" w:hAnsi="Arial" w:cs="Arial"/>
          <w:sz w:val="22"/>
          <w:szCs w:val="22"/>
        </w:rPr>
        <w:t>odpowiadają solidarnie za realizację przedmiotu zamówienia.</w:t>
      </w:r>
    </w:p>
    <w:p w14:paraId="1B232816" w14:textId="77777777" w:rsidR="00BB6164" w:rsidRPr="009F4B8D" w:rsidRDefault="00BB6164" w:rsidP="009B31F8">
      <w:pPr>
        <w:pStyle w:val="Normalny1"/>
        <w:spacing w:before="360" w:after="240" w:line="276" w:lineRule="auto"/>
        <w:rPr>
          <w:rFonts w:ascii="Arial" w:hAnsi="Arial" w:cs="Arial"/>
          <w:sz w:val="22"/>
          <w:szCs w:val="22"/>
        </w:rPr>
      </w:pPr>
      <w:r w:rsidRPr="009F4B8D">
        <w:rPr>
          <w:rFonts w:ascii="Arial" w:hAnsi="Arial" w:cs="Arial"/>
          <w:sz w:val="22"/>
          <w:szCs w:val="22"/>
        </w:rPr>
        <w:t>§ 2</w:t>
      </w:r>
    </w:p>
    <w:p w14:paraId="2EC5A033" w14:textId="77777777" w:rsidR="00BB6164" w:rsidRPr="009F4B8D" w:rsidRDefault="00BB6164" w:rsidP="003F7328">
      <w:pPr>
        <w:pStyle w:val="Tekstpodstawowywcity21"/>
        <w:spacing w:line="276" w:lineRule="auto"/>
        <w:ind w:left="0"/>
        <w:rPr>
          <w:sz w:val="22"/>
          <w:szCs w:val="22"/>
        </w:rPr>
      </w:pPr>
      <w:r w:rsidRPr="009F4B8D">
        <w:rPr>
          <w:sz w:val="22"/>
          <w:szCs w:val="22"/>
        </w:rPr>
        <w:t>Dodatkowe warunki dotyczące przedmiotu zamówienia:</w:t>
      </w:r>
    </w:p>
    <w:p w14:paraId="6E9F8497" w14:textId="2277927C" w:rsidR="00242A38" w:rsidRPr="009F4B8D" w:rsidRDefault="00BB6164" w:rsidP="00EF21E0">
      <w:pPr>
        <w:pStyle w:val="Normalny1"/>
        <w:numPr>
          <w:ilvl w:val="0"/>
          <w:numId w:val="10"/>
        </w:numPr>
        <w:spacing w:after="120" w:line="276" w:lineRule="auto"/>
        <w:jc w:val="both"/>
        <w:rPr>
          <w:rFonts w:ascii="Arial" w:hAnsi="Arial" w:cs="Arial"/>
          <w:sz w:val="22"/>
          <w:szCs w:val="22"/>
        </w:rPr>
      </w:pPr>
      <w:r w:rsidRPr="009F4B8D">
        <w:rPr>
          <w:rFonts w:ascii="Arial" w:hAnsi="Arial" w:cs="Arial"/>
          <w:sz w:val="22"/>
          <w:szCs w:val="22"/>
        </w:rPr>
        <w:t>Wykonawca oświadcza, iż w złożonej ofercie uwzględnił wszystkie koszty związane z</w:t>
      </w:r>
      <w:r w:rsidR="009B31F8">
        <w:rPr>
          <w:rFonts w:ascii="Arial" w:hAnsi="Arial" w:cs="Arial"/>
          <w:sz w:val="22"/>
          <w:szCs w:val="22"/>
        </w:rPr>
        <w:t> </w:t>
      </w:r>
      <w:r w:rsidRPr="009F4B8D">
        <w:rPr>
          <w:rFonts w:ascii="Arial" w:hAnsi="Arial" w:cs="Arial"/>
          <w:sz w:val="22"/>
          <w:szCs w:val="22"/>
        </w:rPr>
        <w:t>realizacją przedmiotu zamówienia tj.</w:t>
      </w:r>
      <w:r w:rsidR="00242A38" w:rsidRPr="009F4B8D">
        <w:rPr>
          <w:rFonts w:ascii="Arial" w:hAnsi="Arial" w:cs="Arial"/>
          <w:sz w:val="22"/>
          <w:szCs w:val="22"/>
        </w:rPr>
        <w:t xml:space="preserve"> koszeniem </w:t>
      </w:r>
      <w:r w:rsidR="00F55D73" w:rsidRPr="009F4B8D">
        <w:rPr>
          <w:rFonts w:ascii="Arial" w:hAnsi="Arial" w:cs="Arial"/>
          <w:sz w:val="22"/>
          <w:szCs w:val="22"/>
        </w:rPr>
        <w:t>roślinności zielnej</w:t>
      </w:r>
      <w:r w:rsidR="00242A38" w:rsidRPr="009F4B8D">
        <w:rPr>
          <w:rFonts w:ascii="Arial" w:hAnsi="Arial" w:cs="Arial"/>
          <w:sz w:val="22"/>
          <w:szCs w:val="22"/>
        </w:rPr>
        <w:t xml:space="preserve"> oraz usuwaniem odrostów i krzewów z poboczy i rowów dróg leśnych na terenie Nadleśnictwa Starachowice</w:t>
      </w:r>
      <w:r w:rsidR="007A5440">
        <w:rPr>
          <w:rFonts w:ascii="Arial" w:hAnsi="Arial" w:cs="Arial"/>
          <w:sz w:val="22"/>
          <w:szCs w:val="22"/>
        </w:rPr>
        <w:t xml:space="preserve"> w 2026</w:t>
      </w:r>
      <w:r w:rsidR="00704596">
        <w:rPr>
          <w:rFonts w:ascii="Arial" w:hAnsi="Arial" w:cs="Arial"/>
          <w:sz w:val="22"/>
          <w:szCs w:val="22"/>
        </w:rPr>
        <w:t xml:space="preserve"> r.</w:t>
      </w:r>
      <w:r w:rsidR="00242A38" w:rsidRPr="009F4B8D">
        <w:rPr>
          <w:rFonts w:ascii="Arial" w:hAnsi="Arial" w:cs="Arial"/>
          <w:sz w:val="22"/>
          <w:szCs w:val="22"/>
        </w:rPr>
        <w:t xml:space="preserve">. Ewentualny brak uwzględnienia określonych prac w złożonej ofercie nie stanowi podstawy do żądania dodatkowego wynagrodzenia i przyjmuje się, że Wykonawca zobowiązał się wykonać wszystkie roboty związane z realizacją przedmiotu umowy w cenie oferty. </w:t>
      </w:r>
    </w:p>
    <w:p w14:paraId="78AE7A4E" w14:textId="77777777" w:rsidR="00BB6164" w:rsidRPr="009F4B8D" w:rsidRDefault="00BB6164" w:rsidP="00EF21E0">
      <w:pPr>
        <w:pStyle w:val="Normalny1"/>
        <w:numPr>
          <w:ilvl w:val="0"/>
          <w:numId w:val="10"/>
        </w:numPr>
        <w:spacing w:after="120" w:line="276" w:lineRule="auto"/>
        <w:jc w:val="both"/>
        <w:rPr>
          <w:rFonts w:ascii="Arial" w:hAnsi="Arial" w:cs="Arial"/>
          <w:sz w:val="22"/>
          <w:szCs w:val="22"/>
        </w:rPr>
      </w:pPr>
      <w:r w:rsidRPr="009F4B8D">
        <w:rPr>
          <w:rFonts w:ascii="Arial" w:hAnsi="Arial" w:cs="Arial"/>
          <w:sz w:val="22"/>
          <w:szCs w:val="22"/>
        </w:rPr>
        <w:t>Wykonawca zobowiązany jest do zapewnienia wszelkich materiałów</w:t>
      </w:r>
      <w:r w:rsidR="00F37780" w:rsidRPr="009F4B8D">
        <w:rPr>
          <w:rFonts w:ascii="Arial" w:hAnsi="Arial" w:cs="Arial"/>
          <w:sz w:val="22"/>
          <w:szCs w:val="22"/>
        </w:rPr>
        <w:t xml:space="preserve"> i sprzętu</w:t>
      </w:r>
      <w:r w:rsidRPr="009F4B8D">
        <w:rPr>
          <w:rFonts w:ascii="Arial" w:hAnsi="Arial" w:cs="Arial"/>
          <w:sz w:val="22"/>
          <w:szCs w:val="22"/>
        </w:rPr>
        <w:t xml:space="preserve"> koniecznych do realizacji przedmiotu zamówienia.</w:t>
      </w:r>
    </w:p>
    <w:p w14:paraId="58970070" w14:textId="77777777" w:rsidR="00F55D73" w:rsidRPr="009F4B8D" w:rsidRDefault="00F55D73" w:rsidP="00EF21E0">
      <w:pPr>
        <w:pStyle w:val="Normalny1"/>
        <w:numPr>
          <w:ilvl w:val="0"/>
          <w:numId w:val="10"/>
        </w:numPr>
        <w:spacing w:after="120" w:line="276" w:lineRule="auto"/>
        <w:jc w:val="both"/>
        <w:rPr>
          <w:rFonts w:ascii="Arial" w:hAnsi="Arial" w:cs="Arial"/>
          <w:sz w:val="22"/>
          <w:szCs w:val="22"/>
        </w:rPr>
      </w:pPr>
      <w:r w:rsidRPr="009F4B8D">
        <w:rPr>
          <w:rFonts w:ascii="Arial" w:hAnsi="Arial" w:cs="Arial"/>
          <w:sz w:val="22"/>
          <w:szCs w:val="22"/>
        </w:rPr>
        <w:t>Zamawiający zastrzega, że w pierwszej kolejności Wykonawca zobowiązany jest wykonać prace objęte umową przy drogach leśnych pożarowych o nawierzchni bitumicznej.</w:t>
      </w:r>
    </w:p>
    <w:p w14:paraId="33F8BD80" w14:textId="77777777" w:rsidR="00040787" w:rsidRPr="009F4B8D" w:rsidRDefault="00BB6164" w:rsidP="00EF21E0">
      <w:pPr>
        <w:pStyle w:val="Normalny1"/>
        <w:numPr>
          <w:ilvl w:val="0"/>
          <w:numId w:val="10"/>
        </w:numPr>
        <w:spacing w:after="120" w:line="276" w:lineRule="auto"/>
        <w:jc w:val="both"/>
        <w:rPr>
          <w:rFonts w:ascii="Arial" w:hAnsi="Arial" w:cs="Arial"/>
          <w:sz w:val="22"/>
          <w:szCs w:val="22"/>
        </w:rPr>
      </w:pPr>
      <w:r w:rsidRPr="009F4B8D">
        <w:rPr>
          <w:rFonts w:ascii="Arial" w:hAnsi="Arial" w:cs="Arial"/>
          <w:sz w:val="22"/>
          <w:szCs w:val="22"/>
        </w:rPr>
        <w:lastRenderedPageBreak/>
        <w:t>Do zakresu prac objętych umową należą w szczególności:</w:t>
      </w:r>
    </w:p>
    <w:p w14:paraId="688AB828" w14:textId="77777777" w:rsidR="00BB6164" w:rsidRPr="009F4B8D" w:rsidRDefault="00BB6164" w:rsidP="00EF21E0">
      <w:pPr>
        <w:pStyle w:val="Normalny1"/>
        <w:numPr>
          <w:ilvl w:val="1"/>
          <w:numId w:val="10"/>
        </w:numPr>
        <w:spacing w:after="120" w:line="276" w:lineRule="auto"/>
        <w:jc w:val="both"/>
        <w:rPr>
          <w:rFonts w:ascii="Arial" w:hAnsi="Arial" w:cs="Arial"/>
          <w:sz w:val="22"/>
          <w:szCs w:val="22"/>
        </w:rPr>
      </w:pPr>
      <w:r w:rsidRPr="009F4B8D">
        <w:rPr>
          <w:rFonts w:ascii="Arial" w:hAnsi="Arial" w:cs="Arial"/>
          <w:sz w:val="22"/>
          <w:szCs w:val="22"/>
        </w:rPr>
        <w:t>realiz</w:t>
      </w:r>
      <w:r w:rsidR="0027724C" w:rsidRPr="009F4B8D">
        <w:rPr>
          <w:rFonts w:ascii="Arial" w:hAnsi="Arial" w:cs="Arial"/>
          <w:sz w:val="22"/>
          <w:szCs w:val="22"/>
        </w:rPr>
        <w:t>acja robót opisanych w pkt. 3</w:t>
      </w:r>
      <w:r w:rsidR="001F3A7C" w:rsidRPr="009F4B8D">
        <w:rPr>
          <w:rFonts w:ascii="Arial" w:hAnsi="Arial" w:cs="Arial"/>
          <w:sz w:val="22"/>
          <w:szCs w:val="22"/>
        </w:rPr>
        <w:t>.1.</w:t>
      </w:r>
      <w:r w:rsidR="00FA2671" w:rsidRPr="009F4B8D">
        <w:rPr>
          <w:rFonts w:ascii="Arial" w:hAnsi="Arial" w:cs="Arial"/>
          <w:sz w:val="22"/>
          <w:szCs w:val="22"/>
        </w:rPr>
        <w:t xml:space="preserve"> </w:t>
      </w:r>
      <w:r w:rsidR="003F7328" w:rsidRPr="009F4B8D">
        <w:rPr>
          <w:rFonts w:ascii="Arial" w:hAnsi="Arial" w:cs="Arial"/>
          <w:sz w:val="22"/>
          <w:szCs w:val="22"/>
        </w:rPr>
        <w:t>SWZ</w:t>
      </w:r>
      <w:r w:rsidRPr="009F4B8D">
        <w:rPr>
          <w:rFonts w:ascii="Arial" w:hAnsi="Arial" w:cs="Arial"/>
          <w:sz w:val="22"/>
          <w:szCs w:val="22"/>
        </w:rPr>
        <w:t xml:space="preserve"> (§1 i 2 umowy) w tym również robót przygotowawczych, zakończeniowych i porządkowych</w:t>
      </w:r>
      <w:r w:rsidR="00747CF3" w:rsidRPr="009F4B8D">
        <w:rPr>
          <w:rFonts w:ascii="Arial" w:hAnsi="Arial" w:cs="Arial"/>
          <w:sz w:val="22"/>
          <w:szCs w:val="22"/>
        </w:rPr>
        <w:t xml:space="preserve"> oraz innych prac</w:t>
      </w:r>
      <w:r w:rsidRPr="009F4B8D">
        <w:rPr>
          <w:rFonts w:ascii="Arial" w:hAnsi="Arial" w:cs="Arial"/>
          <w:sz w:val="22"/>
          <w:szCs w:val="22"/>
        </w:rPr>
        <w:t xml:space="preserve"> niezbędn</w:t>
      </w:r>
      <w:r w:rsidR="00747CF3" w:rsidRPr="009F4B8D">
        <w:rPr>
          <w:rFonts w:ascii="Arial" w:hAnsi="Arial" w:cs="Arial"/>
          <w:sz w:val="22"/>
          <w:szCs w:val="22"/>
        </w:rPr>
        <w:t>ych</w:t>
      </w:r>
      <w:r w:rsidR="00882509" w:rsidRPr="009F4B8D">
        <w:rPr>
          <w:rFonts w:ascii="Arial" w:hAnsi="Arial" w:cs="Arial"/>
          <w:sz w:val="22"/>
          <w:szCs w:val="22"/>
        </w:rPr>
        <w:t xml:space="preserve"> w toku realizacji o ile</w:t>
      </w:r>
      <w:r w:rsidR="00FA2671" w:rsidRPr="009F4B8D">
        <w:rPr>
          <w:rFonts w:ascii="Arial" w:hAnsi="Arial" w:cs="Arial"/>
          <w:sz w:val="22"/>
          <w:szCs w:val="22"/>
        </w:rPr>
        <w:t xml:space="preserve"> </w:t>
      </w:r>
      <w:r w:rsidR="003F7328" w:rsidRPr="009F4B8D">
        <w:rPr>
          <w:rFonts w:ascii="Arial" w:hAnsi="Arial" w:cs="Arial"/>
          <w:sz w:val="22"/>
          <w:szCs w:val="22"/>
        </w:rPr>
        <w:t>SWZ</w:t>
      </w:r>
      <w:r w:rsidR="00287C6F" w:rsidRPr="009F4B8D">
        <w:rPr>
          <w:rFonts w:ascii="Arial" w:hAnsi="Arial" w:cs="Arial"/>
          <w:sz w:val="22"/>
          <w:szCs w:val="22"/>
        </w:rPr>
        <w:t xml:space="preserve"> i umowa</w:t>
      </w:r>
      <w:r w:rsidRPr="009F4B8D">
        <w:rPr>
          <w:rFonts w:ascii="Arial" w:hAnsi="Arial" w:cs="Arial"/>
          <w:sz w:val="22"/>
          <w:szCs w:val="22"/>
        </w:rPr>
        <w:t xml:space="preserve"> nie stanowi inaczej.</w:t>
      </w:r>
    </w:p>
    <w:p w14:paraId="2CC7BC83" w14:textId="77777777" w:rsidR="00BB6164" w:rsidRPr="009F4B8D" w:rsidRDefault="00BB6164" w:rsidP="00EF21E0">
      <w:pPr>
        <w:pStyle w:val="Normalny1"/>
        <w:numPr>
          <w:ilvl w:val="0"/>
          <w:numId w:val="10"/>
        </w:numPr>
        <w:spacing w:after="120" w:line="276" w:lineRule="auto"/>
        <w:jc w:val="both"/>
        <w:rPr>
          <w:rFonts w:ascii="Arial" w:hAnsi="Arial" w:cs="Arial"/>
          <w:sz w:val="22"/>
          <w:szCs w:val="22"/>
        </w:rPr>
      </w:pPr>
      <w:r w:rsidRPr="009F4B8D">
        <w:rPr>
          <w:rFonts w:ascii="Arial" w:hAnsi="Arial" w:cs="Arial"/>
          <w:sz w:val="22"/>
          <w:szCs w:val="22"/>
        </w:rPr>
        <w:t>W razie przerwania prac, stan ich zawansowania winien być stwierdzony protokolarnie przez upoważnionych przedstawicieli obu stron wyszcz</w:t>
      </w:r>
      <w:r w:rsidR="006B0A76" w:rsidRPr="009F4B8D">
        <w:rPr>
          <w:rFonts w:ascii="Arial" w:hAnsi="Arial" w:cs="Arial"/>
          <w:sz w:val="22"/>
          <w:szCs w:val="22"/>
        </w:rPr>
        <w:t xml:space="preserve">ególnionych w §6 pkt 1, 2 </w:t>
      </w:r>
      <w:r w:rsidRPr="009F4B8D">
        <w:rPr>
          <w:rFonts w:ascii="Arial" w:hAnsi="Arial" w:cs="Arial"/>
          <w:sz w:val="22"/>
          <w:szCs w:val="22"/>
        </w:rPr>
        <w:t>umowy, a w protokole należy podać powody przerwania robót oraz warunki i terminy ich wznowienia.</w:t>
      </w:r>
    </w:p>
    <w:p w14:paraId="0597A93D" w14:textId="77777777" w:rsidR="00FA2671" w:rsidRPr="009F4B8D" w:rsidRDefault="00D13F2F" w:rsidP="00EF21E0">
      <w:pPr>
        <w:pStyle w:val="Normalny1"/>
        <w:numPr>
          <w:ilvl w:val="0"/>
          <w:numId w:val="10"/>
        </w:numPr>
        <w:spacing w:after="120" w:line="276" w:lineRule="auto"/>
        <w:jc w:val="both"/>
        <w:rPr>
          <w:rFonts w:ascii="Arial" w:hAnsi="Arial" w:cs="Arial"/>
          <w:sz w:val="22"/>
          <w:szCs w:val="22"/>
        </w:rPr>
      </w:pPr>
      <w:r w:rsidRPr="009F4B8D">
        <w:rPr>
          <w:rFonts w:ascii="Arial" w:hAnsi="Arial" w:cs="Arial"/>
          <w:sz w:val="22"/>
          <w:szCs w:val="22"/>
        </w:rPr>
        <w:t xml:space="preserve">Zamawiający zastrzega sobie prawo do dokonania korekt zmniejszających, zwiększających, ustalenia nowych lokalizacji, wstrzymania wykonania robót w zakresie wykaszania dróg leśnych wyszczególnionych w § </w:t>
      </w:r>
      <w:r w:rsidR="006B0A76" w:rsidRPr="009F4B8D">
        <w:rPr>
          <w:rFonts w:ascii="Arial" w:hAnsi="Arial" w:cs="Arial"/>
          <w:sz w:val="22"/>
          <w:szCs w:val="22"/>
        </w:rPr>
        <w:t>1</w:t>
      </w:r>
      <w:r w:rsidR="00903083" w:rsidRPr="009F4B8D">
        <w:rPr>
          <w:rFonts w:ascii="Arial" w:hAnsi="Arial" w:cs="Arial"/>
          <w:sz w:val="22"/>
          <w:szCs w:val="22"/>
        </w:rPr>
        <w:t xml:space="preserve"> ust</w:t>
      </w:r>
      <w:r w:rsidR="007848AE" w:rsidRPr="009F4B8D">
        <w:rPr>
          <w:rFonts w:ascii="Arial" w:hAnsi="Arial" w:cs="Arial"/>
          <w:sz w:val="22"/>
          <w:szCs w:val="22"/>
        </w:rPr>
        <w:t>.</w:t>
      </w:r>
      <w:r w:rsidR="00891FF5" w:rsidRPr="009F4B8D">
        <w:rPr>
          <w:rFonts w:ascii="Arial" w:hAnsi="Arial" w:cs="Arial"/>
          <w:sz w:val="22"/>
          <w:szCs w:val="22"/>
        </w:rPr>
        <w:t xml:space="preserve"> 5</w:t>
      </w:r>
      <w:r w:rsidRPr="009F4B8D">
        <w:rPr>
          <w:rFonts w:ascii="Arial" w:hAnsi="Arial" w:cs="Arial"/>
          <w:sz w:val="22"/>
          <w:szCs w:val="22"/>
        </w:rPr>
        <w:t xml:space="preserve"> w zależności od faktycznych potrzeb</w:t>
      </w:r>
      <w:r w:rsidR="00747CF3" w:rsidRPr="009F4B8D">
        <w:rPr>
          <w:rFonts w:ascii="Arial" w:hAnsi="Arial" w:cs="Arial"/>
          <w:sz w:val="22"/>
          <w:szCs w:val="22"/>
        </w:rPr>
        <w:t>.</w:t>
      </w:r>
      <w:r w:rsidRPr="009F4B8D">
        <w:rPr>
          <w:rFonts w:ascii="Arial" w:hAnsi="Arial" w:cs="Arial"/>
          <w:sz w:val="22"/>
          <w:szCs w:val="22"/>
        </w:rPr>
        <w:t xml:space="preserve"> Powyższe korekty zwiększające i ustalenie nowych lokalizacji zostaną dokonane w ramach wartości brutto przedmiotu </w:t>
      </w:r>
      <w:r w:rsidR="001E45FE" w:rsidRPr="009F4B8D">
        <w:rPr>
          <w:rFonts w:ascii="Arial" w:hAnsi="Arial" w:cs="Arial"/>
          <w:sz w:val="22"/>
          <w:szCs w:val="22"/>
        </w:rPr>
        <w:t>umowy</w:t>
      </w:r>
      <w:r w:rsidRPr="009F4B8D">
        <w:rPr>
          <w:rFonts w:ascii="Arial" w:hAnsi="Arial" w:cs="Arial"/>
          <w:sz w:val="22"/>
          <w:szCs w:val="22"/>
        </w:rPr>
        <w:t>.</w:t>
      </w:r>
    </w:p>
    <w:p w14:paraId="26442CC1" w14:textId="77777777" w:rsidR="00D13F2F" w:rsidRPr="009F4B8D" w:rsidRDefault="00D13F2F" w:rsidP="00EF21E0">
      <w:pPr>
        <w:pStyle w:val="Normalny1"/>
        <w:numPr>
          <w:ilvl w:val="0"/>
          <w:numId w:val="10"/>
        </w:numPr>
        <w:spacing w:after="120" w:line="276" w:lineRule="auto"/>
        <w:jc w:val="both"/>
        <w:rPr>
          <w:rFonts w:ascii="Arial" w:hAnsi="Arial" w:cs="Arial"/>
          <w:sz w:val="22"/>
          <w:szCs w:val="22"/>
        </w:rPr>
      </w:pPr>
      <w:r w:rsidRPr="009F4B8D">
        <w:rPr>
          <w:rFonts w:ascii="Arial" w:hAnsi="Arial" w:cs="Arial"/>
          <w:sz w:val="22"/>
          <w:szCs w:val="22"/>
        </w:rPr>
        <w:t>W przypadku zmniejszenia zakresu przedmiotu zamówienia w stosunku do złożonej oferty i zawartej umowy, wykonawca nie wnosi do tego zastrzeżeń i nie będzie wysuwał roszczeń z tego tytułu.</w:t>
      </w:r>
    </w:p>
    <w:p w14:paraId="2075A64E" w14:textId="77777777" w:rsidR="00040787" w:rsidRPr="009F4B8D" w:rsidRDefault="00D13F2F" w:rsidP="00EF21E0">
      <w:pPr>
        <w:pStyle w:val="Normalny1"/>
        <w:numPr>
          <w:ilvl w:val="0"/>
          <w:numId w:val="10"/>
        </w:numPr>
        <w:spacing w:after="120" w:line="276" w:lineRule="auto"/>
        <w:jc w:val="both"/>
        <w:rPr>
          <w:rFonts w:ascii="Arial" w:hAnsi="Arial" w:cs="Arial"/>
          <w:sz w:val="22"/>
          <w:szCs w:val="22"/>
        </w:rPr>
      </w:pPr>
      <w:r w:rsidRPr="009F4B8D">
        <w:rPr>
          <w:rFonts w:ascii="Arial" w:hAnsi="Arial" w:cs="Arial"/>
          <w:sz w:val="22"/>
          <w:szCs w:val="22"/>
        </w:rPr>
        <w:t xml:space="preserve">W przypadku ustalenia nowych lokalizacji prac, w ramach wartości brutto przedmiotu zamówienia (o których </w:t>
      </w:r>
      <w:r w:rsidRPr="00065CDD">
        <w:rPr>
          <w:rFonts w:ascii="Arial" w:hAnsi="Arial" w:cs="Arial"/>
          <w:sz w:val="22"/>
          <w:szCs w:val="22"/>
        </w:rPr>
        <w:t>mowa w</w:t>
      </w:r>
      <w:r w:rsidR="003F7328" w:rsidRPr="00065CDD">
        <w:rPr>
          <w:rFonts w:ascii="Arial" w:hAnsi="Arial" w:cs="Arial"/>
          <w:sz w:val="22"/>
          <w:szCs w:val="22"/>
        </w:rPr>
        <w:t xml:space="preserve"> </w:t>
      </w:r>
      <w:r w:rsidRPr="00065CDD">
        <w:rPr>
          <w:rFonts w:ascii="Arial" w:hAnsi="Arial" w:cs="Arial"/>
          <w:sz w:val="22"/>
          <w:szCs w:val="22"/>
        </w:rPr>
        <w:t>§ 2</w:t>
      </w:r>
      <w:r w:rsidR="00891FF5" w:rsidRPr="00065CDD">
        <w:rPr>
          <w:rFonts w:ascii="Arial" w:hAnsi="Arial" w:cs="Arial"/>
          <w:sz w:val="22"/>
          <w:szCs w:val="22"/>
        </w:rPr>
        <w:t xml:space="preserve"> pkt</w:t>
      </w:r>
      <w:r w:rsidR="00454356" w:rsidRPr="00065CDD">
        <w:rPr>
          <w:rFonts w:ascii="Arial" w:hAnsi="Arial" w:cs="Arial"/>
          <w:sz w:val="22"/>
          <w:szCs w:val="22"/>
        </w:rPr>
        <w:t>. 6</w:t>
      </w:r>
      <w:r w:rsidRPr="00065CDD">
        <w:rPr>
          <w:rFonts w:ascii="Arial" w:hAnsi="Arial" w:cs="Arial"/>
          <w:sz w:val="22"/>
          <w:szCs w:val="22"/>
        </w:rPr>
        <w:t xml:space="preserve"> umowy</w:t>
      </w:r>
      <w:r w:rsidRPr="009F4B8D">
        <w:rPr>
          <w:rFonts w:ascii="Arial" w:hAnsi="Arial" w:cs="Arial"/>
          <w:sz w:val="22"/>
          <w:szCs w:val="22"/>
        </w:rPr>
        <w:t>)</w:t>
      </w:r>
      <w:r w:rsidR="003F7328" w:rsidRPr="009F4B8D">
        <w:rPr>
          <w:rFonts w:ascii="Arial" w:hAnsi="Arial" w:cs="Arial"/>
          <w:sz w:val="22"/>
          <w:szCs w:val="22"/>
        </w:rPr>
        <w:t xml:space="preserve"> </w:t>
      </w:r>
      <w:r w:rsidR="00040787" w:rsidRPr="009F4B8D">
        <w:rPr>
          <w:rFonts w:ascii="Arial" w:hAnsi="Arial" w:cs="Arial"/>
          <w:sz w:val="22"/>
          <w:szCs w:val="22"/>
        </w:rPr>
        <w:t>ustala się, iż wykonane prace będą rozliczane jako</w:t>
      </w:r>
      <w:r w:rsidR="003F22D0" w:rsidRPr="009F4B8D">
        <w:rPr>
          <w:rFonts w:ascii="Arial" w:hAnsi="Arial" w:cs="Arial"/>
          <w:sz w:val="22"/>
          <w:szCs w:val="22"/>
        </w:rPr>
        <w:t>:</w:t>
      </w:r>
      <w:r w:rsidR="003F7328" w:rsidRPr="009F4B8D">
        <w:rPr>
          <w:rFonts w:ascii="Arial" w:hAnsi="Arial" w:cs="Arial"/>
          <w:sz w:val="22"/>
          <w:szCs w:val="22"/>
        </w:rPr>
        <w:t xml:space="preserve"> </w:t>
      </w:r>
      <w:r w:rsidR="00040787" w:rsidRPr="009F4B8D">
        <w:rPr>
          <w:rFonts w:ascii="Arial" w:hAnsi="Arial" w:cs="Arial"/>
          <w:sz w:val="22"/>
          <w:szCs w:val="22"/>
        </w:rPr>
        <w:t xml:space="preserve">iloczyn metrów bieżących </w:t>
      </w:r>
      <w:r w:rsidR="00040787" w:rsidRPr="00B24506">
        <w:rPr>
          <w:rFonts w:ascii="Arial" w:hAnsi="Arial" w:cs="Arial"/>
          <w:sz w:val="22"/>
          <w:szCs w:val="22"/>
        </w:rPr>
        <w:t>wykoszonych</w:t>
      </w:r>
      <w:r w:rsidR="00206484" w:rsidRPr="00B24506">
        <w:rPr>
          <w:rFonts w:ascii="Arial" w:hAnsi="Arial" w:cs="Arial"/>
          <w:sz w:val="22"/>
          <w:szCs w:val="22"/>
        </w:rPr>
        <w:t xml:space="preserve"> dróg</w:t>
      </w:r>
      <w:r w:rsidR="00A5709A" w:rsidRPr="00B24506">
        <w:rPr>
          <w:rFonts w:ascii="Arial" w:hAnsi="Arial" w:cs="Arial"/>
          <w:sz w:val="22"/>
          <w:szCs w:val="22"/>
        </w:rPr>
        <w:t xml:space="preserve"> (rowów odpływowych)</w:t>
      </w:r>
      <w:r w:rsidR="00206484" w:rsidRPr="00B24506">
        <w:rPr>
          <w:rFonts w:ascii="Arial" w:hAnsi="Arial" w:cs="Arial"/>
          <w:sz w:val="22"/>
          <w:szCs w:val="22"/>
        </w:rPr>
        <w:t xml:space="preserve"> </w:t>
      </w:r>
      <w:r w:rsidR="003F22D0" w:rsidRPr="00B24506">
        <w:rPr>
          <w:rFonts w:ascii="Arial" w:hAnsi="Arial" w:cs="Arial"/>
          <w:sz w:val="22"/>
          <w:szCs w:val="22"/>
        </w:rPr>
        <w:t xml:space="preserve">wg </w:t>
      </w:r>
      <w:r w:rsidR="003F22D0" w:rsidRPr="009F4B8D">
        <w:rPr>
          <w:rFonts w:ascii="Arial" w:hAnsi="Arial" w:cs="Arial"/>
          <w:sz w:val="22"/>
          <w:szCs w:val="22"/>
        </w:rPr>
        <w:t>opisu w §1 pkt. 2 umowy oraz stawki jedno</w:t>
      </w:r>
      <w:r w:rsidR="008A4A2C" w:rsidRPr="009F4B8D">
        <w:rPr>
          <w:rFonts w:ascii="Arial" w:hAnsi="Arial" w:cs="Arial"/>
          <w:sz w:val="22"/>
          <w:szCs w:val="22"/>
        </w:rPr>
        <w:t>stkowej za metr bieżący wykoszonej</w:t>
      </w:r>
      <w:r w:rsidR="003F22D0" w:rsidRPr="009F4B8D">
        <w:rPr>
          <w:rFonts w:ascii="Arial" w:hAnsi="Arial" w:cs="Arial"/>
          <w:sz w:val="22"/>
          <w:szCs w:val="22"/>
        </w:rPr>
        <w:t xml:space="preserve"> drogi</w:t>
      </w:r>
      <w:r w:rsidR="00075AAD" w:rsidRPr="009F4B8D">
        <w:rPr>
          <w:rFonts w:ascii="Arial" w:hAnsi="Arial" w:cs="Arial"/>
          <w:sz w:val="22"/>
          <w:szCs w:val="22"/>
        </w:rPr>
        <w:t>, odpowiedniej dla danego rodzaju robót</w:t>
      </w:r>
      <w:r w:rsidR="003F22D0" w:rsidRPr="009F4B8D">
        <w:rPr>
          <w:rFonts w:ascii="Arial" w:hAnsi="Arial" w:cs="Arial"/>
          <w:sz w:val="22"/>
          <w:szCs w:val="22"/>
        </w:rPr>
        <w:t>.</w:t>
      </w:r>
    </w:p>
    <w:p w14:paraId="5C79CF08" w14:textId="77777777" w:rsidR="000B3A08" w:rsidRPr="009F4B8D" w:rsidRDefault="000B3A08" w:rsidP="00EF21E0">
      <w:pPr>
        <w:pStyle w:val="Normalny1"/>
        <w:numPr>
          <w:ilvl w:val="0"/>
          <w:numId w:val="10"/>
        </w:numPr>
        <w:spacing w:after="120" w:line="276" w:lineRule="auto"/>
        <w:jc w:val="both"/>
        <w:rPr>
          <w:rFonts w:ascii="Arial" w:hAnsi="Arial" w:cs="Arial"/>
          <w:sz w:val="22"/>
          <w:szCs w:val="22"/>
        </w:rPr>
      </w:pPr>
      <w:r w:rsidRPr="009F4B8D">
        <w:rPr>
          <w:rFonts w:ascii="Arial" w:hAnsi="Arial" w:cs="Arial"/>
          <w:sz w:val="22"/>
          <w:szCs w:val="22"/>
        </w:rPr>
        <w:t>Rozliczenie robót nastąpi po zakończeniu całości realizacji robót na podstawie obmiaru końcowego</w:t>
      </w:r>
      <w:r w:rsidR="003F7328" w:rsidRPr="009F4B8D">
        <w:rPr>
          <w:rFonts w:ascii="Arial" w:hAnsi="Arial" w:cs="Arial"/>
          <w:sz w:val="22"/>
          <w:szCs w:val="22"/>
        </w:rPr>
        <w:t xml:space="preserve"> </w:t>
      </w:r>
      <w:r w:rsidRPr="009F4B8D">
        <w:rPr>
          <w:rFonts w:ascii="Arial" w:hAnsi="Arial" w:cs="Arial"/>
          <w:sz w:val="22"/>
          <w:szCs w:val="22"/>
        </w:rPr>
        <w:t>poszczególnych dróg. Zamawiający dokona zapłaty za faktycznie wykonaną ilość metrów bieżących wykoszonych dróg wykonanych zgodnie z techn</w:t>
      </w:r>
      <w:r w:rsidR="0027724C" w:rsidRPr="009F4B8D">
        <w:rPr>
          <w:rFonts w:ascii="Arial" w:hAnsi="Arial" w:cs="Arial"/>
          <w:sz w:val="22"/>
          <w:szCs w:val="22"/>
        </w:rPr>
        <w:t>ologią przedstawioną w pkt. 3</w:t>
      </w:r>
      <w:r w:rsidR="001F3A7C" w:rsidRPr="009F4B8D">
        <w:rPr>
          <w:rFonts w:ascii="Arial" w:hAnsi="Arial" w:cs="Arial"/>
          <w:sz w:val="22"/>
          <w:szCs w:val="22"/>
        </w:rPr>
        <w:t>.1</w:t>
      </w:r>
      <w:r w:rsidR="00FA2671" w:rsidRPr="009F4B8D">
        <w:rPr>
          <w:rFonts w:ascii="Arial" w:hAnsi="Arial" w:cs="Arial"/>
          <w:sz w:val="22"/>
          <w:szCs w:val="22"/>
        </w:rPr>
        <w:t xml:space="preserve"> </w:t>
      </w:r>
      <w:r w:rsidR="003F7328" w:rsidRPr="009F4B8D">
        <w:rPr>
          <w:rFonts w:ascii="Arial" w:hAnsi="Arial" w:cs="Arial"/>
          <w:sz w:val="22"/>
          <w:szCs w:val="22"/>
        </w:rPr>
        <w:t>SWZ</w:t>
      </w:r>
      <w:r w:rsidR="007848AE" w:rsidRPr="009F4B8D">
        <w:rPr>
          <w:rFonts w:ascii="Arial" w:hAnsi="Arial" w:cs="Arial"/>
          <w:sz w:val="22"/>
          <w:szCs w:val="22"/>
        </w:rPr>
        <w:t>, § 1 i 2 umowy,</w:t>
      </w:r>
      <w:r w:rsidRPr="009F4B8D">
        <w:rPr>
          <w:rFonts w:ascii="Arial" w:hAnsi="Arial" w:cs="Arial"/>
          <w:sz w:val="22"/>
          <w:szCs w:val="22"/>
        </w:rPr>
        <w:t xml:space="preserve"> przy zastosowaniu stawek jednostkowych</w:t>
      </w:r>
      <w:r w:rsidR="00747CF3" w:rsidRPr="009F4B8D">
        <w:rPr>
          <w:rFonts w:ascii="Arial" w:hAnsi="Arial" w:cs="Arial"/>
          <w:sz w:val="22"/>
          <w:szCs w:val="22"/>
        </w:rPr>
        <w:t xml:space="preserve"> i</w:t>
      </w:r>
      <w:r w:rsidR="009B31F8">
        <w:rPr>
          <w:rFonts w:ascii="Arial" w:hAnsi="Arial" w:cs="Arial"/>
          <w:sz w:val="22"/>
          <w:szCs w:val="22"/>
        </w:rPr>
        <w:t> </w:t>
      </w:r>
      <w:r w:rsidR="00747CF3" w:rsidRPr="009F4B8D">
        <w:rPr>
          <w:rFonts w:ascii="Arial" w:hAnsi="Arial" w:cs="Arial"/>
          <w:sz w:val="22"/>
          <w:szCs w:val="22"/>
        </w:rPr>
        <w:t>wartości</w:t>
      </w:r>
      <w:r w:rsidRPr="009F4B8D">
        <w:rPr>
          <w:rFonts w:ascii="Arial" w:hAnsi="Arial" w:cs="Arial"/>
          <w:sz w:val="22"/>
          <w:szCs w:val="22"/>
        </w:rPr>
        <w:t xml:space="preserve"> wskazanych w ofercie</w:t>
      </w:r>
      <w:r w:rsidR="00075AAD" w:rsidRPr="009F4B8D">
        <w:rPr>
          <w:rFonts w:ascii="Arial" w:hAnsi="Arial" w:cs="Arial"/>
          <w:sz w:val="22"/>
          <w:szCs w:val="22"/>
        </w:rPr>
        <w:t xml:space="preserve"> i umowie</w:t>
      </w:r>
      <w:r w:rsidRPr="009F4B8D">
        <w:rPr>
          <w:rFonts w:ascii="Arial" w:hAnsi="Arial" w:cs="Arial"/>
          <w:sz w:val="22"/>
          <w:szCs w:val="22"/>
        </w:rPr>
        <w:t>, z zastrzeżeniem nie przekroczenia łącznej ceny brutto wskazanej w złożonej ofercie</w:t>
      </w:r>
      <w:r w:rsidR="00B00D37" w:rsidRPr="009F4B8D">
        <w:rPr>
          <w:rFonts w:ascii="Arial" w:hAnsi="Arial" w:cs="Arial"/>
          <w:sz w:val="22"/>
          <w:szCs w:val="22"/>
        </w:rPr>
        <w:t xml:space="preserve"> </w:t>
      </w:r>
      <w:r w:rsidR="00075AAD" w:rsidRPr="009F4B8D">
        <w:rPr>
          <w:rFonts w:ascii="Arial" w:hAnsi="Arial" w:cs="Arial"/>
          <w:sz w:val="22"/>
          <w:szCs w:val="22"/>
        </w:rPr>
        <w:t>i w umowie</w:t>
      </w:r>
      <w:r w:rsidRPr="009F4B8D">
        <w:rPr>
          <w:rFonts w:ascii="Arial" w:hAnsi="Arial" w:cs="Arial"/>
          <w:sz w:val="22"/>
          <w:szCs w:val="22"/>
        </w:rPr>
        <w:t>.</w:t>
      </w:r>
    </w:p>
    <w:p w14:paraId="480857CC" w14:textId="77777777" w:rsidR="003F7328" w:rsidRPr="009F4B8D" w:rsidRDefault="000B3A08" w:rsidP="00EF21E0">
      <w:pPr>
        <w:pStyle w:val="Normalny1"/>
        <w:numPr>
          <w:ilvl w:val="0"/>
          <w:numId w:val="10"/>
        </w:numPr>
        <w:spacing w:after="120" w:line="276" w:lineRule="auto"/>
        <w:jc w:val="both"/>
        <w:rPr>
          <w:rFonts w:ascii="Arial" w:hAnsi="Arial" w:cs="Arial"/>
          <w:sz w:val="22"/>
          <w:szCs w:val="22"/>
        </w:rPr>
      </w:pPr>
      <w:r w:rsidRPr="009F4B8D">
        <w:rPr>
          <w:rFonts w:ascii="Arial" w:hAnsi="Arial" w:cs="Arial"/>
          <w:sz w:val="22"/>
          <w:szCs w:val="22"/>
        </w:rPr>
        <w:t>Wykonawca winien na bieżąco, pisemnie, faxem lub e-mailem, wskazywać i zgłaszać</w:t>
      </w:r>
      <w:r w:rsidR="003F7328" w:rsidRPr="009F4B8D">
        <w:rPr>
          <w:rFonts w:ascii="Arial" w:hAnsi="Arial" w:cs="Arial"/>
          <w:sz w:val="22"/>
          <w:szCs w:val="22"/>
        </w:rPr>
        <w:t xml:space="preserve"> </w:t>
      </w:r>
      <w:r w:rsidRPr="009F4B8D">
        <w:rPr>
          <w:rFonts w:ascii="Arial" w:hAnsi="Arial" w:cs="Arial"/>
          <w:sz w:val="22"/>
          <w:szCs w:val="22"/>
        </w:rPr>
        <w:t xml:space="preserve">do odbioru Zamawiającemu </w:t>
      </w:r>
      <w:r w:rsidR="00747CF3" w:rsidRPr="009F4B8D">
        <w:rPr>
          <w:rFonts w:ascii="Arial" w:hAnsi="Arial" w:cs="Arial"/>
          <w:sz w:val="22"/>
          <w:szCs w:val="22"/>
        </w:rPr>
        <w:t xml:space="preserve">wykoszone </w:t>
      </w:r>
      <w:r w:rsidRPr="009F4B8D">
        <w:rPr>
          <w:rFonts w:ascii="Arial" w:hAnsi="Arial" w:cs="Arial"/>
          <w:sz w:val="22"/>
          <w:szCs w:val="22"/>
        </w:rPr>
        <w:t>odcinki</w:t>
      </w:r>
      <w:r w:rsidR="00DE38F0" w:rsidRPr="009F4B8D">
        <w:rPr>
          <w:rFonts w:ascii="Arial" w:hAnsi="Arial" w:cs="Arial"/>
          <w:sz w:val="22"/>
          <w:szCs w:val="22"/>
        </w:rPr>
        <w:t xml:space="preserve"> dróg</w:t>
      </w:r>
      <w:r w:rsidRPr="009F4B8D">
        <w:rPr>
          <w:rFonts w:ascii="Arial" w:hAnsi="Arial" w:cs="Arial"/>
          <w:sz w:val="22"/>
          <w:szCs w:val="22"/>
        </w:rPr>
        <w:t>, na których zostały zakończone prace. Zgłoszenie Wykonawca przekazuje w terminie do 3 dni od zakończenia prac. Zamawiający dokonuje odbioru robót na zgłoszonych drogach</w:t>
      </w:r>
      <w:r w:rsidR="00747CF3" w:rsidRPr="009F4B8D">
        <w:rPr>
          <w:rFonts w:ascii="Arial" w:hAnsi="Arial" w:cs="Arial"/>
          <w:sz w:val="22"/>
          <w:szCs w:val="22"/>
        </w:rPr>
        <w:t xml:space="preserve"> </w:t>
      </w:r>
      <w:r w:rsidRPr="009F4B8D">
        <w:rPr>
          <w:rFonts w:ascii="Arial" w:hAnsi="Arial" w:cs="Arial"/>
          <w:sz w:val="22"/>
          <w:szCs w:val="22"/>
        </w:rPr>
        <w:t xml:space="preserve">w </w:t>
      </w:r>
      <w:r w:rsidRPr="00C0761B">
        <w:rPr>
          <w:rFonts w:ascii="Arial" w:hAnsi="Arial" w:cs="Arial"/>
          <w:sz w:val="22"/>
          <w:szCs w:val="22"/>
        </w:rPr>
        <w:t xml:space="preserve">terminie do </w:t>
      </w:r>
      <w:r w:rsidR="00A5709A" w:rsidRPr="00C0761B">
        <w:rPr>
          <w:rFonts w:ascii="Arial" w:hAnsi="Arial" w:cs="Arial"/>
          <w:sz w:val="22"/>
          <w:szCs w:val="22"/>
        </w:rPr>
        <w:t>5</w:t>
      </w:r>
      <w:r w:rsidRPr="00C0761B">
        <w:rPr>
          <w:rFonts w:ascii="Arial" w:hAnsi="Arial" w:cs="Arial"/>
          <w:sz w:val="22"/>
          <w:szCs w:val="22"/>
        </w:rPr>
        <w:t xml:space="preserve"> dni </w:t>
      </w:r>
      <w:r w:rsidRPr="009F4B8D">
        <w:rPr>
          <w:rFonts w:ascii="Arial" w:hAnsi="Arial" w:cs="Arial"/>
          <w:sz w:val="22"/>
          <w:szCs w:val="22"/>
        </w:rPr>
        <w:t xml:space="preserve">od dnia zgłoszenia przez Wykonawcę zakończenia robót, z zastrzeżeniem że zapłata za wykonane prace następuje po wykonaniu całości przedmiotu umowy, bez stosowania rozliczeń częściowych. </w:t>
      </w:r>
    </w:p>
    <w:p w14:paraId="031D0A8D" w14:textId="77777777" w:rsidR="00BB6164" w:rsidRPr="009F4B8D" w:rsidRDefault="00BB6164" w:rsidP="00AE6B4E">
      <w:pPr>
        <w:pStyle w:val="Normalny1"/>
        <w:spacing w:before="360" w:after="240" w:line="276" w:lineRule="auto"/>
        <w:rPr>
          <w:rFonts w:ascii="Arial" w:hAnsi="Arial" w:cs="Arial"/>
          <w:sz w:val="22"/>
          <w:szCs w:val="22"/>
        </w:rPr>
      </w:pPr>
      <w:r w:rsidRPr="009F4B8D">
        <w:rPr>
          <w:rFonts w:ascii="Arial" w:hAnsi="Arial" w:cs="Arial"/>
          <w:sz w:val="22"/>
          <w:szCs w:val="22"/>
        </w:rPr>
        <w:t>§3</w:t>
      </w:r>
    </w:p>
    <w:p w14:paraId="0C2A63BF" w14:textId="77777777" w:rsidR="00BB6164" w:rsidRPr="009F4B8D" w:rsidRDefault="00BB6164" w:rsidP="00EF21E0">
      <w:pPr>
        <w:pStyle w:val="Normalny1"/>
        <w:numPr>
          <w:ilvl w:val="0"/>
          <w:numId w:val="11"/>
        </w:numPr>
        <w:spacing w:after="120" w:line="276" w:lineRule="auto"/>
        <w:jc w:val="both"/>
        <w:rPr>
          <w:rFonts w:ascii="Arial" w:hAnsi="Arial" w:cs="Arial"/>
          <w:sz w:val="22"/>
          <w:szCs w:val="22"/>
        </w:rPr>
      </w:pPr>
      <w:r w:rsidRPr="009F4B8D">
        <w:rPr>
          <w:rFonts w:ascii="Arial" w:hAnsi="Arial" w:cs="Arial"/>
          <w:sz w:val="22"/>
          <w:szCs w:val="22"/>
        </w:rPr>
        <w:t>Integralną część niniejszej umowy stanowią:</w:t>
      </w:r>
      <w:r w:rsidR="00FA2671" w:rsidRPr="009F4B8D">
        <w:rPr>
          <w:rFonts w:ascii="Arial" w:hAnsi="Arial" w:cs="Arial"/>
          <w:sz w:val="22"/>
          <w:szCs w:val="22"/>
        </w:rPr>
        <w:t xml:space="preserve"> </w:t>
      </w:r>
      <w:r w:rsidR="003F7328" w:rsidRPr="009F4B8D">
        <w:rPr>
          <w:rFonts w:ascii="Arial" w:hAnsi="Arial" w:cs="Arial"/>
          <w:sz w:val="22"/>
          <w:szCs w:val="22"/>
        </w:rPr>
        <w:t>SWZ</w:t>
      </w:r>
      <w:r w:rsidRPr="009F4B8D">
        <w:rPr>
          <w:rFonts w:ascii="Arial" w:hAnsi="Arial" w:cs="Arial"/>
          <w:sz w:val="22"/>
          <w:szCs w:val="22"/>
        </w:rPr>
        <w:t xml:space="preserve"> wraz z załącznikami oraz</w:t>
      </w:r>
      <w:r w:rsidR="003F7328" w:rsidRPr="009F4B8D">
        <w:rPr>
          <w:rFonts w:ascii="Arial" w:hAnsi="Arial" w:cs="Arial"/>
          <w:sz w:val="22"/>
          <w:szCs w:val="22"/>
        </w:rPr>
        <w:t xml:space="preserve"> </w:t>
      </w:r>
      <w:r w:rsidRPr="009F4B8D">
        <w:rPr>
          <w:rFonts w:ascii="Arial" w:hAnsi="Arial" w:cs="Arial"/>
          <w:sz w:val="22"/>
          <w:szCs w:val="22"/>
        </w:rPr>
        <w:t>oferta Wykonawcy (zał. nr 1).</w:t>
      </w:r>
    </w:p>
    <w:p w14:paraId="5141436C" w14:textId="77777777" w:rsidR="00BB6164" w:rsidRPr="009F4B8D" w:rsidRDefault="00BB6164" w:rsidP="00EF21E0">
      <w:pPr>
        <w:pStyle w:val="Normalny1"/>
        <w:numPr>
          <w:ilvl w:val="0"/>
          <w:numId w:val="11"/>
        </w:numPr>
        <w:spacing w:after="120" w:line="276" w:lineRule="auto"/>
        <w:jc w:val="both"/>
        <w:rPr>
          <w:rFonts w:ascii="Arial" w:hAnsi="Arial" w:cs="Arial"/>
          <w:sz w:val="22"/>
          <w:szCs w:val="22"/>
        </w:rPr>
      </w:pPr>
      <w:r w:rsidRPr="009F4B8D">
        <w:rPr>
          <w:rFonts w:ascii="Arial" w:hAnsi="Arial" w:cs="Arial"/>
          <w:sz w:val="22"/>
          <w:szCs w:val="22"/>
        </w:rPr>
        <w:t>Wykonawca oświadcza, że posiada odpowiednią wiedzę, doświadczenie i dysponuje stosowną bazą do wykonania przedmiotu umowy oraz zobowiązuje się wykonać przedmiot umowy przy zachowaniu należytej staranności.</w:t>
      </w:r>
    </w:p>
    <w:p w14:paraId="4FC45712" w14:textId="77777777" w:rsidR="00BB6164" w:rsidRPr="009F4B8D" w:rsidRDefault="00BB6164" w:rsidP="00EF21E0">
      <w:pPr>
        <w:pStyle w:val="Normalny1"/>
        <w:numPr>
          <w:ilvl w:val="0"/>
          <w:numId w:val="11"/>
        </w:numPr>
        <w:spacing w:after="120" w:line="276" w:lineRule="auto"/>
        <w:jc w:val="both"/>
        <w:rPr>
          <w:rFonts w:ascii="Arial" w:hAnsi="Arial" w:cs="Arial"/>
          <w:sz w:val="22"/>
          <w:szCs w:val="22"/>
        </w:rPr>
      </w:pPr>
      <w:r w:rsidRPr="009F4B8D">
        <w:rPr>
          <w:rFonts w:ascii="Arial" w:hAnsi="Arial" w:cs="Arial"/>
          <w:sz w:val="22"/>
          <w:szCs w:val="22"/>
        </w:rPr>
        <w:t xml:space="preserve">Wykonawca zobowiązuje się do wykonania przedmiotu umowy o którym mowa </w:t>
      </w:r>
      <w:r w:rsidRPr="009F4B8D">
        <w:rPr>
          <w:rFonts w:ascii="Arial" w:hAnsi="Arial" w:cs="Arial"/>
          <w:sz w:val="22"/>
          <w:szCs w:val="22"/>
        </w:rPr>
        <w:lastRenderedPageBreak/>
        <w:t>w</w:t>
      </w:r>
      <w:r w:rsidR="009B31F8">
        <w:rPr>
          <w:rFonts w:ascii="Arial" w:hAnsi="Arial" w:cs="Arial"/>
          <w:sz w:val="22"/>
          <w:szCs w:val="22"/>
        </w:rPr>
        <w:t> </w:t>
      </w:r>
      <w:r w:rsidRPr="009F4B8D">
        <w:rPr>
          <w:rFonts w:ascii="Arial" w:hAnsi="Arial" w:cs="Arial"/>
          <w:sz w:val="22"/>
          <w:szCs w:val="22"/>
        </w:rPr>
        <w:t>§</w:t>
      </w:r>
      <w:r w:rsidR="009B31F8">
        <w:rPr>
          <w:rFonts w:ascii="Arial" w:hAnsi="Arial" w:cs="Arial"/>
          <w:sz w:val="22"/>
          <w:szCs w:val="22"/>
        </w:rPr>
        <w:t> </w:t>
      </w:r>
      <w:r w:rsidRPr="009F4B8D">
        <w:rPr>
          <w:rFonts w:ascii="Arial" w:hAnsi="Arial" w:cs="Arial"/>
          <w:sz w:val="22"/>
          <w:szCs w:val="22"/>
        </w:rPr>
        <w:t>1</w:t>
      </w:r>
      <w:r w:rsidR="009B31F8">
        <w:rPr>
          <w:rFonts w:ascii="Arial" w:hAnsi="Arial" w:cs="Arial"/>
          <w:sz w:val="22"/>
          <w:szCs w:val="22"/>
        </w:rPr>
        <w:t> </w:t>
      </w:r>
      <w:r w:rsidRPr="009F4B8D">
        <w:rPr>
          <w:rFonts w:ascii="Arial" w:hAnsi="Arial" w:cs="Arial"/>
          <w:sz w:val="22"/>
          <w:szCs w:val="22"/>
        </w:rPr>
        <w:t>zgodnie z zasadami wiedzy technicznej i obowiązującymi przepisami.</w:t>
      </w:r>
    </w:p>
    <w:p w14:paraId="3A4D3E15" w14:textId="77777777" w:rsidR="00BB6164" w:rsidRPr="009F4B8D" w:rsidRDefault="00BB6164" w:rsidP="003F7328">
      <w:pPr>
        <w:pStyle w:val="Normalny1"/>
        <w:spacing w:before="360" w:after="240" w:line="276" w:lineRule="auto"/>
        <w:rPr>
          <w:rFonts w:ascii="Arial" w:hAnsi="Arial" w:cs="Arial"/>
          <w:sz w:val="22"/>
          <w:szCs w:val="22"/>
        </w:rPr>
      </w:pPr>
      <w:r w:rsidRPr="009F4B8D">
        <w:rPr>
          <w:rFonts w:ascii="Arial" w:hAnsi="Arial" w:cs="Arial"/>
          <w:sz w:val="22"/>
          <w:szCs w:val="22"/>
        </w:rPr>
        <w:t>§ 4</w:t>
      </w:r>
    </w:p>
    <w:p w14:paraId="40537EBA" w14:textId="77777777" w:rsidR="00BB6164" w:rsidRPr="009F4B8D" w:rsidRDefault="00BB6164" w:rsidP="00EF21E0">
      <w:pPr>
        <w:pStyle w:val="Normalny1"/>
        <w:numPr>
          <w:ilvl w:val="0"/>
          <w:numId w:val="12"/>
        </w:numPr>
        <w:spacing w:after="120" w:line="276" w:lineRule="auto"/>
        <w:jc w:val="both"/>
        <w:rPr>
          <w:rFonts w:ascii="Arial" w:hAnsi="Arial" w:cs="Arial"/>
          <w:sz w:val="22"/>
          <w:szCs w:val="22"/>
        </w:rPr>
      </w:pPr>
      <w:r w:rsidRPr="009F4B8D">
        <w:rPr>
          <w:rFonts w:ascii="Arial" w:hAnsi="Arial" w:cs="Arial"/>
          <w:sz w:val="22"/>
          <w:szCs w:val="22"/>
        </w:rPr>
        <w:t xml:space="preserve">Wykonawca we własnym zakresie i z własnych środków: </w:t>
      </w:r>
    </w:p>
    <w:p w14:paraId="5E3169E7" w14:textId="77777777" w:rsidR="00BB6164" w:rsidRPr="009F4B8D" w:rsidRDefault="00BB6164" w:rsidP="00EF21E0">
      <w:pPr>
        <w:pStyle w:val="Normalny1"/>
        <w:numPr>
          <w:ilvl w:val="1"/>
          <w:numId w:val="12"/>
        </w:numPr>
        <w:spacing w:after="120" w:line="276" w:lineRule="auto"/>
        <w:jc w:val="both"/>
        <w:rPr>
          <w:rFonts w:ascii="Arial" w:hAnsi="Arial" w:cs="Arial"/>
          <w:sz w:val="22"/>
          <w:szCs w:val="22"/>
        </w:rPr>
      </w:pPr>
      <w:r w:rsidRPr="009F4B8D">
        <w:rPr>
          <w:rFonts w:ascii="Arial" w:hAnsi="Arial" w:cs="Arial"/>
          <w:sz w:val="22"/>
          <w:szCs w:val="22"/>
        </w:rPr>
        <w:t>Zapewni sprzęt i materiały niezbędne do realizacji przedmiotu umowy</w:t>
      </w:r>
    </w:p>
    <w:p w14:paraId="28B8B5EF" w14:textId="77777777" w:rsidR="00BB6164" w:rsidRPr="009F4B8D" w:rsidRDefault="00BB6164" w:rsidP="00EF21E0">
      <w:pPr>
        <w:pStyle w:val="Normalny1"/>
        <w:numPr>
          <w:ilvl w:val="1"/>
          <w:numId w:val="12"/>
        </w:numPr>
        <w:spacing w:after="120" w:line="276" w:lineRule="auto"/>
        <w:jc w:val="both"/>
        <w:rPr>
          <w:rFonts w:ascii="Arial" w:hAnsi="Arial" w:cs="Arial"/>
          <w:sz w:val="22"/>
          <w:szCs w:val="22"/>
        </w:rPr>
      </w:pPr>
      <w:r w:rsidRPr="009F4B8D">
        <w:rPr>
          <w:rFonts w:ascii="Arial" w:hAnsi="Arial" w:cs="Arial"/>
          <w:sz w:val="22"/>
          <w:szCs w:val="22"/>
        </w:rPr>
        <w:t xml:space="preserve">Zapewni właściwą organizację robót zgodnie z przepisami BHP i P.POŻ, urządzenie </w:t>
      </w:r>
      <w:r w:rsidR="001D529A" w:rsidRPr="009F4B8D">
        <w:rPr>
          <w:rFonts w:ascii="Arial" w:hAnsi="Arial" w:cs="Arial"/>
          <w:sz w:val="22"/>
          <w:szCs w:val="22"/>
        </w:rPr>
        <w:t>terenu robót</w:t>
      </w:r>
      <w:r w:rsidRPr="009F4B8D">
        <w:rPr>
          <w:rFonts w:ascii="Arial" w:hAnsi="Arial" w:cs="Arial"/>
          <w:sz w:val="22"/>
          <w:szCs w:val="22"/>
        </w:rPr>
        <w:t xml:space="preserve">. </w:t>
      </w:r>
    </w:p>
    <w:p w14:paraId="512864B2" w14:textId="77777777" w:rsidR="00BB6164" w:rsidRPr="009F4B8D" w:rsidRDefault="00BB6164" w:rsidP="00EF21E0">
      <w:pPr>
        <w:pStyle w:val="Normalny1"/>
        <w:numPr>
          <w:ilvl w:val="0"/>
          <w:numId w:val="12"/>
        </w:numPr>
        <w:spacing w:after="120" w:line="276" w:lineRule="auto"/>
        <w:jc w:val="both"/>
        <w:rPr>
          <w:rFonts w:ascii="Arial" w:hAnsi="Arial" w:cs="Arial"/>
          <w:sz w:val="22"/>
          <w:szCs w:val="22"/>
        </w:rPr>
      </w:pPr>
      <w:r w:rsidRPr="009F4B8D">
        <w:rPr>
          <w:rFonts w:ascii="Arial" w:hAnsi="Arial" w:cs="Arial"/>
          <w:sz w:val="22"/>
          <w:szCs w:val="22"/>
        </w:rPr>
        <w:t>Ponosi odpowiedzialność za naruszenie przepisów BHP i P.POŻ.</w:t>
      </w:r>
    </w:p>
    <w:p w14:paraId="15ABD676" w14:textId="77777777" w:rsidR="0038151B" w:rsidRPr="009F4B8D" w:rsidRDefault="00BB6164" w:rsidP="00EF21E0">
      <w:pPr>
        <w:pStyle w:val="Normalny1"/>
        <w:numPr>
          <w:ilvl w:val="0"/>
          <w:numId w:val="12"/>
        </w:numPr>
        <w:spacing w:after="120" w:line="276" w:lineRule="auto"/>
        <w:jc w:val="both"/>
        <w:rPr>
          <w:rFonts w:ascii="Arial" w:hAnsi="Arial" w:cs="Arial"/>
          <w:sz w:val="22"/>
          <w:szCs w:val="22"/>
        </w:rPr>
      </w:pPr>
      <w:r w:rsidRPr="009F4B8D">
        <w:rPr>
          <w:rFonts w:ascii="Arial" w:hAnsi="Arial" w:cs="Arial"/>
          <w:sz w:val="22"/>
          <w:szCs w:val="22"/>
        </w:rPr>
        <w:t>Wykonawca oświadcza, iż przedmiot umowy wykona</w:t>
      </w:r>
      <w:r w:rsidR="001D529A" w:rsidRPr="009F4B8D">
        <w:rPr>
          <w:rFonts w:ascii="Arial" w:hAnsi="Arial" w:cs="Arial"/>
          <w:sz w:val="22"/>
          <w:szCs w:val="22"/>
        </w:rPr>
        <w:t xml:space="preserve"> przy zachowaniu należytej staranności</w:t>
      </w:r>
      <w:r w:rsidRPr="009F4B8D">
        <w:rPr>
          <w:rFonts w:ascii="Arial" w:hAnsi="Arial" w:cs="Arial"/>
          <w:sz w:val="22"/>
          <w:szCs w:val="22"/>
        </w:rPr>
        <w:t xml:space="preserve"> or</w:t>
      </w:r>
      <w:r w:rsidR="001D529A" w:rsidRPr="009F4B8D">
        <w:rPr>
          <w:rFonts w:ascii="Arial" w:hAnsi="Arial" w:cs="Arial"/>
          <w:sz w:val="22"/>
          <w:szCs w:val="22"/>
        </w:rPr>
        <w:t>az dotrzyma umówionych terminów</w:t>
      </w:r>
      <w:r w:rsidRPr="009F4B8D">
        <w:rPr>
          <w:rFonts w:ascii="Arial" w:hAnsi="Arial" w:cs="Arial"/>
          <w:sz w:val="22"/>
          <w:szCs w:val="22"/>
        </w:rPr>
        <w:t>.</w:t>
      </w:r>
    </w:p>
    <w:p w14:paraId="7C4F1F84" w14:textId="77777777" w:rsidR="00BB6164" w:rsidRPr="009F4B8D" w:rsidRDefault="00BB6164" w:rsidP="00EF21E0">
      <w:pPr>
        <w:pStyle w:val="Normalny1"/>
        <w:numPr>
          <w:ilvl w:val="0"/>
          <w:numId w:val="12"/>
        </w:numPr>
        <w:spacing w:after="120" w:line="276" w:lineRule="auto"/>
        <w:jc w:val="both"/>
        <w:rPr>
          <w:rFonts w:ascii="Arial" w:hAnsi="Arial" w:cs="Arial"/>
          <w:sz w:val="22"/>
          <w:szCs w:val="22"/>
        </w:rPr>
      </w:pPr>
      <w:r w:rsidRPr="009F4B8D">
        <w:rPr>
          <w:rFonts w:ascii="Arial" w:hAnsi="Arial" w:cs="Arial"/>
          <w:sz w:val="22"/>
          <w:szCs w:val="22"/>
        </w:rPr>
        <w:t>Wykonawca zobowiązany jest do przestrzegania obowiązujących zasad, przepisów, instrukcji technicznych i wymogów ochrony środowiska w zakresie stosowanych technologii przy realizacji przedmiotu zamówienia.</w:t>
      </w:r>
    </w:p>
    <w:p w14:paraId="02790311" w14:textId="77777777" w:rsidR="00BB6164" w:rsidRPr="009F4B8D" w:rsidRDefault="00BB6164" w:rsidP="00EF21E0">
      <w:pPr>
        <w:pStyle w:val="Normalny1"/>
        <w:numPr>
          <w:ilvl w:val="0"/>
          <w:numId w:val="12"/>
        </w:numPr>
        <w:spacing w:after="120" w:line="276" w:lineRule="auto"/>
        <w:jc w:val="both"/>
        <w:rPr>
          <w:rFonts w:ascii="Arial" w:hAnsi="Arial" w:cs="Arial"/>
          <w:sz w:val="22"/>
          <w:szCs w:val="22"/>
        </w:rPr>
      </w:pPr>
      <w:r w:rsidRPr="009F4B8D">
        <w:rPr>
          <w:rFonts w:ascii="Arial" w:hAnsi="Arial" w:cs="Arial"/>
          <w:sz w:val="22"/>
          <w:szCs w:val="22"/>
        </w:rPr>
        <w:t>Wykonawca zobowiązuje się do wykonywania powierzonych mu zadań stosując sprzęt i</w:t>
      </w:r>
      <w:r w:rsidR="009B31F8">
        <w:rPr>
          <w:rFonts w:ascii="Arial" w:hAnsi="Arial" w:cs="Arial"/>
          <w:sz w:val="22"/>
          <w:szCs w:val="22"/>
        </w:rPr>
        <w:t> </w:t>
      </w:r>
      <w:r w:rsidRPr="009F4B8D">
        <w:rPr>
          <w:rFonts w:ascii="Arial" w:hAnsi="Arial" w:cs="Arial"/>
          <w:sz w:val="22"/>
          <w:szCs w:val="22"/>
        </w:rPr>
        <w:t>technologie nie powodujące strat i zanieczyszczeń w środowisku naturalnym</w:t>
      </w:r>
      <w:r w:rsidR="004C5E65" w:rsidRPr="009F4B8D">
        <w:rPr>
          <w:rFonts w:ascii="Arial" w:hAnsi="Arial" w:cs="Arial"/>
          <w:sz w:val="22"/>
          <w:szCs w:val="22"/>
        </w:rPr>
        <w:t xml:space="preserve"> oraz uszkodzeń obiektów podlegających koszeniu</w:t>
      </w:r>
      <w:r w:rsidRPr="009F4B8D">
        <w:rPr>
          <w:rFonts w:ascii="Arial" w:hAnsi="Arial" w:cs="Arial"/>
          <w:sz w:val="22"/>
          <w:szCs w:val="22"/>
        </w:rPr>
        <w:t>.</w:t>
      </w:r>
    </w:p>
    <w:p w14:paraId="77775D3E" w14:textId="77777777" w:rsidR="00BB6164" w:rsidRPr="009F4B8D" w:rsidRDefault="00BB6164" w:rsidP="00EF21E0">
      <w:pPr>
        <w:pStyle w:val="Normalny1"/>
        <w:numPr>
          <w:ilvl w:val="0"/>
          <w:numId w:val="12"/>
        </w:numPr>
        <w:spacing w:after="120" w:line="276" w:lineRule="auto"/>
        <w:jc w:val="both"/>
        <w:rPr>
          <w:rFonts w:ascii="Arial" w:hAnsi="Arial" w:cs="Arial"/>
          <w:sz w:val="22"/>
          <w:szCs w:val="22"/>
        </w:rPr>
      </w:pPr>
      <w:r w:rsidRPr="009F4B8D">
        <w:rPr>
          <w:rFonts w:ascii="Arial" w:hAnsi="Arial" w:cs="Arial"/>
          <w:sz w:val="22"/>
          <w:szCs w:val="22"/>
        </w:rPr>
        <w:t>Zamawiający ma prawo żądać od Wykonawcy wywiązywania się z przyjętych obowiązków oraz wstrzymać prace w przypadku ich naruszenia.</w:t>
      </w:r>
    </w:p>
    <w:p w14:paraId="39410AF6" w14:textId="77777777" w:rsidR="00BB6164" w:rsidRPr="009F4B8D" w:rsidRDefault="00BB6164" w:rsidP="00AE6B4E">
      <w:pPr>
        <w:pStyle w:val="Normalny1"/>
        <w:spacing w:before="360" w:after="240" w:line="276" w:lineRule="auto"/>
        <w:rPr>
          <w:rFonts w:ascii="Arial" w:hAnsi="Arial" w:cs="Arial"/>
          <w:sz w:val="22"/>
          <w:szCs w:val="22"/>
        </w:rPr>
      </w:pPr>
      <w:r w:rsidRPr="009F4B8D">
        <w:rPr>
          <w:rFonts w:ascii="Arial" w:hAnsi="Arial" w:cs="Arial"/>
          <w:sz w:val="22"/>
          <w:szCs w:val="22"/>
        </w:rPr>
        <w:t>§ 5</w:t>
      </w:r>
    </w:p>
    <w:p w14:paraId="0F4E5E74" w14:textId="77777777" w:rsidR="00BB6164" w:rsidRPr="009F4B8D" w:rsidRDefault="00BB6164" w:rsidP="00EF21E0">
      <w:pPr>
        <w:pStyle w:val="Normalny1"/>
        <w:numPr>
          <w:ilvl w:val="0"/>
          <w:numId w:val="13"/>
        </w:numPr>
        <w:spacing w:after="120" w:line="276" w:lineRule="auto"/>
        <w:jc w:val="both"/>
        <w:rPr>
          <w:rFonts w:ascii="Arial" w:hAnsi="Arial" w:cs="Arial"/>
          <w:sz w:val="22"/>
          <w:szCs w:val="22"/>
        </w:rPr>
      </w:pPr>
      <w:r w:rsidRPr="009F4B8D">
        <w:rPr>
          <w:rFonts w:ascii="Arial" w:hAnsi="Arial" w:cs="Arial"/>
          <w:sz w:val="22"/>
          <w:szCs w:val="22"/>
        </w:rPr>
        <w:t>Wykonawca przyjmuje i ponosi odpowiedzialność za szkody spowodowane uszkodzeniem urządzeń podziemnych</w:t>
      </w:r>
      <w:r w:rsidR="00891FF5" w:rsidRPr="009F4B8D">
        <w:rPr>
          <w:rFonts w:ascii="Arial" w:hAnsi="Arial" w:cs="Arial"/>
          <w:sz w:val="22"/>
          <w:szCs w:val="22"/>
        </w:rPr>
        <w:t xml:space="preserve"> i nadziemnych</w:t>
      </w:r>
      <w:r w:rsidRPr="009F4B8D">
        <w:rPr>
          <w:rFonts w:ascii="Arial" w:hAnsi="Arial" w:cs="Arial"/>
          <w:sz w:val="22"/>
          <w:szCs w:val="22"/>
        </w:rPr>
        <w:t xml:space="preserve"> jak kable energetyczne, instalacje sieci i inne, których obecność lub brak stwierdzi samodzielnie korzystając z</w:t>
      </w:r>
      <w:r w:rsidR="00AE6B4E" w:rsidRPr="009F4B8D">
        <w:rPr>
          <w:rFonts w:ascii="Arial" w:hAnsi="Arial" w:cs="Arial"/>
          <w:sz w:val="22"/>
          <w:szCs w:val="22"/>
        </w:rPr>
        <w:t> </w:t>
      </w:r>
      <w:r w:rsidRPr="009F4B8D">
        <w:rPr>
          <w:rFonts w:ascii="Arial" w:hAnsi="Arial" w:cs="Arial"/>
          <w:sz w:val="22"/>
          <w:szCs w:val="22"/>
        </w:rPr>
        <w:t>zasobów powszechnej ewidencji gruntów jak również na podstawie stosowanych znaków i jakichkolwiek innych oznak mogących wskazywać na ich istnienie</w:t>
      </w:r>
      <w:r w:rsidR="00891FF5" w:rsidRPr="009F4B8D">
        <w:rPr>
          <w:rFonts w:ascii="Arial" w:hAnsi="Arial" w:cs="Arial"/>
          <w:sz w:val="22"/>
          <w:szCs w:val="22"/>
        </w:rPr>
        <w:t>.</w:t>
      </w:r>
    </w:p>
    <w:p w14:paraId="4C8A4EDF" w14:textId="77777777" w:rsidR="008553A9" w:rsidRPr="009F4B8D" w:rsidRDefault="008553A9" w:rsidP="00EF21E0">
      <w:pPr>
        <w:pStyle w:val="Normalny1"/>
        <w:numPr>
          <w:ilvl w:val="0"/>
          <w:numId w:val="13"/>
        </w:numPr>
        <w:spacing w:after="120" w:line="276" w:lineRule="auto"/>
        <w:jc w:val="both"/>
        <w:rPr>
          <w:rFonts w:ascii="Arial" w:hAnsi="Arial" w:cs="Arial"/>
          <w:sz w:val="22"/>
          <w:szCs w:val="22"/>
        </w:rPr>
      </w:pPr>
      <w:r w:rsidRPr="009F4B8D">
        <w:rPr>
          <w:rFonts w:ascii="Arial" w:hAnsi="Arial" w:cs="Arial"/>
          <w:sz w:val="22"/>
          <w:szCs w:val="22"/>
        </w:rPr>
        <w:t>Wykonawca ponosi odpowiedzialność za wszelkie uszkodzenia infrastruktury leśnej spowodowane działalnością wynikłą z realizacji niniejszej umowy, w szczególno</w:t>
      </w:r>
      <w:r w:rsidR="007B1D4D" w:rsidRPr="009F4B8D">
        <w:rPr>
          <w:rFonts w:ascii="Arial" w:hAnsi="Arial" w:cs="Arial"/>
          <w:sz w:val="22"/>
          <w:szCs w:val="22"/>
        </w:rPr>
        <w:t>ści za uszkodzenia nawierzchni d</w:t>
      </w:r>
      <w:r w:rsidR="00041E37" w:rsidRPr="009F4B8D">
        <w:rPr>
          <w:rFonts w:ascii="Arial" w:hAnsi="Arial" w:cs="Arial"/>
          <w:sz w:val="22"/>
          <w:szCs w:val="22"/>
        </w:rPr>
        <w:t>róg, poboczy, skarp,</w:t>
      </w:r>
      <w:r w:rsidR="003F22D0" w:rsidRPr="009F4B8D">
        <w:rPr>
          <w:rFonts w:ascii="Arial" w:hAnsi="Arial" w:cs="Arial"/>
          <w:sz w:val="22"/>
          <w:szCs w:val="22"/>
        </w:rPr>
        <w:t xml:space="preserve"> dna</w:t>
      </w:r>
      <w:r w:rsidR="00041E37" w:rsidRPr="009F4B8D">
        <w:rPr>
          <w:rFonts w:ascii="Arial" w:hAnsi="Arial" w:cs="Arial"/>
          <w:sz w:val="22"/>
          <w:szCs w:val="22"/>
        </w:rPr>
        <w:t>,</w:t>
      </w:r>
      <w:r w:rsidRPr="009F4B8D">
        <w:rPr>
          <w:rFonts w:ascii="Arial" w:hAnsi="Arial" w:cs="Arial"/>
          <w:sz w:val="22"/>
          <w:szCs w:val="22"/>
        </w:rPr>
        <w:t xml:space="preserve"> przeciwskarp rowów</w:t>
      </w:r>
      <w:r w:rsidR="002F73A2" w:rsidRPr="009F4B8D">
        <w:rPr>
          <w:rFonts w:ascii="Arial" w:hAnsi="Arial" w:cs="Arial"/>
          <w:sz w:val="22"/>
          <w:szCs w:val="22"/>
        </w:rPr>
        <w:t xml:space="preserve"> przydrożnych</w:t>
      </w:r>
      <w:r w:rsidRPr="009F4B8D">
        <w:rPr>
          <w:rFonts w:ascii="Arial" w:hAnsi="Arial" w:cs="Arial"/>
          <w:sz w:val="22"/>
          <w:szCs w:val="22"/>
        </w:rPr>
        <w:t>,</w:t>
      </w:r>
      <w:r w:rsidR="007A0C2B" w:rsidRPr="009F4B8D">
        <w:rPr>
          <w:rFonts w:ascii="Arial" w:hAnsi="Arial" w:cs="Arial"/>
          <w:sz w:val="22"/>
          <w:szCs w:val="22"/>
        </w:rPr>
        <w:t xml:space="preserve"> przepustów, przyczółków, </w:t>
      </w:r>
      <w:proofErr w:type="spellStart"/>
      <w:r w:rsidR="007A0C2B" w:rsidRPr="009F4B8D">
        <w:rPr>
          <w:rFonts w:ascii="Arial" w:hAnsi="Arial" w:cs="Arial"/>
          <w:sz w:val="22"/>
          <w:szCs w:val="22"/>
        </w:rPr>
        <w:t>obrukowań</w:t>
      </w:r>
      <w:proofErr w:type="spellEnd"/>
      <w:r w:rsidR="007A0C2B" w:rsidRPr="009F4B8D">
        <w:rPr>
          <w:rFonts w:ascii="Arial" w:hAnsi="Arial" w:cs="Arial"/>
          <w:sz w:val="22"/>
          <w:szCs w:val="22"/>
        </w:rPr>
        <w:t xml:space="preserve"> w obrębie </w:t>
      </w:r>
      <w:r w:rsidR="00367CE9" w:rsidRPr="009F4B8D">
        <w:rPr>
          <w:rFonts w:ascii="Arial" w:hAnsi="Arial" w:cs="Arial"/>
          <w:sz w:val="22"/>
          <w:szCs w:val="22"/>
        </w:rPr>
        <w:t>wykaszanych dróg</w:t>
      </w:r>
      <w:r w:rsidR="007A0C2B" w:rsidRPr="009F4B8D">
        <w:rPr>
          <w:rFonts w:ascii="Arial" w:hAnsi="Arial" w:cs="Arial"/>
          <w:sz w:val="22"/>
          <w:szCs w:val="22"/>
        </w:rPr>
        <w:t>,</w:t>
      </w:r>
      <w:r w:rsidR="003F7328" w:rsidRPr="009F4B8D">
        <w:rPr>
          <w:rFonts w:ascii="Arial" w:hAnsi="Arial" w:cs="Arial"/>
          <w:sz w:val="22"/>
          <w:szCs w:val="22"/>
        </w:rPr>
        <w:t xml:space="preserve"> </w:t>
      </w:r>
      <w:r w:rsidRPr="009F4B8D">
        <w:rPr>
          <w:rFonts w:ascii="Arial" w:hAnsi="Arial" w:cs="Arial"/>
          <w:sz w:val="22"/>
          <w:szCs w:val="22"/>
        </w:rPr>
        <w:t>uszkodzenia w</w:t>
      </w:r>
      <w:r w:rsidR="009B31F8">
        <w:rPr>
          <w:rFonts w:ascii="Arial" w:hAnsi="Arial" w:cs="Arial"/>
          <w:sz w:val="22"/>
          <w:szCs w:val="22"/>
        </w:rPr>
        <w:t> </w:t>
      </w:r>
      <w:r w:rsidRPr="009F4B8D">
        <w:rPr>
          <w:rFonts w:ascii="Arial" w:hAnsi="Arial" w:cs="Arial"/>
          <w:sz w:val="22"/>
          <w:szCs w:val="22"/>
        </w:rPr>
        <w:t>przyległych drzewostanach</w:t>
      </w:r>
      <w:r w:rsidR="003F3350">
        <w:rPr>
          <w:rFonts w:ascii="Arial" w:hAnsi="Arial" w:cs="Arial"/>
          <w:sz w:val="22"/>
          <w:szCs w:val="22"/>
        </w:rPr>
        <w:t xml:space="preserve">, </w:t>
      </w:r>
      <w:r w:rsidR="003F3350" w:rsidRPr="00882D31">
        <w:rPr>
          <w:rFonts w:ascii="Arial" w:hAnsi="Arial" w:cs="Arial"/>
          <w:sz w:val="22"/>
          <w:szCs w:val="22"/>
        </w:rPr>
        <w:t>uszkodzenie infrastruktury np.: słupki, rogatki (zapory) leśne, kosze itp.</w:t>
      </w:r>
      <w:r w:rsidRPr="00882D31">
        <w:rPr>
          <w:rFonts w:ascii="Arial" w:hAnsi="Arial" w:cs="Arial"/>
          <w:sz w:val="22"/>
          <w:szCs w:val="22"/>
        </w:rPr>
        <w:t xml:space="preserve">. W </w:t>
      </w:r>
      <w:r w:rsidRPr="009F4B8D">
        <w:rPr>
          <w:rFonts w:ascii="Arial" w:hAnsi="Arial" w:cs="Arial"/>
          <w:sz w:val="22"/>
          <w:szCs w:val="22"/>
        </w:rPr>
        <w:t>przypadku zaistnienia takich uszkodzeń, Zamawiający dokona ich inwentaryzacji za powiadomieniem Wykonawcy celem jego udziału w</w:t>
      </w:r>
      <w:r w:rsidR="009B31F8">
        <w:rPr>
          <w:rFonts w:ascii="Arial" w:hAnsi="Arial" w:cs="Arial"/>
          <w:sz w:val="22"/>
          <w:szCs w:val="22"/>
        </w:rPr>
        <w:t> </w:t>
      </w:r>
      <w:r w:rsidRPr="009F4B8D">
        <w:rPr>
          <w:rFonts w:ascii="Arial" w:hAnsi="Arial" w:cs="Arial"/>
          <w:sz w:val="22"/>
          <w:szCs w:val="22"/>
        </w:rPr>
        <w:t>czynnościach inwentaryzacyjnych. W przypadku nieprzystąpienia do inwentaryzacji uszkodzeń przez Wykonaw</w:t>
      </w:r>
      <w:r w:rsidR="00727C8F" w:rsidRPr="009F4B8D">
        <w:rPr>
          <w:rFonts w:ascii="Arial" w:hAnsi="Arial" w:cs="Arial"/>
          <w:sz w:val="22"/>
          <w:szCs w:val="22"/>
        </w:rPr>
        <w:t>cę</w:t>
      </w:r>
      <w:r w:rsidRPr="009F4B8D">
        <w:rPr>
          <w:rFonts w:ascii="Arial" w:hAnsi="Arial" w:cs="Arial"/>
          <w:sz w:val="22"/>
          <w:szCs w:val="22"/>
        </w:rPr>
        <w:t xml:space="preserve">, Zamawiający przeprowadzi ją samodzielnie. Zamawiający przeprowadzi wyliczenie wartości szkody. Ustalenia inwentaryzacji oraz ustalenia wartości szkody są wiążące dla stron. Zamawiający obciąży Wykonawcę ustaloną wartością szkód, przy czym ma prawo do potrącania z </w:t>
      </w:r>
      <w:r w:rsidR="00BE0CE9" w:rsidRPr="009F4B8D">
        <w:rPr>
          <w:rFonts w:ascii="Arial" w:hAnsi="Arial" w:cs="Arial"/>
          <w:sz w:val="22"/>
          <w:szCs w:val="22"/>
        </w:rPr>
        <w:t xml:space="preserve">wynagrodzenia </w:t>
      </w:r>
      <w:r w:rsidRPr="009F4B8D">
        <w:rPr>
          <w:rFonts w:ascii="Arial" w:hAnsi="Arial" w:cs="Arial"/>
          <w:sz w:val="22"/>
          <w:szCs w:val="22"/>
        </w:rPr>
        <w:t>należnego Wykonawcy</w:t>
      </w:r>
      <w:r w:rsidR="00BE0CE9" w:rsidRPr="009F4B8D">
        <w:rPr>
          <w:rFonts w:ascii="Arial" w:hAnsi="Arial" w:cs="Arial"/>
          <w:sz w:val="22"/>
          <w:szCs w:val="22"/>
        </w:rPr>
        <w:t>,</w:t>
      </w:r>
      <w:r w:rsidRPr="009F4B8D">
        <w:rPr>
          <w:rFonts w:ascii="Arial" w:hAnsi="Arial" w:cs="Arial"/>
          <w:sz w:val="22"/>
          <w:szCs w:val="22"/>
        </w:rPr>
        <w:t xml:space="preserve"> ustalonej wartości szkód.</w:t>
      </w:r>
    </w:p>
    <w:p w14:paraId="7100ACD5" w14:textId="77777777" w:rsidR="00BB6164" w:rsidRPr="009F4B8D" w:rsidRDefault="00BB6164" w:rsidP="00EF21E0">
      <w:pPr>
        <w:pStyle w:val="Normalny1"/>
        <w:numPr>
          <w:ilvl w:val="0"/>
          <w:numId w:val="13"/>
        </w:numPr>
        <w:spacing w:after="120" w:line="276" w:lineRule="auto"/>
        <w:jc w:val="both"/>
        <w:rPr>
          <w:rFonts w:ascii="Arial" w:hAnsi="Arial" w:cs="Arial"/>
          <w:sz w:val="22"/>
          <w:szCs w:val="22"/>
        </w:rPr>
      </w:pPr>
      <w:r w:rsidRPr="009F4B8D">
        <w:rPr>
          <w:rFonts w:ascii="Arial" w:hAnsi="Arial" w:cs="Arial"/>
          <w:sz w:val="22"/>
          <w:szCs w:val="22"/>
        </w:rPr>
        <w:t>Wykonawca ponosi całkowitą odpowiedzialność za szkody spowodowane działalnością wynikłą z realizacji niniejszej umowy, powstałe u Zamawiającego i osób trzecich.</w:t>
      </w:r>
    </w:p>
    <w:p w14:paraId="41F34FD4" w14:textId="77777777" w:rsidR="00872FC5" w:rsidRPr="009F4B8D" w:rsidRDefault="00872FC5" w:rsidP="00EF21E0">
      <w:pPr>
        <w:pStyle w:val="Normalny1"/>
        <w:numPr>
          <w:ilvl w:val="0"/>
          <w:numId w:val="13"/>
        </w:numPr>
        <w:spacing w:after="120" w:line="276" w:lineRule="auto"/>
        <w:jc w:val="both"/>
        <w:rPr>
          <w:rFonts w:ascii="Arial" w:hAnsi="Arial" w:cs="Arial"/>
          <w:sz w:val="22"/>
          <w:szCs w:val="22"/>
        </w:rPr>
      </w:pPr>
      <w:r w:rsidRPr="009F4B8D">
        <w:rPr>
          <w:rFonts w:ascii="Arial" w:hAnsi="Arial" w:cs="Arial"/>
          <w:sz w:val="22"/>
          <w:szCs w:val="22"/>
        </w:rPr>
        <w:lastRenderedPageBreak/>
        <w:t>Wykonawca ponosi odpowiedzialność za szkody spowodowane swoją działalnością w</w:t>
      </w:r>
      <w:r w:rsidR="00AE6B4E" w:rsidRPr="009F4B8D">
        <w:rPr>
          <w:rFonts w:ascii="Arial" w:hAnsi="Arial" w:cs="Arial"/>
          <w:sz w:val="22"/>
          <w:szCs w:val="22"/>
        </w:rPr>
        <w:t> </w:t>
      </w:r>
      <w:r w:rsidRPr="009F4B8D">
        <w:rPr>
          <w:rFonts w:ascii="Arial" w:hAnsi="Arial" w:cs="Arial"/>
          <w:sz w:val="22"/>
          <w:szCs w:val="22"/>
        </w:rPr>
        <w:t>pasie wykonywania robót oraz na gruntach przyległych.</w:t>
      </w:r>
    </w:p>
    <w:p w14:paraId="2E4A59F3" w14:textId="77777777" w:rsidR="00AE6B4E" w:rsidRPr="009F4B8D" w:rsidRDefault="00872FC5" w:rsidP="00EF21E0">
      <w:pPr>
        <w:pStyle w:val="Normalny1"/>
        <w:numPr>
          <w:ilvl w:val="0"/>
          <w:numId w:val="13"/>
        </w:numPr>
        <w:spacing w:after="120" w:line="276" w:lineRule="auto"/>
        <w:jc w:val="both"/>
        <w:rPr>
          <w:rFonts w:ascii="Arial" w:hAnsi="Arial" w:cs="Arial"/>
          <w:sz w:val="22"/>
          <w:szCs w:val="22"/>
        </w:rPr>
      </w:pPr>
      <w:r w:rsidRPr="009F4B8D">
        <w:rPr>
          <w:rFonts w:ascii="Arial" w:hAnsi="Arial" w:cs="Arial"/>
          <w:sz w:val="22"/>
          <w:szCs w:val="22"/>
        </w:rPr>
        <w:t xml:space="preserve">Wykonawca nie może samodzielnie usuwać żadnych drzew w pasie robót oraz w pasie przyległym do terenu robót. Konieczność usunięcia drzew w związku z realizacją robót </w:t>
      </w:r>
      <w:r w:rsidR="005E5667" w:rsidRPr="009F4B8D">
        <w:rPr>
          <w:rFonts w:ascii="Arial" w:hAnsi="Arial" w:cs="Arial"/>
          <w:sz w:val="22"/>
          <w:szCs w:val="22"/>
        </w:rPr>
        <w:t>Wykonawca ma obowiązek uzgodnić z Zamawiającym.</w:t>
      </w:r>
    </w:p>
    <w:p w14:paraId="75698243" w14:textId="77777777" w:rsidR="00BB6164" w:rsidRPr="009F4B8D" w:rsidRDefault="007D26B9" w:rsidP="00EF21E0">
      <w:pPr>
        <w:pStyle w:val="Normalny1"/>
        <w:numPr>
          <w:ilvl w:val="0"/>
          <w:numId w:val="13"/>
        </w:numPr>
        <w:spacing w:after="120" w:line="276" w:lineRule="auto"/>
        <w:jc w:val="both"/>
        <w:rPr>
          <w:rFonts w:ascii="Arial" w:hAnsi="Arial" w:cs="Arial"/>
          <w:sz w:val="22"/>
          <w:szCs w:val="22"/>
        </w:rPr>
      </w:pPr>
      <w:r w:rsidRPr="009F4B8D">
        <w:rPr>
          <w:rFonts w:ascii="Arial" w:hAnsi="Arial" w:cs="Arial"/>
          <w:sz w:val="22"/>
          <w:szCs w:val="22"/>
        </w:rPr>
        <w:t>W przypadku naruszenia drzew i zaistnienia szkód w przyległym drzewostanie w związku z</w:t>
      </w:r>
      <w:r w:rsidR="00AE6B4E" w:rsidRPr="009F4B8D">
        <w:rPr>
          <w:rFonts w:ascii="Arial" w:hAnsi="Arial" w:cs="Arial"/>
          <w:sz w:val="22"/>
          <w:szCs w:val="22"/>
        </w:rPr>
        <w:t> </w:t>
      </w:r>
      <w:r w:rsidRPr="009F4B8D">
        <w:rPr>
          <w:rFonts w:ascii="Arial" w:hAnsi="Arial" w:cs="Arial"/>
          <w:sz w:val="22"/>
          <w:szCs w:val="22"/>
        </w:rPr>
        <w:t xml:space="preserve">prowadzonymi robotami, Wykonawca poniesie odpowiedzialność materialną do wysokości powstałych szkód wg wyliczeń sporządzonych przez Nadleśnictwo. </w:t>
      </w:r>
    </w:p>
    <w:p w14:paraId="6BB72D03" w14:textId="77777777" w:rsidR="00BB6164" w:rsidRPr="009F4B8D" w:rsidRDefault="008E4CC4" w:rsidP="009B31F8">
      <w:pPr>
        <w:spacing w:before="240" w:after="120" w:line="276" w:lineRule="auto"/>
        <w:rPr>
          <w:rFonts w:ascii="Arial" w:hAnsi="Arial" w:cs="Arial"/>
          <w:b/>
          <w:sz w:val="22"/>
          <w:szCs w:val="22"/>
        </w:rPr>
      </w:pPr>
      <w:r w:rsidRPr="009F4B8D">
        <w:rPr>
          <w:rFonts w:ascii="Arial" w:hAnsi="Arial" w:cs="Arial"/>
          <w:b/>
          <w:sz w:val="22"/>
          <w:szCs w:val="22"/>
        </w:rPr>
        <w:t>Przedstawiciele stron</w:t>
      </w:r>
    </w:p>
    <w:p w14:paraId="6D46C2D9" w14:textId="77777777" w:rsidR="003F6EDC" w:rsidRPr="009F4B8D" w:rsidRDefault="00BB6164" w:rsidP="009B31F8">
      <w:pPr>
        <w:pStyle w:val="Normalny1"/>
        <w:spacing w:before="120" w:after="240" w:line="276" w:lineRule="auto"/>
        <w:rPr>
          <w:rFonts w:ascii="Arial" w:hAnsi="Arial" w:cs="Arial"/>
          <w:sz w:val="22"/>
          <w:szCs w:val="22"/>
        </w:rPr>
      </w:pPr>
      <w:r w:rsidRPr="009F4B8D">
        <w:rPr>
          <w:rFonts w:ascii="Arial" w:hAnsi="Arial" w:cs="Arial"/>
          <w:sz w:val="22"/>
          <w:szCs w:val="22"/>
        </w:rPr>
        <w:t>§ 6</w:t>
      </w:r>
    </w:p>
    <w:p w14:paraId="4EADFB4A" w14:textId="77777777" w:rsidR="001D529A" w:rsidRPr="009F4B8D" w:rsidRDefault="00BB6164" w:rsidP="00EF21E0">
      <w:pPr>
        <w:pStyle w:val="Normalny1"/>
        <w:numPr>
          <w:ilvl w:val="0"/>
          <w:numId w:val="14"/>
        </w:numPr>
        <w:spacing w:after="120" w:line="276" w:lineRule="auto"/>
        <w:jc w:val="both"/>
        <w:rPr>
          <w:rFonts w:ascii="Arial" w:hAnsi="Arial" w:cs="Arial"/>
          <w:sz w:val="22"/>
          <w:szCs w:val="22"/>
        </w:rPr>
      </w:pPr>
      <w:r w:rsidRPr="009F4B8D">
        <w:rPr>
          <w:rFonts w:ascii="Arial" w:hAnsi="Arial" w:cs="Arial"/>
          <w:sz w:val="22"/>
          <w:szCs w:val="22"/>
        </w:rPr>
        <w:t>Przedstawicielem Zamawiającego w sprawie wykonania przedmiotu umowy będzie:</w:t>
      </w:r>
    </w:p>
    <w:p w14:paraId="038E147D" w14:textId="77777777" w:rsidR="00B8461F" w:rsidRPr="009F4B8D" w:rsidRDefault="001D529A" w:rsidP="0038151B">
      <w:pPr>
        <w:pStyle w:val="Normalny1"/>
        <w:spacing w:after="120" w:line="276" w:lineRule="auto"/>
        <w:ind w:left="360"/>
        <w:jc w:val="both"/>
        <w:rPr>
          <w:rFonts w:ascii="Arial" w:hAnsi="Arial" w:cs="Arial"/>
          <w:sz w:val="22"/>
          <w:szCs w:val="22"/>
        </w:rPr>
      </w:pPr>
      <w:r w:rsidRPr="009F4B8D">
        <w:rPr>
          <w:rFonts w:ascii="Arial" w:hAnsi="Arial" w:cs="Arial"/>
          <w:sz w:val="22"/>
          <w:szCs w:val="22"/>
        </w:rPr>
        <w:t>Aneta Hud</w:t>
      </w:r>
      <w:r w:rsidR="003F7328" w:rsidRPr="009F4B8D">
        <w:rPr>
          <w:rFonts w:ascii="Arial" w:hAnsi="Arial" w:cs="Arial"/>
          <w:sz w:val="22"/>
          <w:szCs w:val="22"/>
        </w:rPr>
        <w:t xml:space="preserve"> </w:t>
      </w:r>
      <w:r w:rsidRPr="009F4B8D">
        <w:rPr>
          <w:rFonts w:ascii="Arial" w:hAnsi="Arial" w:cs="Arial"/>
          <w:sz w:val="22"/>
          <w:szCs w:val="22"/>
        </w:rPr>
        <w:t>– sekretarz</w:t>
      </w:r>
    </w:p>
    <w:p w14:paraId="7CB4A146" w14:textId="77777777" w:rsidR="00BB6164" w:rsidRPr="009F4B8D" w:rsidRDefault="00BB6164" w:rsidP="00EF21E0">
      <w:pPr>
        <w:pStyle w:val="Normalny1"/>
        <w:numPr>
          <w:ilvl w:val="0"/>
          <w:numId w:val="14"/>
        </w:numPr>
        <w:spacing w:after="120" w:line="276" w:lineRule="auto"/>
        <w:jc w:val="both"/>
        <w:rPr>
          <w:rFonts w:ascii="Arial" w:hAnsi="Arial" w:cs="Arial"/>
          <w:sz w:val="22"/>
          <w:szCs w:val="22"/>
        </w:rPr>
      </w:pPr>
      <w:r w:rsidRPr="009F4B8D">
        <w:rPr>
          <w:rFonts w:ascii="Arial" w:hAnsi="Arial" w:cs="Arial"/>
          <w:sz w:val="22"/>
          <w:szCs w:val="22"/>
        </w:rPr>
        <w:t>Przedstawicielem Wykonawcy w sprawie wykonania umowy będą:</w:t>
      </w:r>
    </w:p>
    <w:p w14:paraId="389BFE87" w14:textId="77777777" w:rsidR="00BB6164" w:rsidRPr="009F4B8D" w:rsidRDefault="00075AAD" w:rsidP="0038151B">
      <w:pPr>
        <w:pStyle w:val="Normalny1"/>
        <w:spacing w:after="120" w:line="276" w:lineRule="auto"/>
        <w:ind w:left="360"/>
        <w:jc w:val="both"/>
        <w:rPr>
          <w:rFonts w:ascii="Arial" w:hAnsi="Arial" w:cs="Arial"/>
          <w:sz w:val="22"/>
          <w:szCs w:val="22"/>
        </w:rPr>
      </w:pPr>
      <w:r w:rsidRPr="009F4B8D">
        <w:rPr>
          <w:rFonts w:ascii="Arial" w:hAnsi="Arial" w:cs="Arial"/>
          <w:sz w:val="22"/>
          <w:szCs w:val="22"/>
        </w:rPr>
        <w:t>……………………………..</w:t>
      </w:r>
      <w:r w:rsidR="00B8461F" w:rsidRPr="009F4B8D">
        <w:rPr>
          <w:rFonts w:ascii="Arial" w:hAnsi="Arial" w:cs="Arial"/>
          <w:sz w:val="22"/>
          <w:szCs w:val="22"/>
        </w:rPr>
        <w:t xml:space="preserve"> – </w:t>
      </w:r>
      <w:r w:rsidRPr="009F4B8D">
        <w:rPr>
          <w:rFonts w:ascii="Arial" w:hAnsi="Arial" w:cs="Arial"/>
          <w:sz w:val="22"/>
          <w:szCs w:val="22"/>
        </w:rPr>
        <w:t>…………………………..</w:t>
      </w:r>
      <w:r w:rsidR="00B8461F" w:rsidRPr="009F4B8D">
        <w:rPr>
          <w:rFonts w:ascii="Arial" w:hAnsi="Arial" w:cs="Arial"/>
          <w:sz w:val="22"/>
          <w:szCs w:val="22"/>
        </w:rPr>
        <w:tab/>
      </w:r>
    </w:p>
    <w:p w14:paraId="538063DF" w14:textId="77777777" w:rsidR="00BB6164" w:rsidRPr="009F4B8D" w:rsidRDefault="00BB6164" w:rsidP="00EF21E0">
      <w:pPr>
        <w:pStyle w:val="Normalny1"/>
        <w:numPr>
          <w:ilvl w:val="0"/>
          <w:numId w:val="14"/>
        </w:numPr>
        <w:spacing w:after="120" w:line="276" w:lineRule="auto"/>
        <w:jc w:val="both"/>
        <w:rPr>
          <w:rFonts w:ascii="Arial" w:hAnsi="Arial" w:cs="Arial"/>
          <w:sz w:val="22"/>
          <w:szCs w:val="22"/>
        </w:rPr>
      </w:pPr>
      <w:r w:rsidRPr="009F4B8D">
        <w:rPr>
          <w:rFonts w:ascii="Arial" w:hAnsi="Arial" w:cs="Arial"/>
          <w:sz w:val="22"/>
          <w:szCs w:val="22"/>
        </w:rPr>
        <w:t>Zmiana osób wymieniowych w ust. 1 i 2</w:t>
      </w:r>
      <w:r w:rsidR="003F7328" w:rsidRPr="009F4B8D">
        <w:rPr>
          <w:rFonts w:ascii="Arial" w:hAnsi="Arial" w:cs="Arial"/>
          <w:sz w:val="22"/>
          <w:szCs w:val="22"/>
        </w:rPr>
        <w:t xml:space="preserve"> </w:t>
      </w:r>
      <w:r w:rsidRPr="009F4B8D">
        <w:rPr>
          <w:rFonts w:ascii="Arial" w:hAnsi="Arial" w:cs="Arial"/>
          <w:sz w:val="22"/>
          <w:szCs w:val="22"/>
        </w:rPr>
        <w:t>nie stanowi zmiany umowy.</w:t>
      </w:r>
    </w:p>
    <w:p w14:paraId="7F845240" w14:textId="77777777" w:rsidR="00BB6164" w:rsidRPr="009F4B8D" w:rsidRDefault="00BB6164" w:rsidP="00EF21E0">
      <w:pPr>
        <w:pStyle w:val="Normalny1"/>
        <w:numPr>
          <w:ilvl w:val="0"/>
          <w:numId w:val="14"/>
        </w:numPr>
        <w:spacing w:after="120" w:line="276" w:lineRule="auto"/>
        <w:jc w:val="both"/>
        <w:rPr>
          <w:rFonts w:ascii="Arial" w:hAnsi="Arial" w:cs="Arial"/>
          <w:sz w:val="22"/>
          <w:szCs w:val="22"/>
        </w:rPr>
      </w:pPr>
      <w:r w:rsidRPr="009F4B8D">
        <w:rPr>
          <w:rFonts w:ascii="Arial" w:hAnsi="Arial" w:cs="Arial"/>
          <w:sz w:val="22"/>
          <w:szCs w:val="22"/>
        </w:rPr>
        <w:t>W przypadku zmiany przedstawiciela przez jedną ze stron - zobowiązana jest ona powiadomić o tym na piśmie drugą stronę w terminie 3 dni.</w:t>
      </w:r>
    </w:p>
    <w:p w14:paraId="12546534" w14:textId="77777777" w:rsidR="00BB6164" w:rsidRPr="009F4B8D" w:rsidRDefault="00BB6164" w:rsidP="009B31F8">
      <w:pPr>
        <w:spacing w:before="240" w:after="120" w:line="276" w:lineRule="auto"/>
        <w:rPr>
          <w:rFonts w:ascii="Arial" w:hAnsi="Arial" w:cs="Arial"/>
          <w:b/>
          <w:sz w:val="22"/>
          <w:szCs w:val="22"/>
        </w:rPr>
      </w:pPr>
      <w:r w:rsidRPr="009F4B8D">
        <w:rPr>
          <w:rFonts w:ascii="Arial" w:hAnsi="Arial" w:cs="Arial"/>
          <w:b/>
          <w:sz w:val="22"/>
          <w:szCs w:val="22"/>
        </w:rPr>
        <w:t xml:space="preserve">Przekazanie terenu </w:t>
      </w:r>
      <w:r w:rsidR="00E27392" w:rsidRPr="009F4B8D">
        <w:rPr>
          <w:rFonts w:ascii="Arial" w:hAnsi="Arial" w:cs="Arial"/>
          <w:b/>
          <w:sz w:val="22"/>
          <w:szCs w:val="22"/>
        </w:rPr>
        <w:t>robót</w:t>
      </w:r>
    </w:p>
    <w:p w14:paraId="4ABB2A6C" w14:textId="77777777" w:rsidR="003F6EDC" w:rsidRPr="009F4B8D" w:rsidRDefault="00BB6164" w:rsidP="009B31F8">
      <w:pPr>
        <w:pStyle w:val="Normalny1"/>
        <w:spacing w:before="120" w:after="240" w:line="276" w:lineRule="auto"/>
        <w:rPr>
          <w:rFonts w:ascii="Arial" w:hAnsi="Arial" w:cs="Arial"/>
          <w:sz w:val="22"/>
          <w:szCs w:val="22"/>
        </w:rPr>
      </w:pPr>
      <w:r w:rsidRPr="009F4B8D">
        <w:rPr>
          <w:rFonts w:ascii="Arial" w:hAnsi="Arial" w:cs="Arial"/>
          <w:sz w:val="22"/>
          <w:szCs w:val="22"/>
        </w:rPr>
        <w:t>§ 7</w:t>
      </w:r>
    </w:p>
    <w:p w14:paraId="0957435C" w14:textId="77777777" w:rsidR="00E27392" w:rsidRPr="009F4B8D" w:rsidRDefault="00BB6164" w:rsidP="00EF21E0">
      <w:pPr>
        <w:pStyle w:val="Normalny1"/>
        <w:numPr>
          <w:ilvl w:val="0"/>
          <w:numId w:val="15"/>
        </w:numPr>
        <w:spacing w:after="120" w:line="276" w:lineRule="auto"/>
        <w:jc w:val="both"/>
        <w:rPr>
          <w:rFonts w:ascii="Arial" w:hAnsi="Arial" w:cs="Arial"/>
          <w:sz w:val="22"/>
          <w:szCs w:val="22"/>
        </w:rPr>
      </w:pPr>
      <w:r w:rsidRPr="009F4B8D">
        <w:rPr>
          <w:rFonts w:ascii="Arial" w:hAnsi="Arial" w:cs="Arial"/>
          <w:sz w:val="22"/>
          <w:szCs w:val="22"/>
        </w:rPr>
        <w:t xml:space="preserve">Rozpoczęcie robót przez Wykonawcę może nastąpić wyłącznie po </w:t>
      </w:r>
      <w:r w:rsidR="001E45FE" w:rsidRPr="009F4B8D">
        <w:rPr>
          <w:rFonts w:ascii="Arial" w:hAnsi="Arial" w:cs="Arial"/>
          <w:sz w:val="22"/>
          <w:szCs w:val="22"/>
        </w:rPr>
        <w:t>przekazaniu terenu robót</w:t>
      </w:r>
      <w:r w:rsidRPr="009F4B8D">
        <w:rPr>
          <w:rFonts w:ascii="Arial" w:hAnsi="Arial" w:cs="Arial"/>
          <w:sz w:val="22"/>
          <w:szCs w:val="22"/>
        </w:rPr>
        <w:t xml:space="preserve">, przy czym </w:t>
      </w:r>
      <w:r w:rsidR="001E45FE" w:rsidRPr="009F4B8D">
        <w:rPr>
          <w:rFonts w:ascii="Arial" w:hAnsi="Arial" w:cs="Arial"/>
          <w:sz w:val="22"/>
          <w:szCs w:val="22"/>
        </w:rPr>
        <w:t xml:space="preserve">protokół </w:t>
      </w:r>
      <w:r w:rsidRPr="009F4B8D">
        <w:rPr>
          <w:rFonts w:ascii="Arial" w:hAnsi="Arial" w:cs="Arial"/>
          <w:sz w:val="22"/>
          <w:szCs w:val="22"/>
        </w:rPr>
        <w:t>sporządza przedstawiciel Zamawiającego.</w:t>
      </w:r>
      <w:r w:rsidR="001C4916" w:rsidRPr="009F4B8D">
        <w:rPr>
          <w:rFonts w:ascii="Arial" w:hAnsi="Arial" w:cs="Arial"/>
          <w:sz w:val="22"/>
          <w:szCs w:val="22"/>
        </w:rPr>
        <w:t xml:space="preserve"> Przekazanie terenu nastąpi w okresie od </w:t>
      </w:r>
      <w:r w:rsidR="001C4916" w:rsidRPr="0049750E">
        <w:rPr>
          <w:rFonts w:ascii="Arial" w:hAnsi="Arial" w:cs="Arial"/>
          <w:sz w:val="22"/>
          <w:szCs w:val="22"/>
        </w:rPr>
        <w:t>dnia 1</w:t>
      </w:r>
      <w:r w:rsidR="00CD3459" w:rsidRPr="0049750E">
        <w:rPr>
          <w:rFonts w:ascii="Arial" w:hAnsi="Arial" w:cs="Arial"/>
          <w:sz w:val="22"/>
          <w:szCs w:val="22"/>
        </w:rPr>
        <w:t>2</w:t>
      </w:r>
      <w:r w:rsidR="001C4916" w:rsidRPr="0049750E">
        <w:rPr>
          <w:rFonts w:ascii="Arial" w:hAnsi="Arial" w:cs="Arial"/>
          <w:sz w:val="22"/>
          <w:szCs w:val="22"/>
        </w:rPr>
        <w:t xml:space="preserve"> do dnia 1</w:t>
      </w:r>
      <w:r w:rsidR="003F3350">
        <w:rPr>
          <w:rFonts w:ascii="Arial" w:hAnsi="Arial" w:cs="Arial"/>
          <w:sz w:val="22"/>
          <w:szCs w:val="22"/>
        </w:rPr>
        <w:t>8</w:t>
      </w:r>
      <w:r w:rsidR="001C4916" w:rsidRPr="0049750E">
        <w:rPr>
          <w:rFonts w:ascii="Arial" w:hAnsi="Arial" w:cs="Arial"/>
          <w:sz w:val="22"/>
          <w:szCs w:val="22"/>
        </w:rPr>
        <w:t xml:space="preserve"> sierpnia 202</w:t>
      </w:r>
      <w:r w:rsidR="003F3350">
        <w:rPr>
          <w:rFonts w:ascii="Arial" w:hAnsi="Arial" w:cs="Arial"/>
          <w:sz w:val="22"/>
          <w:szCs w:val="22"/>
        </w:rPr>
        <w:t>6</w:t>
      </w:r>
      <w:r w:rsidR="001C4916" w:rsidRPr="0049750E">
        <w:rPr>
          <w:rFonts w:ascii="Arial" w:hAnsi="Arial" w:cs="Arial"/>
          <w:sz w:val="22"/>
          <w:szCs w:val="22"/>
        </w:rPr>
        <w:t xml:space="preserve"> r.</w:t>
      </w:r>
    </w:p>
    <w:p w14:paraId="73BFD6E4" w14:textId="77777777" w:rsidR="00BB6164" w:rsidRPr="009F4B8D" w:rsidRDefault="00BB6164" w:rsidP="00EF21E0">
      <w:pPr>
        <w:pStyle w:val="Normalny1"/>
        <w:numPr>
          <w:ilvl w:val="0"/>
          <w:numId w:val="15"/>
        </w:numPr>
        <w:spacing w:after="120" w:line="276" w:lineRule="auto"/>
        <w:jc w:val="both"/>
        <w:rPr>
          <w:rFonts w:ascii="Arial" w:hAnsi="Arial" w:cs="Arial"/>
          <w:sz w:val="22"/>
          <w:szCs w:val="22"/>
        </w:rPr>
      </w:pPr>
      <w:r w:rsidRPr="009F4B8D">
        <w:rPr>
          <w:rFonts w:ascii="Arial" w:hAnsi="Arial" w:cs="Arial"/>
          <w:sz w:val="22"/>
          <w:szCs w:val="22"/>
        </w:rPr>
        <w:t xml:space="preserve">Wykonawca od dnia przejęcia terenu </w:t>
      </w:r>
      <w:r w:rsidR="00796C23" w:rsidRPr="009F4B8D">
        <w:rPr>
          <w:rFonts w:ascii="Arial" w:hAnsi="Arial" w:cs="Arial"/>
          <w:sz w:val="22"/>
          <w:szCs w:val="22"/>
        </w:rPr>
        <w:t>robót</w:t>
      </w:r>
      <w:r w:rsidRPr="009F4B8D">
        <w:rPr>
          <w:rFonts w:ascii="Arial" w:hAnsi="Arial" w:cs="Arial"/>
          <w:sz w:val="22"/>
          <w:szCs w:val="22"/>
        </w:rPr>
        <w:t xml:space="preserve"> będzie ponosił odpowiedzialność oraz wszelkie koszty związane z zapleczem </w:t>
      </w:r>
      <w:r w:rsidR="00796C23" w:rsidRPr="009F4B8D">
        <w:rPr>
          <w:rFonts w:ascii="Arial" w:hAnsi="Arial" w:cs="Arial"/>
          <w:sz w:val="22"/>
          <w:szCs w:val="22"/>
        </w:rPr>
        <w:t>robót</w:t>
      </w:r>
      <w:r w:rsidRPr="009F4B8D">
        <w:rPr>
          <w:rFonts w:ascii="Arial" w:hAnsi="Arial" w:cs="Arial"/>
          <w:sz w:val="22"/>
          <w:szCs w:val="22"/>
        </w:rPr>
        <w:t>, w szczególności z jego eksploatacją i utrzymaniem oraz zabezpieczeniem.</w:t>
      </w:r>
    </w:p>
    <w:p w14:paraId="21A3EB0E" w14:textId="77777777" w:rsidR="00BB6164" w:rsidRPr="009F4B8D" w:rsidRDefault="00BB6164" w:rsidP="00EF21E0">
      <w:pPr>
        <w:pStyle w:val="Normalny1"/>
        <w:numPr>
          <w:ilvl w:val="0"/>
          <w:numId w:val="15"/>
        </w:numPr>
        <w:spacing w:after="120" w:line="276" w:lineRule="auto"/>
        <w:jc w:val="both"/>
        <w:rPr>
          <w:rFonts w:ascii="Arial" w:hAnsi="Arial" w:cs="Arial"/>
          <w:sz w:val="22"/>
          <w:szCs w:val="22"/>
        </w:rPr>
      </w:pPr>
      <w:r w:rsidRPr="009F4B8D">
        <w:rPr>
          <w:rFonts w:ascii="Arial" w:hAnsi="Arial" w:cs="Arial"/>
          <w:sz w:val="22"/>
          <w:szCs w:val="22"/>
        </w:rPr>
        <w:t xml:space="preserve">Od daty przekazania Wykonawcy terenu </w:t>
      </w:r>
      <w:r w:rsidR="003520A9" w:rsidRPr="009F4B8D">
        <w:rPr>
          <w:rFonts w:ascii="Arial" w:hAnsi="Arial" w:cs="Arial"/>
          <w:sz w:val="22"/>
          <w:szCs w:val="22"/>
        </w:rPr>
        <w:t>wykonywania prac</w:t>
      </w:r>
      <w:r w:rsidRPr="009F4B8D">
        <w:rPr>
          <w:rFonts w:ascii="Arial" w:hAnsi="Arial" w:cs="Arial"/>
          <w:sz w:val="22"/>
          <w:szCs w:val="22"/>
        </w:rPr>
        <w:t xml:space="preserve"> do daty sporządzenia protokołu odbioru robót Wykonawca ponosi pełną odpowiedzialność za teren wykonywania robót</w:t>
      </w:r>
      <w:r w:rsidR="003F7328" w:rsidRPr="009F4B8D">
        <w:rPr>
          <w:rFonts w:ascii="Arial" w:hAnsi="Arial" w:cs="Arial"/>
          <w:sz w:val="22"/>
          <w:szCs w:val="22"/>
        </w:rPr>
        <w:t xml:space="preserve"> </w:t>
      </w:r>
      <w:r w:rsidRPr="009F4B8D">
        <w:rPr>
          <w:rFonts w:ascii="Arial" w:hAnsi="Arial" w:cs="Arial"/>
          <w:sz w:val="22"/>
          <w:szCs w:val="22"/>
        </w:rPr>
        <w:t>w szczególności:</w:t>
      </w:r>
    </w:p>
    <w:p w14:paraId="287D463D" w14:textId="77777777" w:rsidR="00BB6164" w:rsidRPr="009F4B8D" w:rsidRDefault="00BB6164" w:rsidP="00EF21E0">
      <w:pPr>
        <w:pStyle w:val="Normalny1"/>
        <w:numPr>
          <w:ilvl w:val="1"/>
          <w:numId w:val="15"/>
        </w:numPr>
        <w:spacing w:after="120" w:line="276" w:lineRule="auto"/>
        <w:jc w:val="both"/>
        <w:rPr>
          <w:rFonts w:ascii="Arial" w:hAnsi="Arial" w:cs="Arial"/>
          <w:sz w:val="22"/>
          <w:szCs w:val="22"/>
        </w:rPr>
      </w:pPr>
      <w:r w:rsidRPr="009F4B8D">
        <w:rPr>
          <w:rFonts w:ascii="Arial" w:hAnsi="Arial" w:cs="Arial"/>
          <w:sz w:val="22"/>
          <w:szCs w:val="22"/>
        </w:rPr>
        <w:t>zapewnienia sprzętu, urządzeń</w:t>
      </w:r>
      <w:r w:rsidR="003F7328" w:rsidRPr="009F4B8D">
        <w:rPr>
          <w:rFonts w:ascii="Arial" w:hAnsi="Arial" w:cs="Arial"/>
          <w:sz w:val="22"/>
          <w:szCs w:val="22"/>
        </w:rPr>
        <w:t xml:space="preserve"> </w:t>
      </w:r>
      <w:r w:rsidRPr="009F4B8D">
        <w:rPr>
          <w:rFonts w:ascii="Arial" w:hAnsi="Arial" w:cs="Arial"/>
          <w:sz w:val="22"/>
          <w:szCs w:val="22"/>
        </w:rPr>
        <w:t>i materiałów niezbędnych do realizacji przedmiotu umowy</w:t>
      </w:r>
    </w:p>
    <w:p w14:paraId="68FC56F1" w14:textId="77777777" w:rsidR="00BB6164" w:rsidRPr="009F4B8D" w:rsidRDefault="00BB6164" w:rsidP="00EF21E0">
      <w:pPr>
        <w:pStyle w:val="Normalny1"/>
        <w:numPr>
          <w:ilvl w:val="1"/>
          <w:numId w:val="15"/>
        </w:numPr>
        <w:spacing w:after="120" w:line="276" w:lineRule="auto"/>
        <w:jc w:val="both"/>
        <w:rPr>
          <w:rFonts w:ascii="Arial" w:hAnsi="Arial" w:cs="Arial"/>
          <w:sz w:val="22"/>
          <w:szCs w:val="22"/>
        </w:rPr>
      </w:pPr>
      <w:r w:rsidRPr="009F4B8D">
        <w:rPr>
          <w:rFonts w:ascii="Arial" w:hAnsi="Arial" w:cs="Arial"/>
          <w:sz w:val="22"/>
          <w:szCs w:val="22"/>
        </w:rPr>
        <w:t>zapewnienia właściwej organizacji robót zgodnie z przepisami bhp i ppoż.</w:t>
      </w:r>
    </w:p>
    <w:p w14:paraId="33A05203" w14:textId="77777777" w:rsidR="00BB6164" w:rsidRPr="009F4B8D" w:rsidRDefault="00BB6164" w:rsidP="00EF21E0">
      <w:pPr>
        <w:pStyle w:val="Normalny1"/>
        <w:numPr>
          <w:ilvl w:val="1"/>
          <w:numId w:val="15"/>
        </w:numPr>
        <w:spacing w:after="120" w:line="276" w:lineRule="auto"/>
        <w:jc w:val="both"/>
        <w:rPr>
          <w:rFonts w:ascii="Arial" w:hAnsi="Arial" w:cs="Arial"/>
          <w:sz w:val="22"/>
          <w:szCs w:val="22"/>
        </w:rPr>
      </w:pPr>
      <w:r w:rsidRPr="009F4B8D">
        <w:rPr>
          <w:rFonts w:ascii="Arial" w:hAnsi="Arial" w:cs="Arial"/>
          <w:sz w:val="22"/>
          <w:szCs w:val="22"/>
        </w:rPr>
        <w:t>ponoszenia odpowiedzialności za naruszenie przepisów bhp i ppoż.</w:t>
      </w:r>
    </w:p>
    <w:p w14:paraId="28771D99" w14:textId="77777777" w:rsidR="003520A9" w:rsidRPr="009F4B8D" w:rsidRDefault="00BB6164" w:rsidP="00EF21E0">
      <w:pPr>
        <w:pStyle w:val="Normalny1"/>
        <w:numPr>
          <w:ilvl w:val="1"/>
          <w:numId w:val="15"/>
        </w:numPr>
        <w:spacing w:after="120" w:line="276" w:lineRule="auto"/>
        <w:jc w:val="both"/>
        <w:rPr>
          <w:rFonts w:ascii="Arial" w:hAnsi="Arial" w:cs="Arial"/>
          <w:sz w:val="22"/>
          <w:szCs w:val="22"/>
        </w:rPr>
      </w:pPr>
      <w:r w:rsidRPr="009F4B8D">
        <w:rPr>
          <w:rFonts w:ascii="Arial" w:hAnsi="Arial" w:cs="Arial"/>
          <w:sz w:val="22"/>
          <w:szCs w:val="22"/>
        </w:rPr>
        <w:t>ponoszenia odpowiedzialności za wszelkie szkody w tym osobowe i materialne spowodowane działalnością wynikłą z realizacji niniejszej umowy zarówno w trakcie wykonywania prac jak i po ich zakończeniu, a powstałe u Zamawiającego i u osób trzecich na przekazanym terenie robót</w:t>
      </w:r>
    </w:p>
    <w:p w14:paraId="7CB74E9F" w14:textId="77777777" w:rsidR="00BB6164" w:rsidRPr="009F4B8D" w:rsidRDefault="003520A9" w:rsidP="00EF21E0">
      <w:pPr>
        <w:pStyle w:val="Normalny1"/>
        <w:numPr>
          <w:ilvl w:val="1"/>
          <w:numId w:val="15"/>
        </w:numPr>
        <w:spacing w:after="120" w:line="276" w:lineRule="auto"/>
        <w:jc w:val="both"/>
        <w:rPr>
          <w:rFonts w:ascii="Arial" w:hAnsi="Arial" w:cs="Arial"/>
          <w:sz w:val="22"/>
          <w:szCs w:val="22"/>
        </w:rPr>
      </w:pPr>
      <w:r w:rsidRPr="009F4B8D">
        <w:rPr>
          <w:rFonts w:ascii="Arial" w:hAnsi="Arial" w:cs="Arial"/>
          <w:sz w:val="22"/>
          <w:szCs w:val="22"/>
        </w:rPr>
        <w:lastRenderedPageBreak/>
        <w:t>ponoszenia odpowiedzialności za szkody spowodowane uszkodzeniem urządzeń podziemnych</w:t>
      </w:r>
      <w:r w:rsidR="00075AAD" w:rsidRPr="009F4B8D">
        <w:rPr>
          <w:rFonts w:ascii="Arial" w:hAnsi="Arial" w:cs="Arial"/>
          <w:sz w:val="22"/>
          <w:szCs w:val="22"/>
        </w:rPr>
        <w:t xml:space="preserve"> i n</w:t>
      </w:r>
      <w:r w:rsidR="00ED5162" w:rsidRPr="009F4B8D">
        <w:rPr>
          <w:rFonts w:ascii="Arial" w:hAnsi="Arial" w:cs="Arial"/>
          <w:sz w:val="22"/>
          <w:szCs w:val="22"/>
        </w:rPr>
        <w:t>a</w:t>
      </w:r>
      <w:r w:rsidR="00075AAD" w:rsidRPr="009F4B8D">
        <w:rPr>
          <w:rFonts w:ascii="Arial" w:hAnsi="Arial" w:cs="Arial"/>
          <w:sz w:val="22"/>
          <w:szCs w:val="22"/>
        </w:rPr>
        <w:t>dziemnych</w:t>
      </w:r>
      <w:r w:rsidRPr="009F4B8D">
        <w:rPr>
          <w:rFonts w:ascii="Arial" w:hAnsi="Arial" w:cs="Arial"/>
          <w:sz w:val="22"/>
          <w:szCs w:val="22"/>
        </w:rPr>
        <w:t xml:space="preserve"> jak kable energetyczne, instalacje sieci i inne, których obecność lub brak stwierdzi samodzielnie korzystając z zasobów powszechnej ewidencji gruntów jak również na podstawie stosowanych znaków i jakichkolwiek innych oznak mogących wskazywać na ich istnienie. </w:t>
      </w:r>
    </w:p>
    <w:p w14:paraId="1F501403" w14:textId="77777777" w:rsidR="00BB6164" w:rsidRPr="009F4B8D" w:rsidRDefault="00BB6164" w:rsidP="00EF21E0">
      <w:pPr>
        <w:pStyle w:val="Normalny1"/>
        <w:numPr>
          <w:ilvl w:val="0"/>
          <w:numId w:val="15"/>
        </w:numPr>
        <w:spacing w:after="120" w:line="276" w:lineRule="auto"/>
        <w:jc w:val="both"/>
        <w:rPr>
          <w:rFonts w:ascii="Arial" w:hAnsi="Arial" w:cs="Arial"/>
          <w:sz w:val="22"/>
          <w:szCs w:val="22"/>
        </w:rPr>
      </w:pPr>
      <w:r w:rsidRPr="009F4B8D">
        <w:rPr>
          <w:rFonts w:ascii="Arial" w:hAnsi="Arial" w:cs="Arial"/>
          <w:sz w:val="22"/>
          <w:szCs w:val="22"/>
        </w:rPr>
        <w:t>Wykonywane roboty w żaden sposób nie mogą negatywnie wpłynąć na prowadzoną w</w:t>
      </w:r>
      <w:r w:rsidR="009B31F8">
        <w:rPr>
          <w:rFonts w:ascii="Arial" w:hAnsi="Arial" w:cs="Arial"/>
          <w:sz w:val="22"/>
          <w:szCs w:val="22"/>
        </w:rPr>
        <w:t> </w:t>
      </w:r>
      <w:r w:rsidR="006755FE" w:rsidRPr="009F4B8D">
        <w:rPr>
          <w:rFonts w:ascii="Arial" w:hAnsi="Arial" w:cs="Arial"/>
          <w:sz w:val="22"/>
          <w:szCs w:val="22"/>
        </w:rPr>
        <w:t>Nadleśnictwie gospodarkę leśną</w:t>
      </w:r>
      <w:r w:rsidR="00310D3C" w:rsidRPr="009F4B8D">
        <w:rPr>
          <w:rFonts w:ascii="Arial" w:hAnsi="Arial" w:cs="Arial"/>
          <w:sz w:val="22"/>
          <w:szCs w:val="22"/>
        </w:rPr>
        <w:t>, w tym muszą umożliwiać</w:t>
      </w:r>
      <w:r w:rsidR="006755FE" w:rsidRPr="009F4B8D">
        <w:rPr>
          <w:rFonts w:ascii="Arial" w:hAnsi="Arial" w:cs="Arial"/>
          <w:sz w:val="22"/>
          <w:szCs w:val="22"/>
        </w:rPr>
        <w:t xml:space="preserve"> </w:t>
      </w:r>
      <w:r w:rsidR="00310D3C" w:rsidRPr="009F4B8D">
        <w:rPr>
          <w:rFonts w:ascii="Arial" w:hAnsi="Arial" w:cs="Arial"/>
          <w:sz w:val="22"/>
          <w:szCs w:val="22"/>
        </w:rPr>
        <w:t>ruch samochodowy i pieszy przez cały okres trwania umowy</w:t>
      </w:r>
      <w:r w:rsidR="006755FE" w:rsidRPr="009F4B8D">
        <w:rPr>
          <w:rFonts w:ascii="Arial" w:hAnsi="Arial" w:cs="Arial"/>
          <w:sz w:val="22"/>
          <w:szCs w:val="22"/>
        </w:rPr>
        <w:t>.</w:t>
      </w:r>
    </w:p>
    <w:p w14:paraId="5E1C8071" w14:textId="77777777" w:rsidR="00BB6164" w:rsidRPr="009F4B8D" w:rsidRDefault="00BB6164" w:rsidP="00EF21E0">
      <w:pPr>
        <w:pStyle w:val="Normalny1"/>
        <w:numPr>
          <w:ilvl w:val="0"/>
          <w:numId w:val="15"/>
        </w:numPr>
        <w:spacing w:after="120" w:line="276" w:lineRule="auto"/>
        <w:jc w:val="both"/>
        <w:rPr>
          <w:rFonts w:ascii="Arial" w:hAnsi="Arial" w:cs="Arial"/>
          <w:sz w:val="22"/>
          <w:szCs w:val="22"/>
        </w:rPr>
      </w:pPr>
      <w:r w:rsidRPr="009F4B8D">
        <w:rPr>
          <w:rFonts w:ascii="Arial" w:hAnsi="Arial" w:cs="Arial"/>
          <w:sz w:val="22"/>
          <w:szCs w:val="22"/>
        </w:rPr>
        <w:t xml:space="preserve">Wykonawca zobowiązany będzie do organizacji </w:t>
      </w:r>
      <w:r w:rsidR="00217D6D" w:rsidRPr="009F4B8D">
        <w:rPr>
          <w:rFonts w:ascii="Arial" w:hAnsi="Arial" w:cs="Arial"/>
          <w:sz w:val="22"/>
          <w:szCs w:val="22"/>
        </w:rPr>
        <w:t>robót</w:t>
      </w:r>
      <w:r w:rsidRPr="009F4B8D">
        <w:rPr>
          <w:rFonts w:ascii="Arial" w:hAnsi="Arial" w:cs="Arial"/>
          <w:sz w:val="22"/>
          <w:szCs w:val="22"/>
        </w:rPr>
        <w:t>, dojazdu, miejsc składowania materiałów</w:t>
      </w:r>
      <w:r w:rsidR="00217D6D" w:rsidRPr="009F4B8D">
        <w:rPr>
          <w:rFonts w:ascii="Arial" w:hAnsi="Arial" w:cs="Arial"/>
          <w:sz w:val="22"/>
          <w:szCs w:val="22"/>
        </w:rPr>
        <w:t xml:space="preserve"> i sprzętu</w:t>
      </w:r>
      <w:r w:rsidRPr="009F4B8D">
        <w:rPr>
          <w:rFonts w:ascii="Arial" w:hAnsi="Arial" w:cs="Arial"/>
          <w:sz w:val="22"/>
          <w:szCs w:val="22"/>
        </w:rPr>
        <w:t xml:space="preserve"> na koszt własny w miejscu uzgodnionym z </w:t>
      </w:r>
      <w:r w:rsidR="00217D6D" w:rsidRPr="009F4B8D">
        <w:rPr>
          <w:rFonts w:ascii="Arial" w:hAnsi="Arial" w:cs="Arial"/>
          <w:sz w:val="22"/>
          <w:szCs w:val="22"/>
        </w:rPr>
        <w:t>Zamawiającym</w:t>
      </w:r>
      <w:r w:rsidRPr="009F4B8D">
        <w:rPr>
          <w:rFonts w:ascii="Arial" w:hAnsi="Arial" w:cs="Arial"/>
          <w:sz w:val="22"/>
          <w:szCs w:val="22"/>
        </w:rPr>
        <w:t>.</w:t>
      </w:r>
    </w:p>
    <w:p w14:paraId="06786897" w14:textId="77777777" w:rsidR="0038151B" w:rsidRPr="009F4B8D" w:rsidRDefault="00BB6164" w:rsidP="00EF21E0">
      <w:pPr>
        <w:pStyle w:val="Normalny1"/>
        <w:numPr>
          <w:ilvl w:val="0"/>
          <w:numId w:val="15"/>
        </w:numPr>
        <w:spacing w:after="120" w:line="276" w:lineRule="auto"/>
        <w:jc w:val="both"/>
        <w:rPr>
          <w:rFonts w:ascii="Arial" w:hAnsi="Arial" w:cs="Arial"/>
          <w:sz w:val="22"/>
          <w:szCs w:val="22"/>
        </w:rPr>
      </w:pPr>
      <w:r w:rsidRPr="009F4B8D">
        <w:rPr>
          <w:rFonts w:ascii="Arial" w:hAnsi="Arial" w:cs="Arial"/>
          <w:sz w:val="22"/>
          <w:szCs w:val="22"/>
        </w:rPr>
        <w:t>Wykonawca zapewni wywóz i utylizację odpadów we własnym zakresie i na koszt własny.</w:t>
      </w:r>
    </w:p>
    <w:p w14:paraId="54510DCB" w14:textId="77777777" w:rsidR="00BB6164" w:rsidRPr="009F4B8D" w:rsidRDefault="00BB6164" w:rsidP="00EF21E0">
      <w:pPr>
        <w:pStyle w:val="Normalny1"/>
        <w:numPr>
          <w:ilvl w:val="0"/>
          <w:numId w:val="15"/>
        </w:numPr>
        <w:spacing w:after="120" w:line="276" w:lineRule="auto"/>
        <w:jc w:val="both"/>
        <w:rPr>
          <w:rFonts w:ascii="Arial" w:hAnsi="Arial" w:cs="Arial"/>
          <w:sz w:val="22"/>
          <w:szCs w:val="22"/>
        </w:rPr>
      </w:pPr>
      <w:r w:rsidRPr="009F4B8D">
        <w:rPr>
          <w:rFonts w:ascii="Arial" w:hAnsi="Arial" w:cs="Arial"/>
          <w:sz w:val="22"/>
          <w:szCs w:val="22"/>
        </w:rPr>
        <w:t>Na terenie całego obiektu obowiązuje bezwzględny zakaz palenia i używania otwartego ognia.</w:t>
      </w:r>
    </w:p>
    <w:p w14:paraId="448B13A4" w14:textId="77777777" w:rsidR="00BB6164" w:rsidRPr="009F4B8D" w:rsidRDefault="00BB6164" w:rsidP="00EF21E0">
      <w:pPr>
        <w:pStyle w:val="Normalny1"/>
        <w:numPr>
          <w:ilvl w:val="0"/>
          <w:numId w:val="15"/>
        </w:numPr>
        <w:spacing w:after="120" w:line="276" w:lineRule="auto"/>
        <w:jc w:val="both"/>
        <w:rPr>
          <w:rFonts w:ascii="Arial" w:hAnsi="Arial" w:cs="Arial"/>
          <w:sz w:val="22"/>
          <w:szCs w:val="22"/>
        </w:rPr>
      </w:pPr>
      <w:r w:rsidRPr="009F4B8D">
        <w:rPr>
          <w:rFonts w:ascii="Arial" w:hAnsi="Arial" w:cs="Arial"/>
          <w:sz w:val="22"/>
          <w:szCs w:val="22"/>
        </w:rPr>
        <w:t>Wszelkie zabezpieczenia, których wykonanie jest niezbędne, Wykonawca wykona na koszt własny.</w:t>
      </w:r>
    </w:p>
    <w:p w14:paraId="267D4DD3" w14:textId="77777777" w:rsidR="00310D3C" w:rsidRPr="00704596" w:rsidRDefault="00310D3C" w:rsidP="00EF21E0">
      <w:pPr>
        <w:pStyle w:val="Normalny1"/>
        <w:numPr>
          <w:ilvl w:val="0"/>
          <w:numId w:val="15"/>
        </w:numPr>
        <w:spacing w:after="120" w:line="276" w:lineRule="auto"/>
        <w:jc w:val="both"/>
        <w:rPr>
          <w:rFonts w:ascii="Arial" w:hAnsi="Arial" w:cs="Arial"/>
          <w:color w:val="FF0000"/>
          <w:sz w:val="22"/>
          <w:szCs w:val="22"/>
        </w:rPr>
      </w:pPr>
      <w:r w:rsidRPr="009F4B8D">
        <w:rPr>
          <w:rFonts w:ascii="Arial" w:hAnsi="Arial" w:cs="Arial"/>
          <w:sz w:val="22"/>
          <w:szCs w:val="22"/>
        </w:rPr>
        <w:t>Wykonawca zobowiązany jest do przestrzegania obowiązujących zasad, przepisów, instrukcji technicznych i wymogów ochrony środowiska w zakresie stosowanych technologii przy realizacji przedmiotu zamówienia, w tym unormowań określonych w</w:t>
      </w:r>
      <w:r w:rsidR="009B31F8">
        <w:rPr>
          <w:rFonts w:ascii="Arial" w:hAnsi="Arial" w:cs="Arial"/>
          <w:sz w:val="22"/>
          <w:szCs w:val="22"/>
        </w:rPr>
        <w:t> </w:t>
      </w:r>
      <w:r w:rsidRPr="009F4B8D">
        <w:rPr>
          <w:rFonts w:ascii="Arial" w:hAnsi="Arial" w:cs="Arial"/>
          <w:sz w:val="22"/>
          <w:szCs w:val="22"/>
        </w:rPr>
        <w:t>certyfikacie</w:t>
      </w:r>
      <w:r w:rsidR="00237C98">
        <w:rPr>
          <w:rFonts w:ascii="Arial" w:hAnsi="Arial" w:cs="Arial"/>
          <w:sz w:val="22"/>
          <w:szCs w:val="22"/>
        </w:rPr>
        <w:t xml:space="preserve"> </w:t>
      </w:r>
      <w:r w:rsidR="00075AAD" w:rsidRPr="009F4B8D">
        <w:rPr>
          <w:rFonts w:ascii="Arial" w:hAnsi="Arial" w:cs="Arial"/>
          <w:sz w:val="22"/>
          <w:szCs w:val="22"/>
        </w:rPr>
        <w:t>PEFC</w:t>
      </w:r>
      <w:r w:rsidR="002238B2">
        <w:rPr>
          <w:rFonts w:ascii="Arial" w:hAnsi="Arial" w:cs="Arial"/>
          <w:sz w:val="22"/>
          <w:szCs w:val="22"/>
        </w:rPr>
        <w:t>.</w:t>
      </w:r>
    </w:p>
    <w:p w14:paraId="301F69ED" w14:textId="77777777" w:rsidR="00310D3C" w:rsidRPr="009F4B8D" w:rsidRDefault="00310D3C" w:rsidP="00EF21E0">
      <w:pPr>
        <w:pStyle w:val="Normalny1"/>
        <w:numPr>
          <w:ilvl w:val="0"/>
          <w:numId w:val="15"/>
        </w:numPr>
        <w:spacing w:after="120" w:line="276" w:lineRule="auto"/>
        <w:jc w:val="both"/>
        <w:rPr>
          <w:rFonts w:ascii="Arial" w:hAnsi="Arial" w:cs="Arial"/>
          <w:sz w:val="22"/>
          <w:szCs w:val="22"/>
        </w:rPr>
      </w:pPr>
      <w:r w:rsidRPr="009F4B8D">
        <w:rPr>
          <w:rFonts w:ascii="Arial" w:hAnsi="Arial" w:cs="Arial"/>
          <w:sz w:val="22"/>
          <w:szCs w:val="22"/>
        </w:rPr>
        <w:t>Wykonawca zobowiązuje się do wykonywania powierzonych mu zadań stosując sprzęt i</w:t>
      </w:r>
      <w:r w:rsidR="009B31F8">
        <w:rPr>
          <w:rFonts w:ascii="Arial" w:hAnsi="Arial" w:cs="Arial"/>
          <w:sz w:val="22"/>
          <w:szCs w:val="22"/>
        </w:rPr>
        <w:t> </w:t>
      </w:r>
      <w:r w:rsidRPr="009F4B8D">
        <w:rPr>
          <w:rFonts w:ascii="Arial" w:hAnsi="Arial" w:cs="Arial"/>
          <w:sz w:val="22"/>
          <w:szCs w:val="22"/>
        </w:rPr>
        <w:t xml:space="preserve">technologie nie powodujące strat i zanieczyszczeń w środowisku naturalnym. </w:t>
      </w:r>
    </w:p>
    <w:p w14:paraId="402F6D82" w14:textId="77777777" w:rsidR="00310D3C" w:rsidRPr="009F4B8D" w:rsidRDefault="00310D3C" w:rsidP="00EF21E0">
      <w:pPr>
        <w:pStyle w:val="Normalny1"/>
        <w:numPr>
          <w:ilvl w:val="0"/>
          <w:numId w:val="15"/>
        </w:numPr>
        <w:spacing w:after="120" w:line="276" w:lineRule="auto"/>
        <w:jc w:val="both"/>
        <w:rPr>
          <w:rFonts w:ascii="Arial" w:hAnsi="Arial" w:cs="Arial"/>
          <w:sz w:val="22"/>
          <w:szCs w:val="22"/>
        </w:rPr>
      </w:pPr>
      <w:r w:rsidRPr="009F4B8D">
        <w:rPr>
          <w:rFonts w:ascii="Arial" w:hAnsi="Arial" w:cs="Arial"/>
          <w:sz w:val="22"/>
          <w:szCs w:val="22"/>
        </w:rPr>
        <w:t xml:space="preserve">Wykonawca zapewni właściwą organizację robót zgodnie z przepisami BHP i P.POŻ. </w:t>
      </w:r>
    </w:p>
    <w:p w14:paraId="7688E7D8" w14:textId="77777777" w:rsidR="00310D3C" w:rsidRPr="009F4B8D" w:rsidRDefault="00310D3C" w:rsidP="00EF21E0">
      <w:pPr>
        <w:pStyle w:val="Normalny1"/>
        <w:numPr>
          <w:ilvl w:val="0"/>
          <w:numId w:val="15"/>
        </w:numPr>
        <w:spacing w:after="120" w:line="276" w:lineRule="auto"/>
        <w:jc w:val="both"/>
        <w:rPr>
          <w:rFonts w:ascii="Arial" w:hAnsi="Arial" w:cs="Arial"/>
          <w:sz w:val="22"/>
          <w:szCs w:val="22"/>
        </w:rPr>
      </w:pPr>
      <w:r w:rsidRPr="009F4B8D">
        <w:rPr>
          <w:rFonts w:ascii="Arial" w:hAnsi="Arial" w:cs="Arial"/>
          <w:sz w:val="22"/>
          <w:szCs w:val="22"/>
        </w:rPr>
        <w:t xml:space="preserve">Zamawiający ma prawo żądać od Wykonawcy wywiązywania się z przyjętych obowiązków oraz wstrzymać prace w przypadku ich naruszenia. </w:t>
      </w:r>
    </w:p>
    <w:p w14:paraId="7D333E94" w14:textId="77777777" w:rsidR="00BB6164" w:rsidRPr="009B31F8" w:rsidRDefault="00217D6D" w:rsidP="00EF21E0">
      <w:pPr>
        <w:pStyle w:val="Normalny1"/>
        <w:numPr>
          <w:ilvl w:val="0"/>
          <w:numId w:val="15"/>
        </w:numPr>
        <w:spacing w:after="120" w:line="276" w:lineRule="auto"/>
        <w:jc w:val="both"/>
        <w:rPr>
          <w:rFonts w:ascii="Arial" w:hAnsi="Arial" w:cs="Arial"/>
          <w:sz w:val="22"/>
          <w:szCs w:val="22"/>
        </w:rPr>
      </w:pPr>
      <w:r w:rsidRPr="009B31F8">
        <w:rPr>
          <w:rFonts w:ascii="Arial" w:hAnsi="Arial" w:cs="Arial"/>
          <w:sz w:val="22"/>
          <w:szCs w:val="22"/>
        </w:rPr>
        <w:t>Wykonawca osobiście ponosi pełną odpowiedzialność za szkodę jaką wyrządził swoim działaniem lub przez zatrudnionych pracowników i podwykonawców Zamawiającemu</w:t>
      </w:r>
      <w:r w:rsidR="007A0C2B" w:rsidRPr="009B31F8">
        <w:rPr>
          <w:rFonts w:ascii="Arial" w:hAnsi="Arial" w:cs="Arial"/>
          <w:sz w:val="22"/>
          <w:szCs w:val="22"/>
        </w:rPr>
        <w:t xml:space="preserve"> i</w:t>
      </w:r>
      <w:r w:rsidR="009B31F8">
        <w:rPr>
          <w:rFonts w:ascii="Arial" w:hAnsi="Arial" w:cs="Arial"/>
          <w:sz w:val="22"/>
          <w:szCs w:val="22"/>
        </w:rPr>
        <w:t> </w:t>
      </w:r>
      <w:r w:rsidR="007A0C2B" w:rsidRPr="009B31F8">
        <w:rPr>
          <w:rFonts w:ascii="Arial" w:hAnsi="Arial" w:cs="Arial"/>
          <w:sz w:val="22"/>
          <w:szCs w:val="22"/>
        </w:rPr>
        <w:t>w</w:t>
      </w:r>
      <w:r w:rsidR="009B31F8">
        <w:rPr>
          <w:rFonts w:ascii="Arial" w:hAnsi="Arial" w:cs="Arial"/>
          <w:sz w:val="22"/>
          <w:szCs w:val="22"/>
        </w:rPr>
        <w:t> </w:t>
      </w:r>
      <w:r w:rsidR="007A0C2B" w:rsidRPr="009B31F8">
        <w:rPr>
          <w:rFonts w:ascii="Arial" w:hAnsi="Arial" w:cs="Arial"/>
          <w:sz w:val="22"/>
          <w:szCs w:val="22"/>
        </w:rPr>
        <w:t>jego mieniu</w:t>
      </w:r>
      <w:r w:rsidRPr="009B31F8">
        <w:rPr>
          <w:rFonts w:ascii="Arial" w:hAnsi="Arial" w:cs="Arial"/>
          <w:sz w:val="22"/>
          <w:szCs w:val="22"/>
        </w:rPr>
        <w:t xml:space="preserve"> i </w:t>
      </w:r>
      <w:r w:rsidR="009B31F8">
        <w:rPr>
          <w:rFonts w:ascii="Arial" w:hAnsi="Arial" w:cs="Arial"/>
          <w:sz w:val="22"/>
          <w:szCs w:val="22"/>
        </w:rPr>
        <w:t>osobom trzecim.</w:t>
      </w:r>
    </w:p>
    <w:p w14:paraId="31F4B05F" w14:textId="77777777" w:rsidR="00BB6164" w:rsidRPr="009F4B8D" w:rsidRDefault="00BB6164" w:rsidP="009B31F8">
      <w:pPr>
        <w:spacing w:before="240" w:after="120" w:line="276" w:lineRule="auto"/>
        <w:rPr>
          <w:rFonts w:ascii="Arial" w:hAnsi="Arial" w:cs="Arial"/>
          <w:b/>
          <w:sz w:val="22"/>
          <w:szCs w:val="22"/>
        </w:rPr>
      </w:pPr>
      <w:r w:rsidRPr="009F4B8D">
        <w:rPr>
          <w:rFonts w:ascii="Arial" w:hAnsi="Arial" w:cs="Arial"/>
          <w:b/>
          <w:sz w:val="22"/>
          <w:szCs w:val="22"/>
        </w:rPr>
        <w:t>Termin realizacji umowy</w:t>
      </w:r>
    </w:p>
    <w:p w14:paraId="131F090D" w14:textId="77777777" w:rsidR="00BB6164" w:rsidRPr="009B31F8" w:rsidRDefault="008E3045" w:rsidP="009B31F8">
      <w:pPr>
        <w:pStyle w:val="Normalny1"/>
        <w:spacing w:before="120" w:after="240" w:line="276" w:lineRule="auto"/>
        <w:rPr>
          <w:rFonts w:ascii="Arial" w:hAnsi="Arial" w:cs="Arial"/>
          <w:sz w:val="22"/>
          <w:szCs w:val="22"/>
        </w:rPr>
      </w:pPr>
      <w:r w:rsidRPr="009F4B8D">
        <w:rPr>
          <w:rFonts w:ascii="Arial" w:hAnsi="Arial" w:cs="Arial"/>
          <w:sz w:val="22"/>
          <w:szCs w:val="22"/>
        </w:rPr>
        <w:t xml:space="preserve">§ </w:t>
      </w:r>
      <w:r w:rsidR="00D668D0" w:rsidRPr="009F4B8D">
        <w:rPr>
          <w:rFonts w:ascii="Arial" w:hAnsi="Arial" w:cs="Arial"/>
          <w:sz w:val="22"/>
          <w:szCs w:val="22"/>
        </w:rPr>
        <w:t>8</w:t>
      </w:r>
    </w:p>
    <w:p w14:paraId="28AAF7B7" w14:textId="77777777" w:rsidR="00101790" w:rsidRPr="001C17AA" w:rsidRDefault="001C4916" w:rsidP="004C5F2B">
      <w:pPr>
        <w:pStyle w:val="Normalny1"/>
        <w:numPr>
          <w:ilvl w:val="0"/>
          <w:numId w:val="16"/>
        </w:numPr>
        <w:spacing w:after="120" w:line="276" w:lineRule="auto"/>
        <w:jc w:val="both"/>
        <w:rPr>
          <w:rFonts w:ascii="Arial" w:hAnsi="Arial" w:cs="Arial"/>
          <w:sz w:val="22"/>
          <w:szCs w:val="22"/>
        </w:rPr>
      </w:pPr>
      <w:r w:rsidRPr="001C17AA">
        <w:rPr>
          <w:rFonts w:ascii="Arial" w:hAnsi="Arial" w:cs="Arial"/>
          <w:sz w:val="22"/>
          <w:szCs w:val="22"/>
        </w:rPr>
        <w:t>Okres realizacji robó</w:t>
      </w:r>
      <w:r w:rsidR="003B3711" w:rsidRPr="001C17AA">
        <w:rPr>
          <w:rFonts w:ascii="Arial" w:hAnsi="Arial" w:cs="Arial"/>
          <w:sz w:val="22"/>
          <w:szCs w:val="22"/>
        </w:rPr>
        <w:t xml:space="preserve">t ustala się od </w:t>
      </w:r>
      <w:r w:rsidR="00E84B3B">
        <w:rPr>
          <w:rFonts w:ascii="Arial" w:hAnsi="Arial" w:cs="Arial"/>
          <w:sz w:val="22"/>
          <w:szCs w:val="22"/>
        </w:rPr>
        <w:t>18</w:t>
      </w:r>
      <w:r w:rsidR="003B3711" w:rsidRPr="001C17AA">
        <w:rPr>
          <w:rFonts w:ascii="Arial" w:hAnsi="Arial" w:cs="Arial"/>
          <w:sz w:val="22"/>
          <w:szCs w:val="22"/>
        </w:rPr>
        <w:t xml:space="preserve"> sierpnia 202</w:t>
      </w:r>
      <w:r w:rsidR="007A31A1">
        <w:rPr>
          <w:rFonts w:ascii="Arial" w:hAnsi="Arial" w:cs="Arial"/>
          <w:sz w:val="22"/>
          <w:szCs w:val="22"/>
        </w:rPr>
        <w:t>6</w:t>
      </w:r>
      <w:r w:rsidR="003B3711" w:rsidRPr="001C17AA">
        <w:rPr>
          <w:rFonts w:ascii="Arial" w:hAnsi="Arial" w:cs="Arial"/>
          <w:sz w:val="22"/>
          <w:szCs w:val="22"/>
        </w:rPr>
        <w:t xml:space="preserve"> r. do </w:t>
      </w:r>
      <w:r w:rsidR="00F730C9">
        <w:rPr>
          <w:rFonts w:ascii="Arial" w:hAnsi="Arial" w:cs="Arial"/>
          <w:sz w:val="22"/>
          <w:szCs w:val="22"/>
        </w:rPr>
        <w:t>12</w:t>
      </w:r>
      <w:r w:rsidRPr="001C17AA">
        <w:rPr>
          <w:rFonts w:ascii="Arial" w:hAnsi="Arial" w:cs="Arial"/>
          <w:sz w:val="22"/>
          <w:szCs w:val="22"/>
        </w:rPr>
        <w:t xml:space="preserve"> października 202</w:t>
      </w:r>
      <w:r w:rsidR="00F730C9">
        <w:rPr>
          <w:rFonts w:ascii="Arial" w:hAnsi="Arial" w:cs="Arial"/>
          <w:sz w:val="22"/>
          <w:szCs w:val="22"/>
        </w:rPr>
        <w:t>6</w:t>
      </w:r>
      <w:r w:rsidRPr="001C17AA">
        <w:rPr>
          <w:rFonts w:ascii="Arial" w:hAnsi="Arial" w:cs="Arial"/>
          <w:sz w:val="22"/>
          <w:szCs w:val="22"/>
        </w:rPr>
        <w:t xml:space="preserve"> r. </w:t>
      </w:r>
      <w:r w:rsidR="00BB6164" w:rsidRPr="001C17AA">
        <w:rPr>
          <w:rFonts w:ascii="Arial" w:hAnsi="Arial" w:cs="Arial"/>
          <w:sz w:val="22"/>
          <w:szCs w:val="22"/>
        </w:rPr>
        <w:t>Rozpoczęc</w:t>
      </w:r>
      <w:r w:rsidR="00101790" w:rsidRPr="001C17AA">
        <w:rPr>
          <w:rFonts w:ascii="Arial" w:hAnsi="Arial" w:cs="Arial"/>
          <w:sz w:val="22"/>
          <w:szCs w:val="22"/>
        </w:rPr>
        <w:t>ie robót nastąpi w terminie do 5</w:t>
      </w:r>
      <w:r w:rsidR="00BB6164" w:rsidRPr="001C17AA">
        <w:rPr>
          <w:rFonts w:ascii="Arial" w:hAnsi="Arial" w:cs="Arial"/>
          <w:sz w:val="22"/>
          <w:szCs w:val="22"/>
        </w:rPr>
        <w:t xml:space="preserve"> dni licząc od </w:t>
      </w:r>
      <w:r w:rsidRPr="001C17AA">
        <w:rPr>
          <w:rFonts w:ascii="Arial" w:hAnsi="Arial" w:cs="Arial"/>
          <w:sz w:val="22"/>
          <w:szCs w:val="22"/>
        </w:rPr>
        <w:t>d</w:t>
      </w:r>
      <w:r w:rsidR="0034166C" w:rsidRPr="001C17AA">
        <w:rPr>
          <w:rFonts w:ascii="Arial" w:hAnsi="Arial" w:cs="Arial"/>
          <w:sz w:val="22"/>
          <w:szCs w:val="22"/>
        </w:rPr>
        <w:t>nia 1</w:t>
      </w:r>
      <w:r w:rsidR="007A31A1">
        <w:rPr>
          <w:rFonts w:ascii="Arial" w:hAnsi="Arial" w:cs="Arial"/>
          <w:sz w:val="22"/>
          <w:szCs w:val="22"/>
        </w:rPr>
        <w:t>8.08.2026</w:t>
      </w:r>
      <w:r w:rsidR="00BB6164" w:rsidRPr="001C17AA">
        <w:rPr>
          <w:rFonts w:ascii="Arial" w:hAnsi="Arial" w:cs="Arial"/>
          <w:sz w:val="22"/>
          <w:szCs w:val="22"/>
        </w:rPr>
        <w:t xml:space="preserve">. </w:t>
      </w:r>
      <w:r w:rsidR="00891FF5" w:rsidRPr="001C17AA">
        <w:rPr>
          <w:rFonts w:ascii="Arial" w:hAnsi="Arial" w:cs="Arial"/>
          <w:sz w:val="22"/>
          <w:szCs w:val="22"/>
        </w:rPr>
        <w:t>Przedmiot umowy</w:t>
      </w:r>
      <w:r w:rsidR="00101790" w:rsidRPr="001C17AA">
        <w:rPr>
          <w:rFonts w:ascii="Arial" w:hAnsi="Arial" w:cs="Arial"/>
          <w:sz w:val="22"/>
          <w:szCs w:val="22"/>
        </w:rPr>
        <w:t xml:space="preserve"> musi zos</w:t>
      </w:r>
      <w:r w:rsidR="00891FF5" w:rsidRPr="001C17AA">
        <w:rPr>
          <w:rFonts w:ascii="Arial" w:hAnsi="Arial" w:cs="Arial"/>
          <w:sz w:val="22"/>
          <w:szCs w:val="22"/>
        </w:rPr>
        <w:t>tać zakończony</w:t>
      </w:r>
      <w:r w:rsidR="007A0C2B" w:rsidRPr="001C17AA">
        <w:rPr>
          <w:rFonts w:ascii="Arial" w:hAnsi="Arial" w:cs="Arial"/>
          <w:sz w:val="22"/>
          <w:szCs w:val="22"/>
        </w:rPr>
        <w:t xml:space="preserve"> w terminie:</w:t>
      </w:r>
      <w:r w:rsidR="00854C17" w:rsidRPr="001C17AA">
        <w:rPr>
          <w:rFonts w:ascii="Arial" w:hAnsi="Arial" w:cs="Arial"/>
          <w:sz w:val="22"/>
          <w:szCs w:val="22"/>
        </w:rPr>
        <w:t xml:space="preserve"> d</w:t>
      </w:r>
      <w:r w:rsidR="007A0C2B" w:rsidRPr="001C17AA">
        <w:rPr>
          <w:rFonts w:ascii="Arial" w:hAnsi="Arial" w:cs="Arial"/>
          <w:sz w:val="22"/>
          <w:szCs w:val="22"/>
        </w:rPr>
        <w:t xml:space="preserve">o </w:t>
      </w:r>
      <w:r w:rsidR="0067644A" w:rsidRPr="001C17AA">
        <w:rPr>
          <w:rFonts w:ascii="Arial" w:hAnsi="Arial" w:cs="Arial"/>
          <w:sz w:val="22"/>
          <w:szCs w:val="22"/>
        </w:rPr>
        <w:t xml:space="preserve">dnia </w:t>
      </w:r>
      <w:r w:rsidR="007A31A1">
        <w:rPr>
          <w:rFonts w:ascii="Arial" w:hAnsi="Arial" w:cs="Arial"/>
          <w:sz w:val="22"/>
          <w:szCs w:val="22"/>
        </w:rPr>
        <w:t>12</w:t>
      </w:r>
      <w:r w:rsidR="00D846B4" w:rsidRPr="001C17AA">
        <w:rPr>
          <w:rFonts w:ascii="Arial" w:hAnsi="Arial" w:cs="Arial"/>
          <w:sz w:val="22"/>
          <w:szCs w:val="22"/>
        </w:rPr>
        <w:t>.10.</w:t>
      </w:r>
      <w:r w:rsidRPr="001C17AA">
        <w:rPr>
          <w:rFonts w:ascii="Arial" w:hAnsi="Arial" w:cs="Arial"/>
          <w:sz w:val="22"/>
          <w:szCs w:val="22"/>
        </w:rPr>
        <w:t>202</w:t>
      </w:r>
      <w:r w:rsidR="007A31A1">
        <w:rPr>
          <w:rFonts w:ascii="Arial" w:hAnsi="Arial" w:cs="Arial"/>
          <w:sz w:val="22"/>
          <w:szCs w:val="22"/>
        </w:rPr>
        <w:t>6</w:t>
      </w:r>
      <w:r w:rsidR="00101790" w:rsidRPr="001C17AA">
        <w:rPr>
          <w:rFonts w:ascii="Arial" w:hAnsi="Arial" w:cs="Arial"/>
          <w:sz w:val="22"/>
          <w:szCs w:val="22"/>
        </w:rPr>
        <w:t xml:space="preserve"> r. </w:t>
      </w:r>
    </w:p>
    <w:p w14:paraId="41EDDF9A" w14:textId="77777777" w:rsidR="00BB6164" w:rsidRPr="009F4B8D" w:rsidRDefault="00BB6164" w:rsidP="004C5F2B">
      <w:pPr>
        <w:pStyle w:val="Normalny1"/>
        <w:numPr>
          <w:ilvl w:val="0"/>
          <w:numId w:val="16"/>
        </w:numPr>
        <w:spacing w:after="120" w:line="276" w:lineRule="auto"/>
        <w:jc w:val="both"/>
        <w:rPr>
          <w:rFonts w:ascii="Arial" w:hAnsi="Arial" w:cs="Arial"/>
          <w:sz w:val="22"/>
          <w:szCs w:val="22"/>
        </w:rPr>
      </w:pPr>
      <w:r w:rsidRPr="009F4B8D">
        <w:rPr>
          <w:rFonts w:ascii="Arial" w:hAnsi="Arial" w:cs="Arial"/>
          <w:sz w:val="22"/>
          <w:szCs w:val="22"/>
        </w:rPr>
        <w:t>Termin realizacji przedmiotu umowy ustalony w pkt 1 niniejszego §</w:t>
      </w:r>
      <w:r w:rsidR="003F7328" w:rsidRPr="009F4B8D">
        <w:rPr>
          <w:rFonts w:ascii="Arial" w:hAnsi="Arial" w:cs="Arial"/>
          <w:sz w:val="22"/>
          <w:szCs w:val="22"/>
        </w:rPr>
        <w:t xml:space="preserve"> </w:t>
      </w:r>
      <w:r w:rsidRPr="009F4B8D">
        <w:rPr>
          <w:rFonts w:ascii="Arial" w:hAnsi="Arial" w:cs="Arial"/>
          <w:sz w:val="22"/>
          <w:szCs w:val="22"/>
        </w:rPr>
        <w:t xml:space="preserve">może ulec przedłużeniu z powodów wskazanych w </w:t>
      </w:r>
      <w:r w:rsidR="006B0A76" w:rsidRPr="009F4B8D">
        <w:rPr>
          <w:rFonts w:ascii="Arial" w:hAnsi="Arial" w:cs="Arial"/>
          <w:sz w:val="22"/>
          <w:szCs w:val="22"/>
        </w:rPr>
        <w:t>pkt. 3</w:t>
      </w:r>
      <w:r w:rsidR="003B3711" w:rsidRPr="009F4B8D">
        <w:rPr>
          <w:rFonts w:ascii="Arial" w:hAnsi="Arial" w:cs="Arial"/>
          <w:sz w:val="22"/>
          <w:szCs w:val="22"/>
        </w:rPr>
        <w:t xml:space="preserve"> niniejszego §</w:t>
      </w:r>
      <w:r w:rsidR="00492F0B">
        <w:rPr>
          <w:rFonts w:ascii="Arial" w:hAnsi="Arial" w:cs="Arial"/>
          <w:sz w:val="22"/>
          <w:szCs w:val="22"/>
        </w:rPr>
        <w:t xml:space="preserve"> oraz w § 20</w:t>
      </w:r>
      <w:r w:rsidR="003B3711" w:rsidRPr="009F4B8D">
        <w:rPr>
          <w:rFonts w:ascii="Arial" w:hAnsi="Arial" w:cs="Arial"/>
          <w:sz w:val="22"/>
          <w:szCs w:val="22"/>
        </w:rPr>
        <w:t>.</w:t>
      </w:r>
    </w:p>
    <w:p w14:paraId="5DA7F2A8" w14:textId="77777777" w:rsidR="00101790" w:rsidRPr="009F4B8D" w:rsidRDefault="00101790" w:rsidP="004C5F2B">
      <w:pPr>
        <w:pStyle w:val="Normalny1"/>
        <w:numPr>
          <w:ilvl w:val="0"/>
          <w:numId w:val="16"/>
        </w:numPr>
        <w:spacing w:after="120" w:line="276" w:lineRule="auto"/>
        <w:jc w:val="both"/>
        <w:rPr>
          <w:rFonts w:ascii="Arial" w:hAnsi="Arial" w:cs="Arial"/>
          <w:sz w:val="22"/>
          <w:szCs w:val="22"/>
        </w:rPr>
      </w:pPr>
      <w:r w:rsidRPr="009F4B8D">
        <w:rPr>
          <w:rFonts w:ascii="Arial" w:hAnsi="Arial" w:cs="Arial"/>
          <w:sz w:val="22"/>
          <w:szCs w:val="22"/>
        </w:rPr>
        <w:t xml:space="preserve">Strony dopuszczają możliwość </w:t>
      </w:r>
      <w:r w:rsidR="00032DA4" w:rsidRPr="009F4B8D">
        <w:rPr>
          <w:rFonts w:ascii="Arial" w:hAnsi="Arial" w:cs="Arial"/>
          <w:sz w:val="22"/>
          <w:szCs w:val="22"/>
        </w:rPr>
        <w:t>przedłużenia</w:t>
      </w:r>
      <w:r w:rsidRPr="009F4B8D">
        <w:rPr>
          <w:rFonts w:ascii="Arial" w:hAnsi="Arial" w:cs="Arial"/>
          <w:sz w:val="22"/>
          <w:szCs w:val="22"/>
        </w:rPr>
        <w:t xml:space="preserve"> terminu zakończenia realizacji przedmiotu umowy opisanego w ust. 1 </w:t>
      </w:r>
      <w:r w:rsidR="001E45FE" w:rsidRPr="009F4B8D">
        <w:rPr>
          <w:rFonts w:ascii="Arial" w:hAnsi="Arial" w:cs="Arial"/>
          <w:sz w:val="22"/>
          <w:szCs w:val="22"/>
        </w:rPr>
        <w:t>niniejszego §</w:t>
      </w:r>
      <w:r w:rsidRPr="009F4B8D">
        <w:rPr>
          <w:rFonts w:ascii="Arial" w:hAnsi="Arial" w:cs="Arial"/>
          <w:sz w:val="22"/>
          <w:szCs w:val="22"/>
        </w:rPr>
        <w:t xml:space="preserve"> w drodze aneksu do umowy w przypadku zaistnienia okoliczności</w:t>
      </w:r>
      <w:r w:rsidR="00E14CFC" w:rsidRPr="009F4B8D">
        <w:rPr>
          <w:rFonts w:ascii="Arial" w:hAnsi="Arial" w:cs="Arial"/>
          <w:sz w:val="22"/>
          <w:szCs w:val="22"/>
        </w:rPr>
        <w:t xml:space="preserve">: </w:t>
      </w:r>
      <w:r w:rsidRPr="009F4B8D">
        <w:rPr>
          <w:rFonts w:ascii="Arial" w:hAnsi="Arial" w:cs="Arial"/>
          <w:sz w:val="22"/>
          <w:szCs w:val="22"/>
        </w:rPr>
        <w:t>działania siły wyższej</w:t>
      </w:r>
      <w:r w:rsidR="007A0C2B" w:rsidRPr="009F4B8D">
        <w:rPr>
          <w:rFonts w:ascii="Arial" w:hAnsi="Arial" w:cs="Arial"/>
          <w:sz w:val="22"/>
          <w:szCs w:val="22"/>
        </w:rPr>
        <w:t xml:space="preserve"> oraz w przypadku zaistnienia okoliczności za które nie odpowiada Wykonawca i nie wyni</w:t>
      </w:r>
      <w:r w:rsidR="009533EE" w:rsidRPr="009F4B8D">
        <w:rPr>
          <w:rFonts w:ascii="Arial" w:hAnsi="Arial" w:cs="Arial"/>
          <w:sz w:val="22"/>
          <w:szCs w:val="22"/>
        </w:rPr>
        <w:t>k</w:t>
      </w:r>
      <w:r w:rsidR="007A0C2B" w:rsidRPr="009F4B8D">
        <w:rPr>
          <w:rFonts w:ascii="Arial" w:hAnsi="Arial" w:cs="Arial"/>
          <w:sz w:val="22"/>
          <w:szCs w:val="22"/>
        </w:rPr>
        <w:t>ających z jego działania czy zaniechania</w:t>
      </w:r>
      <w:r w:rsidRPr="009F4B8D">
        <w:rPr>
          <w:rFonts w:ascii="Arial" w:hAnsi="Arial" w:cs="Arial"/>
          <w:sz w:val="22"/>
          <w:szCs w:val="22"/>
        </w:rPr>
        <w:t>,</w:t>
      </w:r>
      <w:r w:rsidR="007A0C2B" w:rsidRPr="009F4B8D">
        <w:rPr>
          <w:rFonts w:ascii="Arial" w:hAnsi="Arial" w:cs="Arial"/>
          <w:sz w:val="22"/>
          <w:szCs w:val="22"/>
        </w:rPr>
        <w:t xml:space="preserve"> o czym rozstrzyga Zamawiający.</w:t>
      </w:r>
    </w:p>
    <w:p w14:paraId="0F14FD76" w14:textId="77777777" w:rsidR="00101790" w:rsidRPr="009F4B8D" w:rsidRDefault="00101790" w:rsidP="004C5F2B">
      <w:pPr>
        <w:pStyle w:val="Normalny1"/>
        <w:numPr>
          <w:ilvl w:val="0"/>
          <w:numId w:val="16"/>
        </w:numPr>
        <w:spacing w:after="120" w:line="276" w:lineRule="auto"/>
        <w:jc w:val="both"/>
        <w:rPr>
          <w:rFonts w:ascii="Arial" w:hAnsi="Arial" w:cs="Arial"/>
          <w:sz w:val="22"/>
          <w:szCs w:val="22"/>
        </w:rPr>
      </w:pPr>
      <w:r w:rsidRPr="009F4B8D">
        <w:rPr>
          <w:rFonts w:ascii="Arial" w:hAnsi="Arial" w:cs="Arial"/>
          <w:sz w:val="22"/>
          <w:szCs w:val="22"/>
        </w:rPr>
        <w:lastRenderedPageBreak/>
        <w:t>Ewentualne przedłużenie terminu winno zostać poprzedzone przygotowaniem stosownego protokołu konieczności i udokumentowaniem zaistnienia okoliczności wpływających na zmianę terminu, a następnie podpisaniem przez Strony aneksu do umowy w formie pisemnej.</w:t>
      </w:r>
    </w:p>
    <w:p w14:paraId="334C56F5" w14:textId="77777777" w:rsidR="003B3711" w:rsidRPr="009F4B8D" w:rsidRDefault="00BB6164" w:rsidP="004C5F2B">
      <w:pPr>
        <w:pStyle w:val="Normalny1"/>
        <w:numPr>
          <w:ilvl w:val="0"/>
          <w:numId w:val="16"/>
        </w:numPr>
        <w:spacing w:after="120" w:line="276" w:lineRule="auto"/>
        <w:jc w:val="both"/>
        <w:rPr>
          <w:rFonts w:ascii="Arial" w:hAnsi="Arial" w:cs="Arial"/>
          <w:sz w:val="22"/>
          <w:szCs w:val="22"/>
        </w:rPr>
      </w:pPr>
      <w:r w:rsidRPr="009F4B8D">
        <w:rPr>
          <w:rFonts w:ascii="Arial" w:hAnsi="Arial" w:cs="Arial"/>
          <w:sz w:val="22"/>
          <w:szCs w:val="22"/>
        </w:rPr>
        <w:t xml:space="preserve">Terminem zakończenia robót jest data </w:t>
      </w:r>
      <w:r w:rsidR="009F51B0" w:rsidRPr="009F4B8D">
        <w:rPr>
          <w:rFonts w:ascii="Arial" w:hAnsi="Arial" w:cs="Arial"/>
          <w:sz w:val="22"/>
          <w:szCs w:val="22"/>
        </w:rPr>
        <w:t>zgłoszenia przez Wykonawcę</w:t>
      </w:r>
      <w:r w:rsidR="006F5805" w:rsidRPr="009F4B8D">
        <w:rPr>
          <w:rFonts w:ascii="Arial" w:hAnsi="Arial" w:cs="Arial"/>
          <w:sz w:val="22"/>
          <w:szCs w:val="22"/>
        </w:rPr>
        <w:t xml:space="preserve"> </w:t>
      </w:r>
      <w:r w:rsidR="0095266B" w:rsidRPr="009F4B8D">
        <w:rPr>
          <w:rFonts w:ascii="Arial" w:hAnsi="Arial" w:cs="Arial"/>
          <w:sz w:val="22"/>
          <w:szCs w:val="22"/>
        </w:rPr>
        <w:t>ostatniego odcinka, na którym</w:t>
      </w:r>
      <w:r w:rsidR="009F51B0" w:rsidRPr="009F4B8D">
        <w:rPr>
          <w:rFonts w:ascii="Arial" w:hAnsi="Arial" w:cs="Arial"/>
          <w:sz w:val="22"/>
          <w:szCs w:val="22"/>
        </w:rPr>
        <w:t xml:space="preserve"> prowadzono wykaszanie i usuwanie odrostów.</w:t>
      </w:r>
    </w:p>
    <w:p w14:paraId="12B0CC99" w14:textId="77777777" w:rsidR="003F6EDC" w:rsidRPr="009B31F8" w:rsidRDefault="003B3711" w:rsidP="004C5F2B">
      <w:pPr>
        <w:pStyle w:val="Normalny1"/>
        <w:widowControl/>
        <w:numPr>
          <w:ilvl w:val="0"/>
          <w:numId w:val="16"/>
        </w:numPr>
        <w:tabs>
          <w:tab w:val="left" w:pos="426"/>
        </w:tabs>
        <w:suppressAutoHyphens w:val="0"/>
        <w:spacing w:after="120" w:line="276" w:lineRule="auto"/>
        <w:jc w:val="both"/>
        <w:rPr>
          <w:rFonts w:ascii="Arial" w:hAnsi="Arial" w:cs="Arial"/>
          <w:b/>
          <w:sz w:val="22"/>
          <w:szCs w:val="22"/>
        </w:rPr>
      </w:pPr>
      <w:r w:rsidRPr="009B31F8">
        <w:rPr>
          <w:rFonts w:ascii="Arial" w:hAnsi="Arial" w:cs="Arial"/>
          <w:sz w:val="22"/>
          <w:szCs w:val="22"/>
        </w:rPr>
        <w:t>Zamawiający zaznacza, iż dopuszcza możliwość wcześniejszego zakończenia przedmiotu zamówienia.</w:t>
      </w:r>
    </w:p>
    <w:p w14:paraId="23A5CA06" w14:textId="77777777" w:rsidR="00BB6164" w:rsidRPr="006E6407" w:rsidRDefault="008E4CC4" w:rsidP="009B31F8">
      <w:pPr>
        <w:spacing w:before="240" w:after="120" w:line="276" w:lineRule="auto"/>
        <w:rPr>
          <w:rFonts w:ascii="Arial" w:hAnsi="Arial" w:cs="Arial"/>
          <w:b/>
          <w:color w:val="FF0000"/>
          <w:sz w:val="22"/>
          <w:szCs w:val="22"/>
        </w:rPr>
      </w:pPr>
      <w:r w:rsidRPr="009F4B8D">
        <w:rPr>
          <w:rFonts w:ascii="Arial" w:hAnsi="Arial" w:cs="Arial"/>
          <w:b/>
          <w:sz w:val="22"/>
          <w:szCs w:val="22"/>
        </w:rPr>
        <w:br/>
      </w:r>
      <w:r w:rsidR="00BB6164" w:rsidRPr="00BE3408">
        <w:rPr>
          <w:rFonts w:ascii="Arial" w:hAnsi="Arial" w:cs="Arial"/>
          <w:b/>
          <w:sz w:val="22"/>
          <w:szCs w:val="22"/>
        </w:rPr>
        <w:t>Podwykonawcy</w:t>
      </w:r>
    </w:p>
    <w:p w14:paraId="2A4403C0" w14:textId="77777777" w:rsidR="00294C2B" w:rsidRPr="00294C2B" w:rsidRDefault="00294C2B" w:rsidP="00294C2B">
      <w:pPr>
        <w:pStyle w:val="Normalny1"/>
        <w:spacing w:before="120" w:after="240" w:line="276" w:lineRule="auto"/>
        <w:rPr>
          <w:rFonts w:ascii="Arial" w:hAnsi="Arial" w:cs="Arial"/>
          <w:color w:val="000000"/>
          <w:sz w:val="22"/>
          <w:szCs w:val="22"/>
        </w:rPr>
      </w:pPr>
      <w:r>
        <w:rPr>
          <w:rFonts w:ascii="Arial" w:hAnsi="Arial" w:cs="Arial"/>
          <w:color w:val="000000"/>
          <w:sz w:val="22"/>
          <w:szCs w:val="22"/>
        </w:rPr>
        <w:t>§ 9</w:t>
      </w:r>
    </w:p>
    <w:p w14:paraId="0E509FBD" w14:textId="77777777" w:rsidR="00294C2B" w:rsidRPr="000F3151" w:rsidRDefault="00294C2B" w:rsidP="004C5F2B">
      <w:pPr>
        <w:pStyle w:val="Styl2"/>
        <w:numPr>
          <w:ilvl w:val="0"/>
          <w:numId w:val="44"/>
        </w:numPr>
        <w:spacing w:line="276" w:lineRule="auto"/>
        <w:ind w:left="425" w:hanging="357"/>
        <w:rPr>
          <w:sz w:val="22"/>
          <w:szCs w:val="22"/>
        </w:rPr>
      </w:pPr>
      <w:r w:rsidRPr="000F3151">
        <w:rPr>
          <w:sz w:val="22"/>
          <w:szCs w:val="22"/>
        </w:rPr>
        <w:t>Zlecenie wykonania części robót podwykonawcom nie zmienia zobowiązań Wykonawcy wobec Zamawiającego do wykonania tej części robót. Wykonawca jest odpowiedzialny za działania, uchybienia i zaniedbania podwykonawców i ich pracowników w takim samym stopniu, jakby to były działania, uchybienia lub zaniedbania jego własnych pracowników.</w:t>
      </w:r>
    </w:p>
    <w:p w14:paraId="460CD7F9" w14:textId="77777777" w:rsidR="00294C2B" w:rsidRPr="000F3151" w:rsidRDefault="00294C2B" w:rsidP="004C5F2B">
      <w:pPr>
        <w:pStyle w:val="Styl2"/>
        <w:numPr>
          <w:ilvl w:val="0"/>
          <w:numId w:val="44"/>
        </w:numPr>
        <w:spacing w:line="276" w:lineRule="auto"/>
        <w:ind w:left="425" w:hanging="357"/>
        <w:rPr>
          <w:sz w:val="22"/>
          <w:szCs w:val="22"/>
        </w:rPr>
      </w:pPr>
      <w:r w:rsidRPr="000F3151">
        <w:rPr>
          <w:sz w:val="22"/>
          <w:szCs w:val="22"/>
        </w:rPr>
        <w:t>Ewentualne powierzenie wykonania robót przez Wykonawcę osobom trzecim w trakcie realizacji przedmiotu umowy może nastąpić tylko za zgodą Zamawiającego.</w:t>
      </w:r>
    </w:p>
    <w:p w14:paraId="75C63BC7" w14:textId="77777777" w:rsidR="00294C2B" w:rsidRPr="000F3151" w:rsidRDefault="00294C2B" w:rsidP="004C5F2B">
      <w:pPr>
        <w:pStyle w:val="Styl2"/>
        <w:numPr>
          <w:ilvl w:val="0"/>
          <w:numId w:val="44"/>
        </w:numPr>
        <w:spacing w:line="276" w:lineRule="auto"/>
        <w:ind w:left="425" w:hanging="357"/>
        <w:rPr>
          <w:sz w:val="22"/>
          <w:szCs w:val="22"/>
        </w:rPr>
      </w:pPr>
      <w:r w:rsidRPr="000F3151">
        <w:rPr>
          <w:sz w:val="22"/>
          <w:szCs w:val="22"/>
        </w:rPr>
        <w:t>W przypadku, o którym mowa w pkt. 2. niniejszego §, Wykonawca dołączy do protokołu odbioru robót z Zamawiającym odpowiedni protokół z uprzedniego odbioru tych samych robót przeprowadzonego z podwykonawcą.</w:t>
      </w:r>
    </w:p>
    <w:p w14:paraId="50F036B4" w14:textId="77777777" w:rsidR="00294C2B" w:rsidRPr="000F3151" w:rsidRDefault="00294C2B" w:rsidP="004C5F2B">
      <w:pPr>
        <w:pStyle w:val="Styl2"/>
        <w:numPr>
          <w:ilvl w:val="0"/>
          <w:numId w:val="44"/>
        </w:numPr>
        <w:spacing w:line="276" w:lineRule="auto"/>
        <w:ind w:left="425" w:hanging="357"/>
        <w:rPr>
          <w:sz w:val="22"/>
          <w:szCs w:val="22"/>
        </w:rPr>
      </w:pPr>
      <w:r w:rsidRPr="000F3151">
        <w:rPr>
          <w:sz w:val="22"/>
          <w:szCs w:val="22"/>
        </w:rPr>
        <w:t>Zamawiający zastrzega</w:t>
      </w:r>
      <w:r>
        <w:rPr>
          <w:sz w:val="22"/>
          <w:szCs w:val="22"/>
        </w:rPr>
        <w:t xml:space="preserve"> a Wykonawca wyraża zgodę, aby </w:t>
      </w:r>
      <w:r w:rsidRPr="000F3151">
        <w:rPr>
          <w:sz w:val="22"/>
          <w:szCs w:val="22"/>
        </w:rPr>
        <w:t>w przypadku gdy Zamawiający zmuszony zostanie do zapłaty wynagrodzenia na rzecz podwykonawcy, Zamawiający będzie mógł pomniejszyć o tą samą kwotę wynagrodzenie na</w:t>
      </w:r>
      <w:r>
        <w:rPr>
          <w:sz w:val="22"/>
          <w:szCs w:val="22"/>
        </w:rPr>
        <w:t xml:space="preserve">leżne Wykonawcy, a w przypadku </w:t>
      </w:r>
      <w:r w:rsidRPr="000F3151">
        <w:rPr>
          <w:sz w:val="22"/>
          <w:szCs w:val="22"/>
        </w:rPr>
        <w:t>zrealizowania zapłaty wynagrodzenia Wykonawcy, Wykonawca zobowiązuje się kwotę wynagrodzenia zapłaconą przez Zamawiającego podwykonawcy zwrócić Zamawiającemu na jego żądanie wraz z naliczonymi odsetkami ustawowymi liczonymi od daty dokonania</w:t>
      </w:r>
      <w:r>
        <w:rPr>
          <w:sz w:val="22"/>
          <w:szCs w:val="22"/>
        </w:rPr>
        <w:t xml:space="preserve"> zapłaty przez Zamawiającego na </w:t>
      </w:r>
      <w:r w:rsidRPr="000F3151">
        <w:rPr>
          <w:sz w:val="22"/>
          <w:szCs w:val="22"/>
        </w:rPr>
        <w:t>rzecz  podwykonawcy do dnia zwrotu w/w kwoty przez Wykonawcę na rzecz Zamawiającego.</w:t>
      </w:r>
    </w:p>
    <w:p w14:paraId="2A6F8982" w14:textId="77777777" w:rsidR="00BB6164" w:rsidRPr="009F4B8D" w:rsidRDefault="00BB6164" w:rsidP="009B31F8">
      <w:pPr>
        <w:spacing w:before="240" w:after="120" w:line="276" w:lineRule="auto"/>
        <w:rPr>
          <w:rFonts w:ascii="Arial" w:hAnsi="Arial" w:cs="Arial"/>
          <w:b/>
          <w:sz w:val="22"/>
          <w:szCs w:val="22"/>
        </w:rPr>
      </w:pPr>
      <w:r w:rsidRPr="009F4B8D">
        <w:rPr>
          <w:rFonts w:ascii="Arial" w:hAnsi="Arial" w:cs="Arial"/>
          <w:b/>
          <w:sz w:val="22"/>
          <w:szCs w:val="22"/>
        </w:rPr>
        <w:t>Materiały</w:t>
      </w:r>
      <w:r w:rsidR="001C4916" w:rsidRPr="009F4B8D">
        <w:rPr>
          <w:rFonts w:ascii="Arial" w:hAnsi="Arial" w:cs="Arial"/>
          <w:b/>
          <w:sz w:val="22"/>
          <w:szCs w:val="22"/>
        </w:rPr>
        <w:t xml:space="preserve"> i sprzęt</w:t>
      </w:r>
    </w:p>
    <w:p w14:paraId="13FB0C35" w14:textId="77777777" w:rsidR="00BB6164" w:rsidRPr="009B31F8" w:rsidRDefault="006A0D58" w:rsidP="009B31F8">
      <w:pPr>
        <w:pStyle w:val="Normalny1"/>
        <w:spacing w:before="120" w:after="240" w:line="276" w:lineRule="auto"/>
        <w:rPr>
          <w:rFonts w:ascii="Arial" w:hAnsi="Arial" w:cs="Arial"/>
          <w:sz w:val="22"/>
          <w:szCs w:val="22"/>
        </w:rPr>
      </w:pPr>
      <w:r w:rsidRPr="009F4B8D">
        <w:rPr>
          <w:rFonts w:ascii="Arial" w:hAnsi="Arial" w:cs="Arial"/>
          <w:sz w:val="22"/>
          <w:szCs w:val="22"/>
        </w:rPr>
        <w:t>§ 10</w:t>
      </w:r>
    </w:p>
    <w:p w14:paraId="211007C6" w14:textId="77777777" w:rsidR="006A0D58" w:rsidRPr="009F4B8D" w:rsidRDefault="00BB6164" w:rsidP="004C5F2B">
      <w:pPr>
        <w:pStyle w:val="Normalny1"/>
        <w:numPr>
          <w:ilvl w:val="0"/>
          <w:numId w:val="17"/>
        </w:numPr>
        <w:spacing w:after="120" w:line="276" w:lineRule="auto"/>
        <w:jc w:val="both"/>
        <w:rPr>
          <w:rFonts w:ascii="Arial" w:hAnsi="Arial" w:cs="Arial"/>
          <w:sz w:val="22"/>
          <w:szCs w:val="22"/>
        </w:rPr>
      </w:pPr>
      <w:r w:rsidRPr="009F4B8D">
        <w:rPr>
          <w:rFonts w:ascii="Arial" w:hAnsi="Arial" w:cs="Arial"/>
          <w:sz w:val="22"/>
          <w:szCs w:val="22"/>
        </w:rPr>
        <w:t>Wykonawca zapewni wszelkie materiały</w:t>
      </w:r>
      <w:r w:rsidR="00023D08" w:rsidRPr="009F4B8D">
        <w:rPr>
          <w:rFonts w:ascii="Arial" w:hAnsi="Arial" w:cs="Arial"/>
          <w:sz w:val="22"/>
          <w:szCs w:val="22"/>
        </w:rPr>
        <w:t xml:space="preserve"> i sprzęt</w:t>
      </w:r>
      <w:r w:rsidRPr="009F4B8D">
        <w:rPr>
          <w:rFonts w:ascii="Arial" w:hAnsi="Arial" w:cs="Arial"/>
          <w:sz w:val="22"/>
          <w:szCs w:val="22"/>
        </w:rPr>
        <w:t xml:space="preserve"> niezbędne do realizacji przedmiotu zamówienia.</w:t>
      </w:r>
    </w:p>
    <w:p w14:paraId="7F070B72" w14:textId="77777777" w:rsidR="00BB6164" w:rsidRPr="009F4B8D" w:rsidRDefault="00BB6164" w:rsidP="009B31F8">
      <w:pPr>
        <w:spacing w:before="240" w:after="120" w:line="276" w:lineRule="auto"/>
        <w:rPr>
          <w:rFonts w:ascii="Arial" w:hAnsi="Arial" w:cs="Arial"/>
          <w:b/>
          <w:sz w:val="22"/>
          <w:szCs w:val="22"/>
        </w:rPr>
      </w:pPr>
      <w:r w:rsidRPr="009F4B8D">
        <w:rPr>
          <w:rFonts w:ascii="Arial" w:hAnsi="Arial" w:cs="Arial"/>
          <w:b/>
          <w:sz w:val="22"/>
          <w:szCs w:val="22"/>
        </w:rPr>
        <w:t>Prace zamienne</w:t>
      </w:r>
    </w:p>
    <w:p w14:paraId="4C4F106C" w14:textId="77777777" w:rsidR="00BB6164" w:rsidRPr="009F4B8D" w:rsidRDefault="006A0D58" w:rsidP="008E4CC4">
      <w:pPr>
        <w:pStyle w:val="Normalny1"/>
        <w:spacing w:before="120" w:after="240" w:line="276" w:lineRule="auto"/>
        <w:rPr>
          <w:rFonts w:ascii="Arial" w:hAnsi="Arial" w:cs="Arial"/>
          <w:sz w:val="22"/>
          <w:szCs w:val="22"/>
        </w:rPr>
      </w:pPr>
      <w:r w:rsidRPr="009F4B8D">
        <w:rPr>
          <w:rFonts w:ascii="Arial" w:hAnsi="Arial" w:cs="Arial"/>
          <w:sz w:val="22"/>
          <w:szCs w:val="22"/>
        </w:rPr>
        <w:t>§ 11</w:t>
      </w:r>
    </w:p>
    <w:p w14:paraId="1035CA64" w14:textId="77777777" w:rsidR="00BB6164" w:rsidRPr="009F4B8D" w:rsidRDefault="00BB6164" w:rsidP="004C5F2B">
      <w:pPr>
        <w:pStyle w:val="Normalny1"/>
        <w:numPr>
          <w:ilvl w:val="0"/>
          <w:numId w:val="18"/>
        </w:numPr>
        <w:spacing w:after="120" w:line="276" w:lineRule="auto"/>
        <w:jc w:val="both"/>
        <w:rPr>
          <w:rFonts w:ascii="Arial" w:hAnsi="Arial" w:cs="Arial"/>
          <w:sz w:val="22"/>
          <w:szCs w:val="22"/>
        </w:rPr>
      </w:pPr>
      <w:r w:rsidRPr="009F4B8D">
        <w:rPr>
          <w:rFonts w:ascii="Arial" w:hAnsi="Arial" w:cs="Arial"/>
          <w:sz w:val="22"/>
          <w:szCs w:val="22"/>
        </w:rPr>
        <w:t>Zamawiający w każdej chwili ma prawo do wprowadzania prac zamiennych wynikających z uzasadnionych potrzeb Zamawiającego.</w:t>
      </w:r>
    </w:p>
    <w:p w14:paraId="7AA218EB" w14:textId="77777777" w:rsidR="00BB6164" w:rsidRPr="009F4B8D" w:rsidRDefault="00BB6164" w:rsidP="004C5F2B">
      <w:pPr>
        <w:pStyle w:val="Normalny1"/>
        <w:numPr>
          <w:ilvl w:val="0"/>
          <w:numId w:val="18"/>
        </w:numPr>
        <w:spacing w:after="120" w:line="276" w:lineRule="auto"/>
        <w:jc w:val="both"/>
        <w:rPr>
          <w:rFonts w:ascii="Arial" w:hAnsi="Arial" w:cs="Arial"/>
          <w:sz w:val="22"/>
          <w:szCs w:val="22"/>
        </w:rPr>
      </w:pPr>
      <w:r w:rsidRPr="009F4B8D">
        <w:rPr>
          <w:rFonts w:ascii="Arial" w:hAnsi="Arial" w:cs="Arial"/>
          <w:sz w:val="22"/>
          <w:szCs w:val="22"/>
        </w:rPr>
        <w:t>Wykonawca może wnioskować o wprowadzenie prac zamiennych, które będą</w:t>
      </w:r>
      <w:r w:rsidR="009F4B8D" w:rsidRPr="009F4B8D">
        <w:rPr>
          <w:rFonts w:ascii="Arial" w:hAnsi="Arial" w:cs="Arial"/>
          <w:sz w:val="22"/>
          <w:szCs w:val="22"/>
        </w:rPr>
        <w:t xml:space="preserve"> </w:t>
      </w:r>
      <w:r w:rsidRPr="009F4B8D">
        <w:rPr>
          <w:rFonts w:ascii="Arial" w:hAnsi="Arial" w:cs="Arial"/>
          <w:sz w:val="22"/>
          <w:szCs w:val="22"/>
        </w:rPr>
        <w:t>przedmiotem analizy przez Zamawiającego.</w:t>
      </w:r>
    </w:p>
    <w:p w14:paraId="37A2F139" w14:textId="77777777" w:rsidR="00BB6164" w:rsidRPr="009F4B8D" w:rsidRDefault="00BB6164" w:rsidP="004C5F2B">
      <w:pPr>
        <w:pStyle w:val="Normalny1"/>
        <w:numPr>
          <w:ilvl w:val="0"/>
          <w:numId w:val="18"/>
        </w:numPr>
        <w:spacing w:after="120" w:line="276" w:lineRule="auto"/>
        <w:jc w:val="both"/>
        <w:rPr>
          <w:rFonts w:ascii="Arial" w:hAnsi="Arial" w:cs="Arial"/>
          <w:sz w:val="22"/>
          <w:szCs w:val="22"/>
        </w:rPr>
      </w:pPr>
      <w:r w:rsidRPr="009F4B8D">
        <w:rPr>
          <w:rFonts w:ascii="Arial" w:hAnsi="Arial" w:cs="Arial"/>
          <w:sz w:val="22"/>
          <w:szCs w:val="22"/>
        </w:rPr>
        <w:lastRenderedPageBreak/>
        <w:t>Wprowadzane prace zamienne wymagają bezwzględnie zachowania formy pisemnej w</w:t>
      </w:r>
      <w:r w:rsidR="009B31F8">
        <w:rPr>
          <w:rFonts w:ascii="Arial" w:hAnsi="Arial" w:cs="Arial"/>
          <w:sz w:val="22"/>
          <w:szCs w:val="22"/>
        </w:rPr>
        <w:t> </w:t>
      </w:r>
      <w:r w:rsidRPr="009F4B8D">
        <w:rPr>
          <w:rFonts w:ascii="Arial" w:hAnsi="Arial" w:cs="Arial"/>
          <w:sz w:val="22"/>
          <w:szCs w:val="22"/>
        </w:rPr>
        <w:t xml:space="preserve">postaci aneksu do umowy. </w:t>
      </w:r>
    </w:p>
    <w:p w14:paraId="010CE94F" w14:textId="77777777" w:rsidR="00BB6164" w:rsidRPr="009F4B8D" w:rsidRDefault="00BB6164" w:rsidP="004C5F2B">
      <w:pPr>
        <w:pStyle w:val="Normalny1"/>
        <w:numPr>
          <w:ilvl w:val="0"/>
          <w:numId w:val="18"/>
        </w:numPr>
        <w:spacing w:after="120" w:line="276" w:lineRule="auto"/>
        <w:jc w:val="both"/>
        <w:rPr>
          <w:rFonts w:ascii="Arial" w:hAnsi="Arial" w:cs="Arial"/>
          <w:sz w:val="22"/>
          <w:szCs w:val="22"/>
        </w:rPr>
      </w:pPr>
      <w:r w:rsidRPr="009F4B8D">
        <w:rPr>
          <w:rFonts w:ascii="Arial" w:hAnsi="Arial" w:cs="Arial"/>
          <w:sz w:val="22"/>
          <w:szCs w:val="22"/>
        </w:rPr>
        <w:t xml:space="preserve">Rozliczenie ewentualnych robót zamiennych nastąpi </w:t>
      </w:r>
      <w:r w:rsidR="00023D08" w:rsidRPr="009F4B8D">
        <w:rPr>
          <w:rFonts w:ascii="Arial" w:hAnsi="Arial" w:cs="Arial"/>
          <w:sz w:val="22"/>
          <w:szCs w:val="22"/>
        </w:rPr>
        <w:t xml:space="preserve">wg jednostkowych stawek ryczałtowych wskazanych </w:t>
      </w:r>
      <w:r w:rsidR="009F1D8B" w:rsidRPr="009F4B8D">
        <w:rPr>
          <w:rFonts w:ascii="Arial" w:hAnsi="Arial" w:cs="Arial"/>
          <w:sz w:val="22"/>
          <w:szCs w:val="22"/>
        </w:rPr>
        <w:t>w § 13</w:t>
      </w:r>
      <w:r w:rsidRPr="009F4B8D">
        <w:rPr>
          <w:rFonts w:ascii="Arial" w:hAnsi="Arial" w:cs="Arial"/>
          <w:sz w:val="22"/>
          <w:szCs w:val="22"/>
        </w:rPr>
        <w:t>.</w:t>
      </w:r>
    </w:p>
    <w:p w14:paraId="675F27C1" w14:textId="77777777" w:rsidR="00BB6164" w:rsidRPr="009F4B8D" w:rsidRDefault="00BB6164" w:rsidP="004C5F2B">
      <w:pPr>
        <w:pStyle w:val="Normalny1"/>
        <w:numPr>
          <w:ilvl w:val="0"/>
          <w:numId w:val="18"/>
        </w:numPr>
        <w:spacing w:after="120" w:line="276" w:lineRule="auto"/>
        <w:jc w:val="both"/>
        <w:rPr>
          <w:rFonts w:ascii="Arial" w:hAnsi="Arial" w:cs="Arial"/>
          <w:sz w:val="22"/>
          <w:szCs w:val="22"/>
        </w:rPr>
      </w:pPr>
      <w:r w:rsidRPr="009F4B8D">
        <w:rPr>
          <w:rFonts w:ascii="Arial" w:hAnsi="Arial" w:cs="Arial"/>
          <w:sz w:val="22"/>
          <w:szCs w:val="22"/>
        </w:rPr>
        <w:t xml:space="preserve">Koszty wszystkich wprowadzonych w trakcie realizacji przedmiotu umowy robót zamiennych powinny wzajemnie bilansować się w ramach kwoty przedstawionej w § </w:t>
      </w:r>
      <w:r w:rsidR="009F1D8B" w:rsidRPr="009F4B8D">
        <w:rPr>
          <w:rFonts w:ascii="Arial" w:hAnsi="Arial" w:cs="Arial"/>
          <w:sz w:val="22"/>
          <w:szCs w:val="22"/>
        </w:rPr>
        <w:t>13</w:t>
      </w:r>
      <w:r w:rsidRPr="009F4B8D">
        <w:rPr>
          <w:rFonts w:ascii="Arial" w:hAnsi="Arial" w:cs="Arial"/>
          <w:sz w:val="22"/>
          <w:szCs w:val="22"/>
        </w:rPr>
        <w:t xml:space="preserve"> pkt 1</w:t>
      </w:r>
      <w:r w:rsidR="009F1D8B" w:rsidRPr="009F4B8D">
        <w:rPr>
          <w:rFonts w:ascii="Arial" w:hAnsi="Arial" w:cs="Arial"/>
          <w:sz w:val="22"/>
          <w:szCs w:val="22"/>
        </w:rPr>
        <w:t>.</w:t>
      </w:r>
      <w:r w:rsidRPr="009F4B8D">
        <w:rPr>
          <w:rFonts w:ascii="Arial" w:hAnsi="Arial" w:cs="Arial"/>
          <w:sz w:val="22"/>
          <w:szCs w:val="22"/>
        </w:rPr>
        <w:t xml:space="preserve"> </w:t>
      </w:r>
    </w:p>
    <w:p w14:paraId="48850FD3" w14:textId="77777777" w:rsidR="00BB6164" w:rsidRPr="009B31F8" w:rsidRDefault="00BB6164" w:rsidP="004C5F2B">
      <w:pPr>
        <w:pStyle w:val="Normalny1"/>
        <w:widowControl/>
        <w:numPr>
          <w:ilvl w:val="0"/>
          <w:numId w:val="18"/>
        </w:numPr>
        <w:suppressAutoHyphens w:val="0"/>
        <w:spacing w:after="120" w:line="276" w:lineRule="auto"/>
        <w:jc w:val="both"/>
        <w:rPr>
          <w:rFonts w:ascii="Arial" w:hAnsi="Arial" w:cs="Arial"/>
          <w:color w:val="000000"/>
          <w:sz w:val="22"/>
          <w:szCs w:val="22"/>
        </w:rPr>
      </w:pPr>
      <w:r w:rsidRPr="009B31F8">
        <w:rPr>
          <w:rFonts w:ascii="Arial" w:hAnsi="Arial" w:cs="Arial"/>
          <w:sz w:val="22"/>
          <w:szCs w:val="22"/>
        </w:rPr>
        <w:t>Jeżeli Zamawiający zgłosi zamiar wprowadzenia zmiany, nie powoduje to zmiany terminów umownych, chyba że udokumentowana przez Wykonawcę konieczność wyprzedzających zamówień materiałów, wpłynie na niemożność dotrzymania terminów.</w:t>
      </w:r>
    </w:p>
    <w:p w14:paraId="33BCE87F" w14:textId="77777777" w:rsidR="00BB6164" w:rsidRPr="009F4B8D" w:rsidRDefault="00BB6164" w:rsidP="009B31F8">
      <w:pPr>
        <w:spacing w:before="240" w:after="120" w:line="276" w:lineRule="auto"/>
        <w:rPr>
          <w:rFonts w:ascii="Arial" w:hAnsi="Arial" w:cs="Arial"/>
          <w:b/>
          <w:sz w:val="22"/>
          <w:szCs w:val="22"/>
        </w:rPr>
      </w:pPr>
      <w:r w:rsidRPr="009F4B8D">
        <w:rPr>
          <w:rFonts w:ascii="Arial" w:hAnsi="Arial" w:cs="Arial"/>
          <w:b/>
          <w:sz w:val="22"/>
          <w:szCs w:val="22"/>
        </w:rPr>
        <w:t>Odbiory robót</w:t>
      </w:r>
    </w:p>
    <w:p w14:paraId="7130179E" w14:textId="77777777" w:rsidR="00BB6164" w:rsidRPr="009F4B8D" w:rsidRDefault="009F1D8B" w:rsidP="008E4CC4">
      <w:pPr>
        <w:pStyle w:val="Normalny1"/>
        <w:spacing w:before="120" w:after="240" w:line="276" w:lineRule="auto"/>
        <w:rPr>
          <w:rFonts w:ascii="Arial" w:hAnsi="Arial" w:cs="Arial"/>
          <w:sz w:val="22"/>
          <w:szCs w:val="22"/>
        </w:rPr>
      </w:pPr>
      <w:r w:rsidRPr="009F4B8D">
        <w:rPr>
          <w:rFonts w:ascii="Arial" w:hAnsi="Arial" w:cs="Arial"/>
          <w:sz w:val="22"/>
          <w:szCs w:val="22"/>
        </w:rPr>
        <w:t xml:space="preserve">§ </w:t>
      </w:r>
      <w:r w:rsidR="009F51B0" w:rsidRPr="009F4B8D">
        <w:rPr>
          <w:rFonts w:ascii="Arial" w:hAnsi="Arial" w:cs="Arial"/>
          <w:sz w:val="22"/>
          <w:szCs w:val="22"/>
        </w:rPr>
        <w:t>12</w:t>
      </w:r>
    </w:p>
    <w:p w14:paraId="5D06ED2D" w14:textId="77777777" w:rsidR="00BB6164" w:rsidRPr="009F4B8D" w:rsidRDefault="006530CB" w:rsidP="004C5F2B">
      <w:pPr>
        <w:pStyle w:val="Normalny1"/>
        <w:numPr>
          <w:ilvl w:val="0"/>
          <w:numId w:val="19"/>
        </w:numPr>
        <w:spacing w:after="120" w:line="276" w:lineRule="auto"/>
        <w:jc w:val="both"/>
        <w:rPr>
          <w:rFonts w:ascii="Arial" w:hAnsi="Arial" w:cs="Arial"/>
          <w:sz w:val="22"/>
          <w:szCs w:val="22"/>
        </w:rPr>
      </w:pPr>
      <w:r w:rsidRPr="009F4B8D">
        <w:rPr>
          <w:rFonts w:ascii="Arial" w:hAnsi="Arial" w:cs="Arial"/>
          <w:sz w:val="22"/>
          <w:szCs w:val="22"/>
        </w:rPr>
        <w:t>Zamawiający będzie dokonywał odbiorów końcowych robót</w:t>
      </w:r>
      <w:r w:rsidR="00983370" w:rsidRPr="009F4B8D">
        <w:rPr>
          <w:rFonts w:ascii="Arial" w:hAnsi="Arial" w:cs="Arial"/>
          <w:sz w:val="22"/>
          <w:szCs w:val="22"/>
        </w:rPr>
        <w:t xml:space="preserve"> koszenia </w:t>
      </w:r>
      <w:r w:rsidR="009F51B0" w:rsidRPr="009F4B8D">
        <w:rPr>
          <w:rFonts w:ascii="Arial" w:hAnsi="Arial" w:cs="Arial"/>
          <w:sz w:val="22"/>
          <w:szCs w:val="22"/>
        </w:rPr>
        <w:t>na p</w:t>
      </w:r>
      <w:r w:rsidR="00A17C0D" w:rsidRPr="009F4B8D">
        <w:rPr>
          <w:rFonts w:ascii="Arial" w:hAnsi="Arial" w:cs="Arial"/>
          <w:sz w:val="22"/>
          <w:szCs w:val="22"/>
        </w:rPr>
        <w:t>o</w:t>
      </w:r>
      <w:r w:rsidR="009F51B0" w:rsidRPr="009F4B8D">
        <w:rPr>
          <w:rFonts w:ascii="Arial" w:hAnsi="Arial" w:cs="Arial"/>
          <w:sz w:val="22"/>
          <w:szCs w:val="22"/>
        </w:rPr>
        <w:t xml:space="preserve">szczególnych </w:t>
      </w:r>
      <w:r w:rsidR="00DF7C92" w:rsidRPr="009F4B8D">
        <w:rPr>
          <w:rFonts w:ascii="Arial" w:hAnsi="Arial" w:cs="Arial"/>
          <w:sz w:val="22"/>
          <w:szCs w:val="22"/>
        </w:rPr>
        <w:t>odcinkach</w:t>
      </w:r>
      <w:r w:rsidR="00891FF5" w:rsidRPr="009F4B8D">
        <w:rPr>
          <w:rFonts w:ascii="Arial" w:hAnsi="Arial" w:cs="Arial"/>
          <w:sz w:val="22"/>
          <w:szCs w:val="22"/>
        </w:rPr>
        <w:t xml:space="preserve"> </w:t>
      </w:r>
      <w:r w:rsidR="00983370" w:rsidRPr="009F4B8D">
        <w:rPr>
          <w:rFonts w:ascii="Arial" w:hAnsi="Arial" w:cs="Arial"/>
          <w:sz w:val="22"/>
          <w:szCs w:val="22"/>
        </w:rPr>
        <w:t xml:space="preserve">dróg </w:t>
      </w:r>
      <w:r w:rsidR="00891FF5" w:rsidRPr="009F4B8D">
        <w:rPr>
          <w:rFonts w:ascii="Arial" w:hAnsi="Arial" w:cs="Arial"/>
          <w:sz w:val="22"/>
          <w:szCs w:val="22"/>
        </w:rPr>
        <w:t>wskazanych w § 1 ust</w:t>
      </w:r>
      <w:r w:rsidR="00983370" w:rsidRPr="009F4B8D">
        <w:rPr>
          <w:rFonts w:ascii="Arial" w:hAnsi="Arial" w:cs="Arial"/>
          <w:sz w:val="22"/>
          <w:szCs w:val="22"/>
        </w:rPr>
        <w:t>.</w:t>
      </w:r>
      <w:r w:rsidR="00891FF5" w:rsidRPr="009F4B8D">
        <w:rPr>
          <w:rFonts w:ascii="Arial" w:hAnsi="Arial" w:cs="Arial"/>
          <w:sz w:val="22"/>
          <w:szCs w:val="22"/>
        </w:rPr>
        <w:t xml:space="preserve"> 5</w:t>
      </w:r>
      <w:r w:rsidR="00453CDD" w:rsidRPr="009F4B8D">
        <w:rPr>
          <w:rFonts w:ascii="Arial" w:hAnsi="Arial" w:cs="Arial"/>
          <w:sz w:val="22"/>
          <w:szCs w:val="22"/>
        </w:rPr>
        <w:t xml:space="preserve"> </w:t>
      </w:r>
      <w:r w:rsidR="009F51B0" w:rsidRPr="009F4B8D">
        <w:rPr>
          <w:rFonts w:ascii="Arial" w:hAnsi="Arial" w:cs="Arial"/>
          <w:sz w:val="22"/>
          <w:szCs w:val="22"/>
        </w:rPr>
        <w:t xml:space="preserve">po zgłoszeniu zakończenia wykonania poszczególnych </w:t>
      </w:r>
      <w:r w:rsidR="009C0DC1" w:rsidRPr="009F4B8D">
        <w:rPr>
          <w:rFonts w:ascii="Arial" w:hAnsi="Arial" w:cs="Arial"/>
          <w:sz w:val="22"/>
          <w:szCs w:val="22"/>
        </w:rPr>
        <w:t>odcinków</w:t>
      </w:r>
      <w:r w:rsidR="009F51B0" w:rsidRPr="009F4B8D">
        <w:rPr>
          <w:rFonts w:ascii="Arial" w:hAnsi="Arial" w:cs="Arial"/>
          <w:sz w:val="22"/>
          <w:szCs w:val="22"/>
        </w:rPr>
        <w:t xml:space="preserve"> przez Wykonawcę. </w:t>
      </w:r>
    </w:p>
    <w:p w14:paraId="6DC5BD06" w14:textId="77777777" w:rsidR="00BB6164" w:rsidRPr="009F4B8D" w:rsidRDefault="009F51B0" w:rsidP="004C5F2B">
      <w:pPr>
        <w:pStyle w:val="Normalny1"/>
        <w:numPr>
          <w:ilvl w:val="0"/>
          <w:numId w:val="19"/>
        </w:numPr>
        <w:spacing w:after="120" w:line="276" w:lineRule="auto"/>
        <w:jc w:val="both"/>
        <w:rPr>
          <w:rFonts w:ascii="Arial" w:hAnsi="Arial" w:cs="Arial"/>
          <w:sz w:val="22"/>
          <w:szCs w:val="22"/>
        </w:rPr>
      </w:pPr>
      <w:r w:rsidRPr="009F4B8D">
        <w:rPr>
          <w:rFonts w:ascii="Arial" w:hAnsi="Arial" w:cs="Arial"/>
          <w:sz w:val="22"/>
          <w:szCs w:val="22"/>
        </w:rPr>
        <w:t>Odbiory końcowe</w:t>
      </w:r>
      <w:r w:rsidR="00BB6164" w:rsidRPr="009F4B8D">
        <w:rPr>
          <w:rFonts w:ascii="Arial" w:hAnsi="Arial" w:cs="Arial"/>
          <w:sz w:val="22"/>
          <w:szCs w:val="22"/>
        </w:rPr>
        <w:t xml:space="preserve"> przedmiotu umowy</w:t>
      </w:r>
      <w:r w:rsidR="00983370" w:rsidRPr="009F4B8D">
        <w:rPr>
          <w:rFonts w:ascii="Arial" w:hAnsi="Arial" w:cs="Arial"/>
          <w:sz w:val="22"/>
          <w:szCs w:val="22"/>
        </w:rPr>
        <w:t xml:space="preserve"> </w:t>
      </w:r>
      <w:r w:rsidRPr="009F4B8D">
        <w:rPr>
          <w:rFonts w:ascii="Arial" w:hAnsi="Arial" w:cs="Arial"/>
          <w:sz w:val="22"/>
          <w:szCs w:val="22"/>
        </w:rPr>
        <w:t>następują</w:t>
      </w:r>
      <w:r w:rsidR="00BB6164" w:rsidRPr="009F4B8D">
        <w:rPr>
          <w:rFonts w:ascii="Arial" w:hAnsi="Arial" w:cs="Arial"/>
          <w:sz w:val="22"/>
          <w:szCs w:val="22"/>
        </w:rPr>
        <w:t xml:space="preserve"> komisyjnie z udziałem przedstawicieli stron, po uprzednim zgłoszeniu zakończenia prac przez </w:t>
      </w:r>
      <w:r w:rsidR="00145E58" w:rsidRPr="009F4B8D">
        <w:rPr>
          <w:rFonts w:ascii="Arial" w:hAnsi="Arial" w:cs="Arial"/>
          <w:sz w:val="22"/>
          <w:szCs w:val="22"/>
        </w:rPr>
        <w:t>Wykonawcę</w:t>
      </w:r>
      <w:r w:rsidR="007162BD" w:rsidRPr="009F4B8D">
        <w:rPr>
          <w:rFonts w:ascii="Arial" w:hAnsi="Arial" w:cs="Arial"/>
          <w:sz w:val="22"/>
          <w:szCs w:val="22"/>
        </w:rPr>
        <w:t>, na poszczególnych odci</w:t>
      </w:r>
      <w:r w:rsidR="00891FF5" w:rsidRPr="009F4B8D">
        <w:rPr>
          <w:rFonts w:ascii="Arial" w:hAnsi="Arial" w:cs="Arial"/>
          <w:sz w:val="22"/>
          <w:szCs w:val="22"/>
        </w:rPr>
        <w:t>nkach wskazanych w § 1 ust 5</w:t>
      </w:r>
      <w:r w:rsidR="00145E58" w:rsidRPr="009F4B8D">
        <w:rPr>
          <w:rFonts w:ascii="Arial" w:hAnsi="Arial" w:cs="Arial"/>
          <w:sz w:val="22"/>
          <w:szCs w:val="22"/>
        </w:rPr>
        <w:t>.</w:t>
      </w:r>
      <w:r w:rsidR="00BB6164" w:rsidRPr="009F4B8D">
        <w:rPr>
          <w:rFonts w:ascii="Arial" w:hAnsi="Arial" w:cs="Arial"/>
          <w:sz w:val="22"/>
          <w:szCs w:val="22"/>
        </w:rPr>
        <w:t xml:space="preserve"> </w:t>
      </w:r>
    </w:p>
    <w:p w14:paraId="55F17BAD" w14:textId="77777777" w:rsidR="000304EB" w:rsidRPr="009F4B8D" w:rsidRDefault="000304EB" w:rsidP="004C5F2B">
      <w:pPr>
        <w:pStyle w:val="Normalny1"/>
        <w:numPr>
          <w:ilvl w:val="0"/>
          <w:numId w:val="19"/>
        </w:numPr>
        <w:spacing w:after="120" w:line="276" w:lineRule="auto"/>
        <w:jc w:val="both"/>
        <w:rPr>
          <w:rFonts w:ascii="Arial" w:hAnsi="Arial" w:cs="Arial"/>
          <w:sz w:val="22"/>
          <w:szCs w:val="22"/>
        </w:rPr>
      </w:pPr>
      <w:r w:rsidRPr="009F4B8D">
        <w:rPr>
          <w:rFonts w:ascii="Arial" w:hAnsi="Arial" w:cs="Arial"/>
          <w:sz w:val="22"/>
          <w:szCs w:val="22"/>
        </w:rPr>
        <w:t>Wykonawca winien na bieżąco, pisemnie, faxem lub e-mailem, wskazywać i zgłaszać</w:t>
      </w:r>
      <w:r w:rsidR="003F7328" w:rsidRPr="009F4B8D">
        <w:rPr>
          <w:rFonts w:ascii="Arial" w:hAnsi="Arial" w:cs="Arial"/>
          <w:sz w:val="22"/>
          <w:szCs w:val="22"/>
        </w:rPr>
        <w:t xml:space="preserve"> </w:t>
      </w:r>
      <w:r w:rsidRPr="009F4B8D">
        <w:rPr>
          <w:rFonts w:ascii="Arial" w:hAnsi="Arial" w:cs="Arial"/>
          <w:sz w:val="22"/>
          <w:szCs w:val="22"/>
        </w:rPr>
        <w:t>do odbioru Zamawiającemu odcinki</w:t>
      </w:r>
      <w:r w:rsidR="00453CDD" w:rsidRPr="009F4B8D">
        <w:rPr>
          <w:rFonts w:ascii="Arial" w:hAnsi="Arial" w:cs="Arial"/>
          <w:sz w:val="22"/>
          <w:szCs w:val="22"/>
        </w:rPr>
        <w:t xml:space="preserve"> wsk</w:t>
      </w:r>
      <w:r w:rsidR="007B6C0B" w:rsidRPr="009F4B8D">
        <w:rPr>
          <w:rFonts w:ascii="Arial" w:hAnsi="Arial" w:cs="Arial"/>
          <w:sz w:val="22"/>
          <w:szCs w:val="22"/>
        </w:rPr>
        <w:t>a</w:t>
      </w:r>
      <w:r w:rsidR="00453CDD" w:rsidRPr="009F4B8D">
        <w:rPr>
          <w:rFonts w:ascii="Arial" w:hAnsi="Arial" w:cs="Arial"/>
          <w:sz w:val="22"/>
          <w:szCs w:val="22"/>
        </w:rPr>
        <w:t>zane w</w:t>
      </w:r>
      <w:r w:rsidR="003F7328" w:rsidRPr="009F4B8D">
        <w:rPr>
          <w:rFonts w:ascii="Arial" w:hAnsi="Arial" w:cs="Arial"/>
          <w:sz w:val="22"/>
          <w:szCs w:val="22"/>
        </w:rPr>
        <w:t xml:space="preserve"> </w:t>
      </w:r>
      <w:r w:rsidR="00891FF5" w:rsidRPr="009F4B8D">
        <w:rPr>
          <w:rFonts w:ascii="Arial" w:hAnsi="Arial" w:cs="Arial"/>
          <w:sz w:val="22"/>
          <w:szCs w:val="22"/>
        </w:rPr>
        <w:t>§ 1 ust</w:t>
      </w:r>
      <w:r w:rsidR="00075AAD" w:rsidRPr="009F4B8D">
        <w:rPr>
          <w:rFonts w:ascii="Arial" w:hAnsi="Arial" w:cs="Arial"/>
          <w:sz w:val="22"/>
          <w:szCs w:val="22"/>
        </w:rPr>
        <w:t>.</w:t>
      </w:r>
      <w:r w:rsidR="00891FF5" w:rsidRPr="009F4B8D">
        <w:rPr>
          <w:rFonts w:ascii="Arial" w:hAnsi="Arial" w:cs="Arial"/>
          <w:sz w:val="22"/>
          <w:szCs w:val="22"/>
        </w:rPr>
        <w:t xml:space="preserve"> 5</w:t>
      </w:r>
      <w:r w:rsidR="003F7328" w:rsidRPr="009F4B8D">
        <w:rPr>
          <w:rFonts w:ascii="Arial" w:hAnsi="Arial" w:cs="Arial"/>
          <w:sz w:val="22"/>
          <w:szCs w:val="22"/>
        </w:rPr>
        <w:t xml:space="preserve"> </w:t>
      </w:r>
      <w:r w:rsidRPr="009F4B8D">
        <w:rPr>
          <w:rFonts w:ascii="Arial" w:hAnsi="Arial" w:cs="Arial"/>
          <w:sz w:val="22"/>
          <w:szCs w:val="22"/>
        </w:rPr>
        <w:t>, na których zostały zakończone prace. Zgłoszenie Wykonawca przekazuje w terminie do 3 dni od zakończenia prac. Zamawiający dokonuje odbioru robót na zgł</w:t>
      </w:r>
      <w:r w:rsidR="007A31A1">
        <w:rPr>
          <w:rFonts w:ascii="Arial" w:hAnsi="Arial" w:cs="Arial"/>
          <w:sz w:val="22"/>
          <w:szCs w:val="22"/>
        </w:rPr>
        <w:t>oszonych drogach w terminie do 5</w:t>
      </w:r>
      <w:r w:rsidRPr="009F4B8D">
        <w:rPr>
          <w:rFonts w:ascii="Arial" w:hAnsi="Arial" w:cs="Arial"/>
          <w:sz w:val="22"/>
          <w:szCs w:val="22"/>
        </w:rPr>
        <w:t xml:space="preserve"> dni od dnia zgłoszenia przez Wykonawcę zakończenia robót, z zastrzeżeniem że zapłata za wykonane prace następuje po wykonaniu całości przedmiotu umowy, bez stosowania rozliczeń częściowych. </w:t>
      </w:r>
    </w:p>
    <w:p w14:paraId="2C22764A" w14:textId="77777777" w:rsidR="00BB6164" w:rsidRPr="009F4B8D" w:rsidRDefault="00BB6164" w:rsidP="004C5F2B">
      <w:pPr>
        <w:pStyle w:val="Normalny1"/>
        <w:numPr>
          <w:ilvl w:val="0"/>
          <w:numId w:val="19"/>
        </w:numPr>
        <w:spacing w:after="120" w:line="276" w:lineRule="auto"/>
        <w:jc w:val="both"/>
        <w:rPr>
          <w:rFonts w:ascii="Arial" w:hAnsi="Arial" w:cs="Arial"/>
          <w:sz w:val="22"/>
          <w:szCs w:val="22"/>
        </w:rPr>
      </w:pPr>
      <w:r w:rsidRPr="009F4B8D">
        <w:rPr>
          <w:rFonts w:ascii="Arial" w:hAnsi="Arial" w:cs="Arial"/>
          <w:sz w:val="22"/>
          <w:szCs w:val="22"/>
        </w:rPr>
        <w:t>Jeżeli w toku czynności odbioru</w:t>
      </w:r>
      <w:r w:rsidR="003F7328" w:rsidRPr="009F4B8D">
        <w:rPr>
          <w:rFonts w:ascii="Arial" w:hAnsi="Arial" w:cs="Arial"/>
          <w:sz w:val="22"/>
          <w:szCs w:val="22"/>
        </w:rPr>
        <w:t xml:space="preserve"> </w:t>
      </w:r>
      <w:r w:rsidRPr="009F4B8D">
        <w:rPr>
          <w:rFonts w:ascii="Arial" w:hAnsi="Arial" w:cs="Arial"/>
          <w:sz w:val="22"/>
          <w:szCs w:val="22"/>
        </w:rPr>
        <w:t>zostaną stwierdzone wady lub braki:</w:t>
      </w:r>
    </w:p>
    <w:p w14:paraId="4120B193" w14:textId="77777777" w:rsidR="00BB6164" w:rsidRPr="009F4B8D" w:rsidRDefault="00BB6164" w:rsidP="004C5F2B">
      <w:pPr>
        <w:pStyle w:val="Normalny1"/>
        <w:numPr>
          <w:ilvl w:val="1"/>
          <w:numId w:val="19"/>
        </w:numPr>
        <w:spacing w:after="120" w:line="276" w:lineRule="auto"/>
        <w:jc w:val="both"/>
        <w:rPr>
          <w:rFonts w:ascii="Arial" w:hAnsi="Arial" w:cs="Arial"/>
          <w:sz w:val="22"/>
          <w:szCs w:val="22"/>
        </w:rPr>
      </w:pPr>
      <w:r w:rsidRPr="009F4B8D">
        <w:rPr>
          <w:rFonts w:ascii="Arial" w:hAnsi="Arial" w:cs="Arial"/>
          <w:sz w:val="22"/>
          <w:szCs w:val="22"/>
        </w:rPr>
        <w:t xml:space="preserve">nadające się do usunięcia – Zamawiający odmówi odbioru do </w:t>
      </w:r>
      <w:r w:rsidR="009A3322" w:rsidRPr="009F4B8D">
        <w:rPr>
          <w:rFonts w:ascii="Arial" w:hAnsi="Arial" w:cs="Arial"/>
          <w:sz w:val="22"/>
          <w:szCs w:val="22"/>
        </w:rPr>
        <w:t>czasu usunięcia wad lub braków</w:t>
      </w:r>
    </w:p>
    <w:p w14:paraId="1E493330" w14:textId="77777777" w:rsidR="00BB6164" w:rsidRPr="009F4B8D" w:rsidRDefault="00BB6164" w:rsidP="004C5F2B">
      <w:pPr>
        <w:pStyle w:val="Normalny1"/>
        <w:numPr>
          <w:ilvl w:val="1"/>
          <w:numId w:val="19"/>
        </w:numPr>
        <w:spacing w:after="120" w:line="276" w:lineRule="auto"/>
        <w:jc w:val="both"/>
        <w:rPr>
          <w:rFonts w:ascii="Arial" w:hAnsi="Arial" w:cs="Arial"/>
          <w:sz w:val="22"/>
          <w:szCs w:val="22"/>
        </w:rPr>
      </w:pPr>
      <w:r w:rsidRPr="009F4B8D">
        <w:rPr>
          <w:rFonts w:ascii="Arial" w:hAnsi="Arial" w:cs="Arial"/>
          <w:sz w:val="22"/>
          <w:szCs w:val="22"/>
        </w:rPr>
        <w:t>nie nadające się do usunięcia – Zamawiający zażąda ponownego wykonania robót lub obniżenia wynagrodzenia</w:t>
      </w:r>
      <w:r w:rsidR="003F7328" w:rsidRPr="009F4B8D">
        <w:rPr>
          <w:rFonts w:ascii="Arial" w:hAnsi="Arial" w:cs="Arial"/>
          <w:sz w:val="22"/>
          <w:szCs w:val="22"/>
        </w:rPr>
        <w:t xml:space="preserve"> </w:t>
      </w:r>
      <w:r w:rsidRPr="009F4B8D">
        <w:rPr>
          <w:rFonts w:ascii="Arial" w:hAnsi="Arial" w:cs="Arial"/>
          <w:sz w:val="22"/>
          <w:szCs w:val="22"/>
        </w:rPr>
        <w:t>Wykonawcy, stosownie do obniżenia wartości użytkowej przedmiotu umowy. Odbiór robót z wadami nie nadającymi się do usunięcia może nastąpić wyłącznie w przypadku, gdy nie będzie to stanowić o trwałości przedmiotu umowy.</w:t>
      </w:r>
    </w:p>
    <w:p w14:paraId="793D89A8" w14:textId="77777777" w:rsidR="00BB6164" w:rsidRPr="009F4B8D" w:rsidRDefault="00BB6164" w:rsidP="004C5F2B">
      <w:pPr>
        <w:pStyle w:val="Normalny1"/>
        <w:numPr>
          <w:ilvl w:val="0"/>
          <w:numId w:val="19"/>
        </w:numPr>
        <w:spacing w:after="120" w:line="276" w:lineRule="auto"/>
        <w:jc w:val="both"/>
        <w:rPr>
          <w:rFonts w:ascii="Arial" w:hAnsi="Arial" w:cs="Arial"/>
          <w:sz w:val="22"/>
          <w:szCs w:val="22"/>
        </w:rPr>
      </w:pPr>
      <w:r w:rsidRPr="009F4B8D">
        <w:rPr>
          <w:rFonts w:ascii="Arial" w:hAnsi="Arial" w:cs="Arial"/>
          <w:sz w:val="22"/>
          <w:szCs w:val="22"/>
        </w:rPr>
        <w:t>Z czynności odbioru sporządza się protokół</w:t>
      </w:r>
      <w:r w:rsidR="004D5E4F" w:rsidRPr="009F4B8D">
        <w:rPr>
          <w:rFonts w:ascii="Arial" w:hAnsi="Arial" w:cs="Arial"/>
          <w:sz w:val="22"/>
          <w:szCs w:val="22"/>
        </w:rPr>
        <w:t xml:space="preserve"> odbioru robót</w:t>
      </w:r>
      <w:r w:rsidRPr="009F4B8D">
        <w:rPr>
          <w:rFonts w:ascii="Arial" w:hAnsi="Arial" w:cs="Arial"/>
          <w:sz w:val="22"/>
          <w:szCs w:val="22"/>
        </w:rPr>
        <w:t>, który powinien zawierać ustalenia poczynione w toku odbioru, przy czym protokół odbioru musi zostać podpisany przez Zamawiającego</w:t>
      </w:r>
      <w:r w:rsidR="003F7328" w:rsidRPr="009F4B8D">
        <w:rPr>
          <w:rFonts w:ascii="Arial" w:hAnsi="Arial" w:cs="Arial"/>
          <w:sz w:val="22"/>
          <w:szCs w:val="22"/>
        </w:rPr>
        <w:t xml:space="preserve"> </w:t>
      </w:r>
      <w:r w:rsidR="007A31A1">
        <w:rPr>
          <w:rFonts w:ascii="Arial" w:hAnsi="Arial" w:cs="Arial"/>
          <w:sz w:val="22"/>
          <w:szCs w:val="22"/>
        </w:rPr>
        <w:t xml:space="preserve">i </w:t>
      </w:r>
      <w:r w:rsidR="007A31A1" w:rsidRPr="00B77183">
        <w:rPr>
          <w:rFonts w:ascii="Arial" w:hAnsi="Arial" w:cs="Arial"/>
          <w:sz w:val="22"/>
          <w:szCs w:val="22"/>
        </w:rPr>
        <w:t xml:space="preserve">Wykonawcę, a data protokołu </w:t>
      </w:r>
      <w:r w:rsidRPr="00B77183">
        <w:rPr>
          <w:rFonts w:ascii="Arial" w:hAnsi="Arial" w:cs="Arial"/>
          <w:sz w:val="22"/>
          <w:szCs w:val="22"/>
        </w:rPr>
        <w:t xml:space="preserve">stanowi </w:t>
      </w:r>
      <w:r w:rsidRPr="009F4B8D">
        <w:rPr>
          <w:rFonts w:ascii="Arial" w:hAnsi="Arial" w:cs="Arial"/>
          <w:sz w:val="22"/>
          <w:szCs w:val="22"/>
        </w:rPr>
        <w:t>datę odbioru.</w:t>
      </w:r>
    </w:p>
    <w:p w14:paraId="48D6EE56" w14:textId="77777777" w:rsidR="00BB6164" w:rsidRPr="009F4B8D" w:rsidRDefault="00BB6164" w:rsidP="004C5F2B">
      <w:pPr>
        <w:pStyle w:val="Normalny1"/>
        <w:numPr>
          <w:ilvl w:val="0"/>
          <w:numId w:val="19"/>
        </w:numPr>
        <w:spacing w:after="120" w:line="276" w:lineRule="auto"/>
        <w:jc w:val="both"/>
        <w:rPr>
          <w:rFonts w:ascii="Arial" w:hAnsi="Arial" w:cs="Arial"/>
          <w:sz w:val="22"/>
          <w:szCs w:val="22"/>
        </w:rPr>
      </w:pPr>
      <w:r w:rsidRPr="009F4B8D">
        <w:rPr>
          <w:rFonts w:ascii="Arial" w:hAnsi="Arial" w:cs="Arial"/>
          <w:sz w:val="22"/>
          <w:szCs w:val="22"/>
        </w:rPr>
        <w:t xml:space="preserve">Jeżeli w toku czynności odbioru zostanie stwierdzone, że przedmiot umowy nie osiągnął gotowości do odbioru z powodu nieukończenia prac, wad, z przyczyn leżących po stronie Wykonawcy, Zamawiający może odmówić odbioru, a fakt ten nie może być podstawą do przedłużenia terminu wykonania przedmiotu umowy o którym mowa </w:t>
      </w:r>
      <w:r w:rsidR="001574D9" w:rsidRPr="009F4B8D">
        <w:rPr>
          <w:rFonts w:ascii="Arial" w:hAnsi="Arial" w:cs="Arial"/>
          <w:sz w:val="22"/>
          <w:szCs w:val="22"/>
        </w:rPr>
        <w:t>w §8</w:t>
      </w:r>
      <w:r w:rsidRPr="009F4B8D">
        <w:rPr>
          <w:rFonts w:ascii="Arial" w:hAnsi="Arial" w:cs="Arial"/>
          <w:sz w:val="22"/>
          <w:szCs w:val="22"/>
        </w:rPr>
        <w:t xml:space="preserve"> pkt 1, natomiast </w:t>
      </w:r>
      <w:r w:rsidRPr="009F4B8D">
        <w:rPr>
          <w:rFonts w:ascii="Arial" w:hAnsi="Arial" w:cs="Arial"/>
          <w:sz w:val="22"/>
          <w:szCs w:val="22"/>
        </w:rPr>
        <w:lastRenderedPageBreak/>
        <w:t>będzie podstawą do naliczenia przez Zamawiającego stosownych kar umownych za niewykonanie umowy w terminie. W takim przypadku Wykonawca ma obowiązek usunięcia wad i ponownego zgłoszenia elementu do odbioru bez prawa do dodatkowego wynagrodzenia.</w:t>
      </w:r>
    </w:p>
    <w:p w14:paraId="78824044" w14:textId="77777777" w:rsidR="00BB6164" w:rsidRPr="009F4B8D" w:rsidRDefault="00BB6164" w:rsidP="009B31F8">
      <w:pPr>
        <w:spacing w:before="240" w:after="120" w:line="276" w:lineRule="auto"/>
        <w:rPr>
          <w:rFonts w:ascii="Arial" w:hAnsi="Arial" w:cs="Arial"/>
          <w:b/>
          <w:sz w:val="22"/>
          <w:szCs w:val="22"/>
        </w:rPr>
      </w:pPr>
      <w:r w:rsidRPr="009F4B8D">
        <w:rPr>
          <w:rFonts w:ascii="Arial" w:hAnsi="Arial" w:cs="Arial"/>
          <w:b/>
          <w:sz w:val="22"/>
          <w:szCs w:val="22"/>
        </w:rPr>
        <w:t>Wynagrodzenie</w:t>
      </w:r>
    </w:p>
    <w:p w14:paraId="37E8678A" w14:textId="77777777" w:rsidR="00BB6164" w:rsidRPr="009F4B8D" w:rsidRDefault="009F1D8B" w:rsidP="008E4CC4">
      <w:pPr>
        <w:pStyle w:val="Normalny1"/>
        <w:spacing w:before="120" w:after="240" w:line="276" w:lineRule="auto"/>
        <w:rPr>
          <w:rFonts w:ascii="Arial" w:hAnsi="Arial" w:cs="Arial"/>
          <w:sz w:val="22"/>
          <w:szCs w:val="22"/>
        </w:rPr>
      </w:pPr>
      <w:r w:rsidRPr="009F4B8D">
        <w:rPr>
          <w:rFonts w:ascii="Arial" w:hAnsi="Arial" w:cs="Arial"/>
          <w:sz w:val="22"/>
          <w:szCs w:val="22"/>
        </w:rPr>
        <w:t xml:space="preserve">§ </w:t>
      </w:r>
      <w:r w:rsidR="009033B5" w:rsidRPr="009F4B8D">
        <w:rPr>
          <w:rFonts w:ascii="Arial" w:hAnsi="Arial" w:cs="Arial"/>
          <w:sz w:val="22"/>
          <w:szCs w:val="22"/>
        </w:rPr>
        <w:t>13</w:t>
      </w:r>
    </w:p>
    <w:p w14:paraId="69D8F644" w14:textId="77777777" w:rsidR="00983370" w:rsidRPr="009F4B8D" w:rsidRDefault="00933EAA" w:rsidP="004C5F2B">
      <w:pPr>
        <w:pStyle w:val="Normalny1"/>
        <w:numPr>
          <w:ilvl w:val="0"/>
          <w:numId w:val="20"/>
        </w:numPr>
        <w:spacing w:after="120" w:line="276" w:lineRule="auto"/>
        <w:jc w:val="both"/>
        <w:rPr>
          <w:rFonts w:ascii="Arial" w:hAnsi="Arial" w:cs="Arial"/>
          <w:sz w:val="22"/>
          <w:szCs w:val="22"/>
        </w:rPr>
      </w:pPr>
      <w:r w:rsidRPr="009F4B8D">
        <w:rPr>
          <w:rFonts w:ascii="Arial" w:hAnsi="Arial" w:cs="Arial"/>
          <w:sz w:val="22"/>
          <w:szCs w:val="22"/>
        </w:rPr>
        <w:t>Za wykonan</w:t>
      </w:r>
      <w:r w:rsidR="004F20BB" w:rsidRPr="009F4B8D">
        <w:rPr>
          <w:rFonts w:ascii="Arial" w:hAnsi="Arial" w:cs="Arial"/>
          <w:sz w:val="22"/>
          <w:szCs w:val="22"/>
        </w:rPr>
        <w:t>ie przedmiotu umowy,</w:t>
      </w:r>
      <w:r w:rsidR="003F7328" w:rsidRPr="009F4B8D">
        <w:rPr>
          <w:rFonts w:ascii="Arial" w:hAnsi="Arial" w:cs="Arial"/>
          <w:sz w:val="22"/>
          <w:szCs w:val="22"/>
        </w:rPr>
        <w:t xml:space="preserve"> </w:t>
      </w:r>
      <w:r w:rsidRPr="009F4B8D">
        <w:rPr>
          <w:rFonts w:ascii="Arial" w:hAnsi="Arial" w:cs="Arial"/>
          <w:sz w:val="22"/>
          <w:szCs w:val="22"/>
        </w:rPr>
        <w:t>Wykonawcy będzie przysługiwało wynagrodzenie</w:t>
      </w:r>
      <w:r w:rsidR="00983370" w:rsidRPr="009F4B8D">
        <w:rPr>
          <w:rFonts w:ascii="Arial" w:hAnsi="Arial" w:cs="Arial"/>
          <w:sz w:val="22"/>
          <w:szCs w:val="22"/>
        </w:rPr>
        <w:t>:</w:t>
      </w:r>
    </w:p>
    <w:p w14:paraId="436C8670" w14:textId="77777777" w:rsidR="001574D9" w:rsidRPr="009F4B8D" w:rsidRDefault="006F5805" w:rsidP="009F4B8D">
      <w:pPr>
        <w:pStyle w:val="Normalny1"/>
        <w:spacing w:after="120" w:line="276" w:lineRule="auto"/>
        <w:ind w:left="360"/>
        <w:jc w:val="both"/>
        <w:rPr>
          <w:rFonts w:ascii="Arial" w:hAnsi="Arial" w:cs="Arial"/>
          <w:sz w:val="22"/>
          <w:szCs w:val="22"/>
        </w:rPr>
      </w:pPr>
      <w:r w:rsidRPr="009F4B8D">
        <w:rPr>
          <w:rFonts w:ascii="Arial" w:hAnsi="Arial" w:cs="Arial"/>
          <w:sz w:val="22"/>
          <w:szCs w:val="22"/>
        </w:rPr>
        <w:t>U</w:t>
      </w:r>
      <w:r w:rsidR="00933EAA" w:rsidRPr="009F4B8D">
        <w:rPr>
          <w:rFonts w:ascii="Arial" w:hAnsi="Arial" w:cs="Arial"/>
          <w:sz w:val="22"/>
          <w:szCs w:val="22"/>
        </w:rPr>
        <w:t>stalone w oparciu o obmiar wykonanych robót przedmiotu umowy i rzeczywiste nakłady rzeczowe i</w:t>
      </w:r>
      <w:r w:rsidR="007F1A4D" w:rsidRPr="009F4B8D">
        <w:rPr>
          <w:rFonts w:ascii="Arial" w:hAnsi="Arial" w:cs="Arial"/>
          <w:sz w:val="22"/>
          <w:szCs w:val="22"/>
        </w:rPr>
        <w:t xml:space="preserve"> oblicz</w:t>
      </w:r>
      <w:r w:rsidR="008E517A" w:rsidRPr="009F4B8D">
        <w:rPr>
          <w:rFonts w:ascii="Arial" w:hAnsi="Arial" w:cs="Arial"/>
          <w:sz w:val="22"/>
          <w:szCs w:val="22"/>
        </w:rPr>
        <w:t>one jako iloczyn</w:t>
      </w:r>
      <w:r w:rsidR="007F1A4D" w:rsidRPr="009F4B8D">
        <w:rPr>
          <w:rFonts w:ascii="Arial" w:hAnsi="Arial" w:cs="Arial"/>
          <w:sz w:val="22"/>
          <w:szCs w:val="22"/>
        </w:rPr>
        <w:t xml:space="preserve"> jednostkowej stawki ryczałtowej wskazanej poniżej i</w:t>
      </w:r>
      <w:r w:rsidR="0034166C">
        <w:rPr>
          <w:rFonts w:ascii="Arial" w:hAnsi="Arial" w:cs="Arial"/>
          <w:sz w:val="22"/>
          <w:szCs w:val="22"/>
        </w:rPr>
        <w:t> </w:t>
      </w:r>
      <w:r w:rsidR="007F1A4D" w:rsidRPr="009F4B8D">
        <w:rPr>
          <w:rFonts w:ascii="Arial" w:hAnsi="Arial" w:cs="Arial"/>
          <w:sz w:val="22"/>
          <w:szCs w:val="22"/>
        </w:rPr>
        <w:t>ilości jednostek miary wykonanych robót wg wyszczególnienia poniżej:</w:t>
      </w:r>
    </w:p>
    <w:p w14:paraId="356E5A91" w14:textId="77777777" w:rsidR="00075AAD" w:rsidRPr="009F4B8D" w:rsidRDefault="007F1A4D" w:rsidP="004C5F2B">
      <w:pPr>
        <w:pStyle w:val="Normalny1"/>
        <w:numPr>
          <w:ilvl w:val="0"/>
          <w:numId w:val="21"/>
        </w:numPr>
        <w:spacing w:after="120" w:line="276" w:lineRule="auto"/>
        <w:jc w:val="both"/>
        <w:rPr>
          <w:rFonts w:ascii="Arial" w:hAnsi="Arial" w:cs="Arial"/>
          <w:sz w:val="22"/>
          <w:szCs w:val="22"/>
        </w:rPr>
      </w:pPr>
      <w:r w:rsidRPr="009F4B8D">
        <w:rPr>
          <w:rFonts w:ascii="Arial" w:hAnsi="Arial" w:cs="Arial"/>
          <w:sz w:val="22"/>
          <w:szCs w:val="22"/>
        </w:rPr>
        <w:t>za usuwanie niepożądanej roślinności zielnej oraz usuwania odrostów i krzewów z</w:t>
      </w:r>
      <w:r w:rsidR="0034166C">
        <w:rPr>
          <w:rFonts w:ascii="Arial" w:hAnsi="Arial" w:cs="Arial"/>
          <w:sz w:val="22"/>
          <w:szCs w:val="22"/>
        </w:rPr>
        <w:t> </w:t>
      </w:r>
      <w:r w:rsidRPr="009F4B8D">
        <w:rPr>
          <w:rFonts w:ascii="Arial" w:hAnsi="Arial" w:cs="Arial"/>
          <w:sz w:val="22"/>
          <w:szCs w:val="22"/>
        </w:rPr>
        <w:t xml:space="preserve">poboczy i rowów dróg leśnych </w:t>
      </w:r>
      <w:r w:rsidR="00891FF5" w:rsidRPr="009F4B8D">
        <w:rPr>
          <w:rFonts w:ascii="Arial" w:hAnsi="Arial" w:cs="Arial"/>
          <w:sz w:val="22"/>
          <w:szCs w:val="22"/>
        </w:rPr>
        <w:t xml:space="preserve">i pożarowych </w:t>
      </w:r>
      <w:r w:rsidRPr="009F4B8D">
        <w:rPr>
          <w:rFonts w:ascii="Arial" w:hAnsi="Arial" w:cs="Arial"/>
          <w:sz w:val="22"/>
          <w:szCs w:val="22"/>
        </w:rPr>
        <w:t xml:space="preserve">wewnętrznych wg </w:t>
      </w:r>
      <w:r w:rsidR="00933EAA" w:rsidRPr="009F4B8D">
        <w:rPr>
          <w:rFonts w:ascii="Arial" w:hAnsi="Arial" w:cs="Arial"/>
          <w:sz w:val="22"/>
          <w:szCs w:val="22"/>
        </w:rPr>
        <w:t xml:space="preserve">jednostkowej stawki ryczałtowej w wysokości </w:t>
      </w:r>
      <w:r w:rsidR="00A42ED3" w:rsidRPr="009F4B8D">
        <w:rPr>
          <w:rFonts w:ascii="Arial" w:hAnsi="Arial" w:cs="Arial"/>
          <w:sz w:val="22"/>
          <w:szCs w:val="22"/>
        </w:rPr>
        <w:t>……………..</w:t>
      </w:r>
      <w:r w:rsidR="0078725C" w:rsidRPr="009F4B8D">
        <w:rPr>
          <w:rFonts w:ascii="Arial" w:hAnsi="Arial" w:cs="Arial"/>
          <w:sz w:val="22"/>
          <w:szCs w:val="22"/>
        </w:rPr>
        <w:t xml:space="preserve"> </w:t>
      </w:r>
      <w:r w:rsidR="00933EAA" w:rsidRPr="009F4B8D">
        <w:rPr>
          <w:rFonts w:ascii="Arial" w:hAnsi="Arial" w:cs="Arial"/>
          <w:sz w:val="22"/>
          <w:szCs w:val="22"/>
        </w:rPr>
        <w:t xml:space="preserve">zł netto/1mb </w:t>
      </w:r>
    </w:p>
    <w:p w14:paraId="65954B62" w14:textId="77777777" w:rsidR="007F1A4D" w:rsidRPr="009F4B8D" w:rsidRDefault="00075AAD" w:rsidP="004C5F2B">
      <w:pPr>
        <w:pStyle w:val="Normalny1"/>
        <w:numPr>
          <w:ilvl w:val="0"/>
          <w:numId w:val="21"/>
        </w:numPr>
        <w:spacing w:after="120" w:line="276" w:lineRule="auto"/>
        <w:jc w:val="both"/>
        <w:rPr>
          <w:rFonts w:ascii="Arial" w:hAnsi="Arial" w:cs="Arial"/>
          <w:sz w:val="22"/>
          <w:szCs w:val="22"/>
        </w:rPr>
      </w:pPr>
      <w:r w:rsidRPr="009F4B8D">
        <w:rPr>
          <w:rFonts w:ascii="Arial" w:hAnsi="Arial" w:cs="Arial"/>
          <w:sz w:val="22"/>
          <w:szCs w:val="22"/>
        </w:rPr>
        <w:t xml:space="preserve">za usuwanie niepożądanej roślinności zielnej oraz usuwania odrostów i krzewów </w:t>
      </w:r>
      <w:r w:rsidR="00A42ED3" w:rsidRPr="009F4B8D">
        <w:rPr>
          <w:rFonts w:ascii="Arial" w:hAnsi="Arial" w:cs="Arial"/>
          <w:sz w:val="22"/>
          <w:szCs w:val="22"/>
        </w:rPr>
        <w:t xml:space="preserve">przy drogach leśnych i pożarowych wewnętrznych bez wykaszania rowów przydrożnych </w:t>
      </w:r>
      <w:r w:rsidRPr="009F4B8D">
        <w:rPr>
          <w:rFonts w:ascii="Arial" w:hAnsi="Arial" w:cs="Arial"/>
          <w:sz w:val="22"/>
          <w:szCs w:val="22"/>
        </w:rPr>
        <w:t xml:space="preserve">wg jednostkowej stawki ryczałtowej w wysokości </w:t>
      </w:r>
      <w:r w:rsidR="00A42ED3" w:rsidRPr="009F4B8D">
        <w:rPr>
          <w:rFonts w:ascii="Arial" w:hAnsi="Arial" w:cs="Arial"/>
          <w:sz w:val="22"/>
          <w:szCs w:val="22"/>
        </w:rPr>
        <w:t>………..</w:t>
      </w:r>
      <w:r w:rsidRPr="009F4B8D">
        <w:rPr>
          <w:rFonts w:ascii="Arial" w:hAnsi="Arial" w:cs="Arial"/>
          <w:sz w:val="22"/>
          <w:szCs w:val="22"/>
        </w:rPr>
        <w:t xml:space="preserve"> zł netto/1mb</w:t>
      </w:r>
      <w:r w:rsidR="003F7328" w:rsidRPr="009F4B8D">
        <w:rPr>
          <w:rFonts w:ascii="Arial" w:hAnsi="Arial" w:cs="Arial"/>
          <w:sz w:val="22"/>
          <w:szCs w:val="22"/>
        </w:rPr>
        <w:t xml:space="preserve"> </w:t>
      </w:r>
    </w:p>
    <w:p w14:paraId="2B79DF38" w14:textId="77777777" w:rsidR="007F1A4D" w:rsidRPr="009F4B8D" w:rsidRDefault="009F4B8D" w:rsidP="009F4B8D">
      <w:pPr>
        <w:pStyle w:val="Normalny1"/>
        <w:spacing w:after="120" w:line="276" w:lineRule="auto"/>
        <w:ind w:left="360"/>
        <w:jc w:val="both"/>
        <w:rPr>
          <w:rFonts w:ascii="Arial" w:hAnsi="Arial" w:cs="Arial"/>
          <w:sz w:val="22"/>
          <w:szCs w:val="22"/>
        </w:rPr>
      </w:pPr>
      <w:r w:rsidRPr="009F4B8D">
        <w:rPr>
          <w:rFonts w:ascii="Arial" w:hAnsi="Arial" w:cs="Arial"/>
          <w:sz w:val="22"/>
          <w:szCs w:val="22"/>
        </w:rPr>
        <w:t xml:space="preserve">Z </w:t>
      </w:r>
      <w:r w:rsidR="007F1A4D" w:rsidRPr="009F4B8D">
        <w:rPr>
          <w:rFonts w:ascii="Arial" w:hAnsi="Arial" w:cs="Arial"/>
          <w:sz w:val="22"/>
          <w:szCs w:val="22"/>
        </w:rPr>
        <w:t>z</w:t>
      </w:r>
      <w:r w:rsidR="001D65CC" w:rsidRPr="009F4B8D">
        <w:rPr>
          <w:rFonts w:ascii="Arial" w:hAnsi="Arial" w:cs="Arial"/>
          <w:sz w:val="22"/>
          <w:szCs w:val="22"/>
        </w:rPr>
        <w:t>astrzeżeniem, że</w:t>
      </w:r>
      <w:r w:rsidR="004F20BB" w:rsidRPr="009F4B8D">
        <w:rPr>
          <w:rFonts w:ascii="Arial" w:hAnsi="Arial" w:cs="Arial"/>
          <w:sz w:val="22"/>
          <w:szCs w:val="22"/>
        </w:rPr>
        <w:t xml:space="preserve"> </w:t>
      </w:r>
      <w:r w:rsidR="00BC6297" w:rsidRPr="009F4B8D">
        <w:rPr>
          <w:rFonts w:ascii="Arial" w:hAnsi="Arial" w:cs="Arial"/>
          <w:sz w:val="22"/>
          <w:szCs w:val="22"/>
        </w:rPr>
        <w:t>maksymalne</w:t>
      </w:r>
      <w:r w:rsidR="004F20BB" w:rsidRPr="009F4B8D">
        <w:rPr>
          <w:rFonts w:ascii="Arial" w:hAnsi="Arial" w:cs="Arial"/>
          <w:sz w:val="22"/>
          <w:szCs w:val="22"/>
        </w:rPr>
        <w:t xml:space="preserve"> wynagrodzenie</w:t>
      </w:r>
      <w:r w:rsidR="000C546E" w:rsidRPr="009F4B8D">
        <w:rPr>
          <w:rFonts w:ascii="Arial" w:hAnsi="Arial" w:cs="Arial"/>
          <w:sz w:val="22"/>
          <w:szCs w:val="22"/>
        </w:rPr>
        <w:t xml:space="preserve"> </w:t>
      </w:r>
      <w:r w:rsidR="00983370" w:rsidRPr="009F4B8D">
        <w:rPr>
          <w:rFonts w:ascii="Arial" w:hAnsi="Arial" w:cs="Arial"/>
          <w:sz w:val="22"/>
          <w:szCs w:val="22"/>
        </w:rPr>
        <w:t>przedmiotu umowy</w:t>
      </w:r>
      <w:r w:rsidR="007F1A4D" w:rsidRPr="009F4B8D">
        <w:rPr>
          <w:rFonts w:ascii="Arial" w:hAnsi="Arial" w:cs="Arial"/>
          <w:sz w:val="22"/>
          <w:szCs w:val="22"/>
        </w:rPr>
        <w:t xml:space="preserve"> nie może przekroczyć kwoty brutto przedstawionej przez Wykonawcę w ofercie</w:t>
      </w:r>
      <w:r w:rsidR="008572C1" w:rsidRPr="009F4B8D">
        <w:rPr>
          <w:rFonts w:ascii="Arial" w:hAnsi="Arial" w:cs="Arial"/>
          <w:sz w:val="22"/>
          <w:szCs w:val="22"/>
        </w:rPr>
        <w:t xml:space="preserve"> </w:t>
      </w:r>
      <w:r w:rsidR="007F1A4D" w:rsidRPr="009F4B8D">
        <w:rPr>
          <w:rFonts w:ascii="Arial" w:hAnsi="Arial" w:cs="Arial"/>
          <w:sz w:val="22"/>
          <w:szCs w:val="22"/>
        </w:rPr>
        <w:t xml:space="preserve">tj. </w:t>
      </w:r>
    </w:p>
    <w:p w14:paraId="7D754167" w14:textId="77777777" w:rsidR="00B77BE3" w:rsidRPr="009F4B8D" w:rsidRDefault="00A42ED3" w:rsidP="009F4B8D">
      <w:pPr>
        <w:pStyle w:val="Styl2"/>
        <w:ind w:left="426"/>
        <w:rPr>
          <w:i/>
          <w:sz w:val="22"/>
          <w:szCs w:val="22"/>
        </w:rPr>
      </w:pPr>
      <w:r w:rsidRPr="009F4B8D">
        <w:rPr>
          <w:i/>
          <w:sz w:val="22"/>
          <w:szCs w:val="22"/>
        </w:rPr>
        <w:t>………………………………..</w:t>
      </w:r>
      <w:r w:rsidR="0078725C" w:rsidRPr="009F4B8D">
        <w:rPr>
          <w:i/>
          <w:sz w:val="22"/>
          <w:szCs w:val="22"/>
        </w:rPr>
        <w:t xml:space="preserve"> </w:t>
      </w:r>
      <w:r w:rsidR="001D65CC" w:rsidRPr="009F4B8D">
        <w:rPr>
          <w:i/>
          <w:sz w:val="22"/>
          <w:szCs w:val="22"/>
        </w:rPr>
        <w:t>z</w:t>
      </w:r>
      <w:r w:rsidR="007F1A4D" w:rsidRPr="009F4B8D">
        <w:rPr>
          <w:i/>
          <w:sz w:val="22"/>
          <w:szCs w:val="22"/>
        </w:rPr>
        <w:t>ł brutto,</w:t>
      </w:r>
    </w:p>
    <w:p w14:paraId="165B195C" w14:textId="77777777" w:rsidR="0078725C" w:rsidRPr="009F4B8D" w:rsidRDefault="0078725C" w:rsidP="009F4B8D">
      <w:pPr>
        <w:pStyle w:val="Styl2"/>
        <w:ind w:left="426"/>
        <w:rPr>
          <w:i/>
          <w:sz w:val="22"/>
          <w:szCs w:val="22"/>
        </w:rPr>
      </w:pPr>
      <w:r w:rsidRPr="009F4B8D">
        <w:rPr>
          <w:i/>
          <w:sz w:val="22"/>
          <w:szCs w:val="22"/>
        </w:rPr>
        <w:t xml:space="preserve">(słownie: </w:t>
      </w:r>
      <w:r w:rsidR="00A42ED3" w:rsidRPr="009F4B8D">
        <w:rPr>
          <w:i/>
          <w:sz w:val="22"/>
          <w:szCs w:val="22"/>
        </w:rPr>
        <w:t>…………………………………………………………………………</w:t>
      </w:r>
      <w:r w:rsidRPr="009F4B8D">
        <w:rPr>
          <w:i/>
          <w:sz w:val="22"/>
          <w:szCs w:val="22"/>
        </w:rPr>
        <w:t>)</w:t>
      </w:r>
    </w:p>
    <w:p w14:paraId="3FE8AB86" w14:textId="77777777" w:rsidR="00B77BE3" w:rsidRPr="009F4B8D" w:rsidRDefault="007F1A4D" w:rsidP="009F4B8D">
      <w:pPr>
        <w:pStyle w:val="Styl2"/>
        <w:ind w:left="426"/>
        <w:rPr>
          <w:i/>
          <w:sz w:val="22"/>
          <w:szCs w:val="22"/>
        </w:rPr>
      </w:pPr>
      <w:r w:rsidRPr="009F4B8D">
        <w:rPr>
          <w:i/>
          <w:sz w:val="22"/>
          <w:szCs w:val="22"/>
        </w:rPr>
        <w:t xml:space="preserve"> w tym</w:t>
      </w:r>
      <w:r w:rsidR="00B77BE3" w:rsidRPr="009F4B8D">
        <w:rPr>
          <w:i/>
          <w:sz w:val="22"/>
          <w:szCs w:val="22"/>
        </w:rPr>
        <w:t>:</w:t>
      </w:r>
    </w:p>
    <w:p w14:paraId="5C0909FF" w14:textId="77777777" w:rsidR="00B77BE3" w:rsidRPr="009F4B8D" w:rsidRDefault="007F1A4D" w:rsidP="009F4B8D">
      <w:pPr>
        <w:pStyle w:val="Styl2"/>
        <w:ind w:left="426"/>
        <w:rPr>
          <w:i/>
          <w:sz w:val="22"/>
          <w:szCs w:val="22"/>
        </w:rPr>
      </w:pPr>
      <w:r w:rsidRPr="009F4B8D">
        <w:rPr>
          <w:i/>
          <w:sz w:val="22"/>
          <w:szCs w:val="22"/>
        </w:rPr>
        <w:t xml:space="preserve"> wartość netto </w:t>
      </w:r>
      <w:r w:rsidR="00A42ED3" w:rsidRPr="009F4B8D">
        <w:rPr>
          <w:i/>
          <w:sz w:val="22"/>
          <w:szCs w:val="22"/>
        </w:rPr>
        <w:t>……………………….</w:t>
      </w:r>
      <w:r w:rsidR="001D65CC" w:rsidRPr="009F4B8D">
        <w:rPr>
          <w:i/>
          <w:sz w:val="22"/>
          <w:szCs w:val="22"/>
        </w:rPr>
        <w:t xml:space="preserve"> </w:t>
      </w:r>
      <w:r w:rsidR="00B77BE3" w:rsidRPr="009F4B8D">
        <w:rPr>
          <w:i/>
          <w:sz w:val="22"/>
          <w:szCs w:val="22"/>
        </w:rPr>
        <w:t>zł</w:t>
      </w:r>
    </w:p>
    <w:p w14:paraId="61D15F11" w14:textId="77777777" w:rsidR="00B77BE3" w:rsidRPr="009F4B8D" w:rsidRDefault="00B77BE3" w:rsidP="009F4B8D">
      <w:pPr>
        <w:pStyle w:val="Styl2"/>
        <w:ind w:left="426"/>
        <w:rPr>
          <w:i/>
          <w:sz w:val="22"/>
          <w:szCs w:val="22"/>
        </w:rPr>
      </w:pPr>
      <w:r w:rsidRPr="009F4B8D">
        <w:rPr>
          <w:i/>
          <w:sz w:val="22"/>
          <w:szCs w:val="22"/>
        </w:rPr>
        <w:t xml:space="preserve">(słownie: </w:t>
      </w:r>
      <w:r w:rsidR="00A42ED3" w:rsidRPr="009F4B8D">
        <w:rPr>
          <w:i/>
          <w:sz w:val="22"/>
          <w:szCs w:val="22"/>
        </w:rPr>
        <w:t>…………………………………..</w:t>
      </w:r>
      <w:r w:rsidR="001D65CC" w:rsidRPr="009F4B8D">
        <w:rPr>
          <w:i/>
          <w:sz w:val="22"/>
          <w:szCs w:val="22"/>
        </w:rPr>
        <w:t xml:space="preserve"> netto</w:t>
      </w:r>
      <w:r w:rsidRPr="009F4B8D">
        <w:rPr>
          <w:i/>
          <w:sz w:val="22"/>
          <w:szCs w:val="22"/>
        </w:rPr>
        <w:t xml:space="preserve">) </w:t>
      </w:r>
    </w:p>
    <w:p w14:paraId="3838EA70" w14:textId="77777777" w:rsidR="007F1A4D" w:rsidRPr="009F4B8D" w:rsidRDefault="007F1A4D" w:rsidP="009F4B8D">
      <w:pPr>
        <w:pStyle w:val="Styl2"/>
        <w:ind w:left="426"/>
        <w:rPr>
          <w:i/>
          <w:sz w:val="22"/>
          <w:szCs w:val="22"/>
        </w:rPr>
      </w:pPr>
      <w:r w:rsidRPr="009F4B8D">
        <w:rPr>
          <w:i/>
          <w:sz w:val="22"/>
          <w:szCs w:val="22"/>
        </w:rPr>
        <w:t>podatek VAT</w:t>
      </w:r>
      <w:r w:rsidR="001D65CC" w:rsidRPr="009F4B8D">
        <w:rPr>
          <w:i/>
          <w:sz w:val="22"/>
          <w:szCs w:val="22"/>
        </w:rPr>
        <w:t>:</w:t>
      </w:r>
      <w:r w:rsidRPr="009F4B8D">
        <w:rPr>
          <w:i/>
          <w:sz w:val="22"/>
          <w:szCs w:val="22"/>
        </w:rPr>
        <w:t xml:space="preserve"> </w:t>
      </w:r>
      <w:r w:rsidR="00A42ED3" w:rsidRPr="009F4B8D">
        <w:rPr>
          <w:i/>
          <w:sz w:val="22"/>
          <w:szCs w:val="22"/>
        </w:rPr>
        <w:t>……………….</w:t>
      </w:r>
      <w:r w:rsidR="001D65CC" w:rsidRPr="009F4B8D">
        <w:rPr>
          <w:i/>
          <w:sz w:val="22"/>
          <w:szCs w:val="22"/>
        </w:rPr>
        <w:t xml:space="preserve"> zł</w:t>
      </w:r>
    </w:p>
    <w:p w14:paraId="7A86ADAA" w14:textId="77777777" w:rsidR="00B77BE3" w:rsidRPr="009F4B8D" w:rsidRDefault="00B77BE3" w:rsidP="009F4B8D">
      <w:pPr>
        <w:pStyle w:val="Styl2"/>
        <w:ind w:left="426"/>
        <w:rPr>
          <w:i/>
          <w:sz w:val="22"/>
          <w:szCs w:val="22"/>
        </w:rPr>
      </w:pPr>
      <w:r w:rsidRPr="009F4B8D">
        <w:rPr>
          <w:i/>
          <w:sz w:val="22"/>
          <w:szCs w:val="22"/>
        </w:rPr>
        <w:t>(słownie</w:t>
      </w:r>
      <w:r w:rsidR="00A42ED3" w:rsidRPr="009F4B8D">
        <w:rPr>
          <w:i/>
          <w:sz w:val="22"/>
          <w:szCs w:val="22"/>
        </w:rPr>
        <w:t>:………………………………………………………………………………………</w:t>
      </w:r>
      <w:r w:rsidR="00983370" w:rsidRPr="009F4B8D">
        <w:rPr>
          <w:i/>
          <w:sz w:val="22"/>
          <w:szCs w:val="22"/>
        </w:rPr>
        <w:t>.</w:t>
      </w:r>
      <w:r w:rsidRPr="009F4B8D">
        <w:rPr>
          <w:i/>
          <w:sz w:val="22"/>
          <w:szCs w:val="22"/>
        </w:rPr>
        <w:t xml:space="preserve">) </w:t>
      </w:r>
    </w:p>
    <w:p w14:paraId="1BC150F1" w14:textId="77777777" w:rsidR="00A402C9" w:rsidRPr="009F4B8D" w:rsidRDefault="00A402C9" w:rsidP="009F4B8D">
      <w:pPr>
        <w:pStyle w:val="Normalny1"/>
        <w:spacing w:after="120" w:line="276" w:lineRule="auto"/>
        <w:ind w:left="360"/>
        <w:jc w:val="both"/>
        <w:rPr>
          <w:rFonts w:ascii="Arial" w:hAnsi="Arial" w:cs="Arial"/>
          <w:sz w:val="22"/>
          <w:szCs w:val="22"/>
        </w:rPr>
      </w:pPr>
    </w:p>
    <w:p w14:paraId="624ADC87" w14:textId="4C23CEA5" w:rsidR="007F1A4D" w:rsidRPr="009F4B8D" w:rsidRDefault="008E517A" w:rsidP="009F4B8D">
      <w:pPr>
        <w:pStyle w:val="Normalny1"/>
        <w:spacing w:after="120" w:line="276" w:lineRule="auto"/>
        <w:ind w:left="360"/>
        <w:jc w:val="both"/>
        <w:rPr>
          <w:rFonts w:ascii="Arial" w:hAnsi="Arial" w:cs="Arial"/>
          <w:sz w:val="22"/>
          <w:szCs w:val="22"/>
        </w:rPr>
      </w:pPr>
      <w:r w:rsidRPr="009F4B8D">
        <w:rPr>
          <w:rFonts w:ascii="Arial" w:hAnsi="Arial" w:cs="Arial"/>
          <w:sz w:val="22"/>
          <w:szCs w:val="22"/>
        </w:rPr>
        <w:t>z</w:t>
      </w:r>
      <w:r w:rsidR="00A402C9" w:rsidRPr="009F4B8D">
        <w:rPr>
          <w:rFonts w:ascii="Arial" w:hAnsi="Arial" w:cs="Arial"/>
          <w:sz w:val="22"/>
          <w:szCs w:val="22"/>
        </w:rPr>
        <w:t xml:space="preserve"> zastrzeżeniem pomniejszenia </w:t>
      </w:r>
      <w:r w:rsidR="009F2599" w:rsidRPr="009F4B8D">
        <w:rPr>
          <w:rFonts w:ascii="Arial" w:hAnsi="Arial" w:cs="Arial"/>
          <w:sz w:val="22"/>
          <w:szCs w:val="22"/>
        </w:rPr>
        <w:t xml:space="preserve">odpowiednio </w:t>
      </w:r>
      <w:r w:rsidR="00A402C9" w:rsidRPr="009F4B8D">
        <w:rPr>
          <w:rFonts w:ascii="Arial" w:hAnsi="Arial" w:cs="Arial"/>
          <w:sz w:val="22"/>
          <w:szCs w:val="22"/>
        </w:rPr>
        <w:t>wynagrodzenia w przypadku zmniejszenia zakresu robót w stosunku do zakresu wskaz</w:t>
      </w:r>
      <w:r w:rsidR="000E0925" w:rsidRPr="009F4B8D">
        <w:rPr>
          <w:rFonts w:ascii="Arial" w:hAnsi="Arial" w:cs="Arial"/>
          <w:sz w:val="22"/>
          <w:szCs w:val="22"/>
        </w:rPr>
        <w:t>anego w § 1 u</w:t>
      </w:r>
      <w:r w:rsidR="00A402C9" w:rsidRPr="009F4B8D">
        <w:rPr>
          <w:rFonts w:ascii="Arial" w:hAnsi="Arial" w:cs="Arial"/>
          <w:sz w:val="22"/>
          <w:szCs w:val="22"/>
        </w:rPr>
        <w:t>st.</w:t>
      </w:r>
      <w:r w:rsidR="00095DC7" w:rsidRPr="009F4B8D">
        <w:rPr>
          <w:rFonts w:ascii="Arial" w:hAnsi="Arial" w:cs="Arial"/>
          <w:sz w:val="22"/>
          <w:szCs w:val="22"/>
        </w:rPr>
        <w:t xml:space="preserve"> 5</w:t>
      </w:r>
      <w:r w:rsidR="00A402C9" w:rsidRPr="009F4B8D">
        <w:rPr>
          <w:rFonts w:ascii="Arial" w:hAnsi="Arial" w:cs="Arial"/>
          <w:sz w:val="22"/>
          <w:szCs w:val="22"/>
        </w:rPr>
        <w:t xml:space="preserve"> </w:t>
      </w:r>
      <w:r w:rsidR="00531C4D" w:rsidRPr="009F4B8D">
        <w:rPr>
          <w:rFonts w:ascii="Arial" w:hAnsi="Arial" w:cs="Arial"/>
          <w:sz w:val="22"/>
          <w:szCs w:val="22"/>
        </w:rPr>
        <w:t xml:space="preserve">oraz w przypadku wad wykonania </w:t>
      </w:r>
      <w:r w:rsidR="009F2599" w:rsidRPr="009F4B8D">
        <w:rPr>
          <w:rFonts w:ascii="Arial" w:hAnsi="Arial" w:cs="Arial"/>
          <w:sz w:val="22"/>
          <w:szCs w:val="22"/>
        </w:rPr>
        <w:t xml:space="preserve">wg odrębnych ustaleń i </w:t>
      </w:r>
      <w:r w:rsidR="00B77183">
        <w:rPr>
          <w:rFonts w:ascii="Arial" w:hAnsi="Arial" w:cs="Arial"/>
          <w:sz w:val="22"/>
          <w:szCs w:val="22"/>
        </w:rPr>
        <w:t>wyliczeń Zamawiającego.</w:t>
      </w:r>
    </w:p>
    <w:p w14:paraId="6CFB22F9" w14:textId="77777777" w:rsidR="00933EAA" w:rsidRPr="00B77183" w:rsidRDefault="00933EAA" w:rsidP="004C5F2B">
      <w:pPr>
        <w:pStyle w:val="Normalny1"/>
        <w:numPr>
          <w:ilvl w:val="0"/>
          <w:numId w:val="20"/>
        </w:numPr>
        <w:spacing w:after="120" w:line="276" w:lineRule="auto"/>
        <w:jc w:val="both"/>
        <w:rPr>
          <w:rFonts w:ascii="Arial" w:hAnsi="Arial" w:cs="Arial"/>
          <w:sz w:val="22"/>
          <w:szCs w:val="22"/>
        </w:rPr>
      </w:pPr>
      <w:r w:rsidRPr="009F4B8D">
        <w:rPr>
          <w:rFonts w:ascii="Arial" w:hAnsi="Arial" w:cs="Arial"/>
          <w:sz w:val="22"/>
          <w:szCs w:val="22"/>
        </w:rPr>
        <w:t xml:space="preserve">Kwoty przedstawione w </w:t>
      </w:r>
      <w:r w:rsidR="00FE28CA" w:rsidRPr="009F4B8D">
        <w:rPr>
          <w:rFonts w:ascii="Arial" w:hAnsi="Arial" w:cs="Arial"/>
          <w:sz w:val="22"/>
          <w:szCs w:val="22"/>
        </w:rPr>
        <w:t>ust.</w:t>
      </w:r>
      <w:r w:rsidRPr="009F4B8D">
        <w:rPr>
          <w:rFonts w:ascii="Arial" w:hAnsi="Arial" w:cs="Arial"/>
          <w:sz w:val="22"/>
          <w:szCs w:val="22"/>
        </w:rPr>
        <w:t xml:space="preserve"> 1 </w:t>
      </w:r>
      <w:r w:rsidRPr="00B77183">
        <w:rPr>
          <w:rFonts w:ascii="Arial" w:hAnsi="Arial" w:cs="Arial"/>
          <w:sz w:val="22"/>
          <w:szCs w:val="22"/>
        </w:rPr>
        <w:t>niniejszego</w:t>
      </w:r>
      <w:r w:rsidR="00753AAA" w:rsidRPr="00B77183">
        <w:rPr>
          <w:rFonts w:ascii="Arial" w:hAnsi="Arial" w:cs="Arial"/>
          <w:sz w:val="22"/>
          <w:szCs w:val="22"/>
        </w:rPr>
        <w:t xml:space="preserve"> § </w:t>
      </w:r>
      <w:r w:rsidR="00753AAA" w:rsidRPr="00B77183">
        <w:rPr>
          <w:rFonts w:ascii="Arial" w:hAnsi="Arial" w:cs="Arial"/>
        </w:rPr>
        <w:t>nie podlegają waloryzacji oraz</w:t>
      </w:r>
      <w:r w:rsidRPr="00B77183">
        <w:rPr>
          <w:rFonts w:ascii="Arial" w:hAnsi="Arial" w:cs="Arial"/>
          <w:sz w:val="22"/>
          <w:szCs w:val="22"/>
        </w:rPr>
        <w:t xml:space="preserve"> uwzględniają wszystkie wymagane opłaty i koszty niezbędne do </w:t>
      </w:r>
      <w:r w:rsidR="00753AAA" w:rsidRPr="00B77183">
        <w:rPr>
          <w:rFonts w:ascii="Arial" w:hAnsi="Arial" w:cs="Arial"/>
          <w:sz w:val="22"/>
          <w:szCs w:val="22"/>
        </w:rPr>
        <w:t xml:space="preserve">prawidłowego </w:t>
      </w:r>
      <w:r w:rsidRPr="00B77183">
        <w:rPr>
          <w:rFonts w:ascii="Arial" w:hAnsi="Arial" w:cs="Arial"/>
          <w:sz w:val="22"/>
          <w:szCs w:val="22"/>
        </w:rPr>
        <w:t>zrealizowania przedmiotu umowy, bez względu na okoliczności i źródła ich powstania.</w:t>
      </w:r>
    </w:p>
    <w:p w14:paraId="797994ED" w14:textId="77777777" w:rsidR="00933EAA" w:rsidRPr="009F4B8D" w:rsidRDefault="00933EAA" w:rsidP="004C5F2B">
      <w:pPr>
        <w:pStyle w:val="Normalny1"/>
        <w:numPr>
          <w:ilvl w:val="0"/>
          <w:numId w:val="20"/>
        </w:numPr>
        <w:spacing w:after="120" w:line="276" w:lineRule="auto"/>
        <w:jc w:val="both"/>
        <w:rPr>
          <w:rFonts w:ascii="Arial" w:hAnsi="Arial" w:cs="Arial"/>
          <w:sz w:val="22"/>
          <w:szCs w:val="22"/>
        </w:rPr>
      </w:pPr>
      <w:r w:rsidRPr="009F4B8D">
        <w:rPr>
          <w:rFonts w:ascii="Arial" w:hAnsi="Arial" w:cs="Arial"/>
          <w:sz w:val="22"/>
          <w:szCs w:val="22"/>
        </w:rPr>
        <w:t>Zamawiający w przypadku ustawowej zmiany stawki podatku od towarów i usług VAT dopuszcza możliwość zmiany pozostałej do zapłaty należności wynikającej z umowy po ustaleniu zakresu, którego dotyczy zmiana i zawarciu stosownego aneksu.</w:t>
      </w:r>
    </w:p>
    <w:p w14:paraId="48534CA5" w14:textId="77777777" w:rsidR="003F6EDC" w:rsidRPr="009F4B8D" w:rsidRDefault="000D7D0F" w:rsidP="009B31F8">
      <w:pPr>
        <w:pStyle w:val="Normalny1"/>
        <w:spacing w:before="360" w:after="240" w:line="276" w:lineRule="auto"/>
        <w:rPr>
          <w:rFonts w:ascii="Arial" w:hAnsi="Arial" w:cs="Arial"/>
          <w:sz w:val="22"/>
          <w:szCs w:val="22"/>
        </w:rPr>
      </w:pPr>
      <w:r w:rsidRPr="009F4B8D">
        <w:rPr>
          <w:rFonts w:ascii="Arial" w:hAnsi="Arial" w:cs="Arial"/>
          <w:sz w:val="22"/>
          <w:szCs w:val="22"/>
        </w:rPr>
        <w:t xml:space="preserve">§ </w:t>
      </w:r>
      <w:r w:rsidR="00774D0B" w:rsidRPr="009F4B8D">
        <w:rPr>
          <w:rFonts w:ascii="Arial" w:hAnsi="Arial" w:cs="Arial"/>
          <w:sz w:val="22"/>
          <w:szCs w:val="22"/>
        </w:rPr>
        <w:t>14</w:t>
      </w:r>
      <w:r w:rsidR="000A040D" w:rsidRPr="009F4B8D">
        <w:rPr>
          <w:rFonts w:ascii="Arial" w:hAnsi="Arial" w:cs="Arial"/>
          <w:sz w:val="22"/>
          <w:szCs w:val="22"/>
        </w:rPr>
        <w:t xml:space="preserve"> </w:t>
      </w:r>
    </w:p>
    <w:p w14:paraId="3EB03C38" w14:textId="77777777" w:rsidR="00BB6164" w:rsidRPr="009F4B8D" w:rsidRDefault="00BB6164" w:rsidP="004C5F2B">
      <w:pPr>
        <w:pStyle w:val="Normalny1"/>
        <w:numPr>
          <w:ilvl w:val="0"/>
          <w:numId w:val="22"/>
        </w:numPr>
        <w:spacing w:after="120" w:line="276" w:lineRule="auto"/>
        <w:jc w:val="both"/>
        <w:rPr>
          <w:rFonts w:ascii="Arial" w:hAnsi="Arial" w:cs="Arial"/>
          <w:sz w:val="22"/>
          <w:szCs w:val="22"/>
        </w:rPr>
      </w:pPr>
      <w:r w:rsidRPr="009F4B8D">
        <w:rPr>
          <w:rFonts w:ascii="Arial" w:hAnsi="Arial" w:cs="Arial"/>
          <w:sz w:val="22"/>
          <w:szCs w:val="22"/>
        </w:rPr>
        <w:t xml:space="preserve">Cena może zostać obniżona proporcjonalnie do obniżenia jakości spowodowanej wadami przedmiotu umowy jedynie za pisemną zgodą Zamawiającego, tylko w przypadku, gdy nie będzie to </w:t>
      </w:r>
      <w:r w:rsidR="00382DA2" w:rsidRPr="009F4B8D">
        <w:rPr>
          <w:rFonts w:ascii="Arial" w:hAnsi="Arial" w:cs="Arial"/>
          <w:sz w:val="22"/>
          <w:szCs w:val="22"/>
        </w:rPr>
        <w:t>powodowało negatywnych skutków</w:t>
      </w:r>
      <w:r w:rsidR="00774D0B" w:rsidRPr="009F4B8D">
        <w:rPr>
          <w:rFonts w:ascii="Arial" w:hAnsi="Arial" w:cs="Arial"/>
          <w:sz w:val="22"/>
          <w:szCs w:val="22"/>
        </w:rPr>
        <w:t>.</w:t>
      </w:r>
    </w:p>
    <w:p w14:paraId="0A0307DD" w14:textId="77777777" w:rsidR="00BB6164" w:rsidRPr="009F4B8D" w:rsidRDefault="00BB6164" w:rsidP="004C5F2B">
      <w:pPr>
        <w:pStyle w:val="Normalny1"/>
        <w:numPr>
          <w:ilvl w:val="0"/>
          <w:numId w:val="22"/>
        </w:numPr>
        <w:spacing w:after="120" w:line="276" w:lineRule="auto"/>
        <w:jc w:val="both"/>
        <w:rPr>
          <w:rFonts w:ascii="Arial" w:hAnsi="Arial" w:cs="Arial"/>
          <w:sz w:val="22"/>
          <w:szCs w:val="22"/>
        </w:rPr>
      </w:pPr>
      <w:r w:rsidRPr="009F4B8D">
        <w:rPr>
          <w:rFonts w:ascii="Arial" w:hAnsi="Arial" w:cs="Arial"/>
          <w:sz w:val="22"/>
          <w:szCs w:val="22"/>
        </w:rPr>
        <w:lastRenderedPageBreak/>
        <w:t>Nie ulegają kompensacji stwierdzone wady jednych parametrów przedmiotu umowy polepszeniem jakości pozostałych parametrów przedmiotu umowy.</w:t>
      </w:r>
    </w:p>
    <w:p w14:paraId="315162C2" w14:textId="77777777" w:rsidR="00BB6164" w:rsidRPr="009F4B8D" w:rsidRDefault="009831CE" w:rsidP="004C5F2B">
      <w:pPr>
        <w:pStyle w:val="Normalny1"/>
        <w:numPr>
          <w:ilvl w:val="0"/>
          <w:numId w:val="22"/>
        </w:numPr>
        <w:spacing w:after="120" w:line="276" w:lineRule="auto"/>
        <w:jc w:val="both"/>
        <w:rPr>
          <w:rFonts w:ascii="Arial" w:hAnsi="Arial" w:cs="Arial"/>
          <w:sz w:val="22"/>
          <w:szCs w:val="22"/>
        </w:rPr>
      </w:pPr>
      <w:r w:rsidRPr="009F4B8D">
        <w:rPr>
          <w:rFonts w:ascii="Arial" w:hAnsi="Arial" w:cs="Arial"/>
          <w:sz w:val="22"/>
          <w:szCs w:val="22"/>
        </w:rPr>
        <w:t>W razie braku zgody Z</w:t>
      </w:r>
      <w:r w:rsidR="00BB6164" w:rsidRPr="009F4B8D">
        <w:rPr>
          <w:rFonts w:ascii="Arial" w:hAnsi="Arial" w:cs="Arial"/>
          <w:sz w:val="22"/>
          <w:szCs w:val="22"/>
        </w:rPr>
        <w:t>amawiającego na odbiór przedmiotu umowy obciążonego wadami o których mowa w pkt 1 niniejszego §</w:t>
      </w:r>
      <w:r w:rsidRPr="009F4B8D">
        <w:rPr>
          <w:rFonts w:ascii="Arial" w:hAnsi="Arial" w:cs="Arial"/>
          <w:sz w:val="22"/>
          <w:szCs w:val="22"/>
        </w:rPr>
        <w:t xml:space="preserve">, </w:t>
      </w:r>
      <w:r w:rsidR="00BB6164" w:rsidRPr="009F4B8D">
        <w:rPr>
          <w:rFonts w:ascii="Arial" w:hAnsi="Arial" w:cs="Arial"/>
          <w:sz w:val="22"/>
          <w:szCs w:val="22"/>
        </w:rPr>
        <w:t>Wykonawca usunie powstałe wady i zgłosi ponownie element do odbioru bez prawa do dodatkowego wynagrodzenia.</w:t>
      </w:r>
    </w:p>
    <w:p w14:paraId="1A466C2B" w14:textId="77777777" w:rsidR="00BB6164" w:rsidRPr="009F4B8D" w:rsidRDefault="00BB6164" w:rsidP="004C5F2B">
      <w:pPr>
        <w:pStyle w:val="Normalny1"/>
        <w:numPr>
          <w:ilvl w:val="0"/>
          <w:numId w:val="22"/>
        </w:numPr>
        <w:spacing w:after="120" w:line="276" w:lineRule="auto"/>
        <w:jc w:val="both"/>
        <w:rPr>
          <w:rFonts w:ascii="Arial" w:hAnsi="Arial" w:cs="Arial"/>
          <w:sz w:val="22"/>
          <w:szCs w:val="22"/>
        </w:rPr>
      </w:pPr>
      <w:r w:rsidRPr="009F4B8D">
        <w:rPr>
          <w:rFonts w:ascii="Arial" w:hAnsi="Arial" w:cs="Arial"/>
          <w:sz w:val="22"/>
          <w:szCs w:val="22"/>
        </w:rPr>
        <w:t>Czas potrzebny na usunięcie stwierdzonych wad nie powoduje zmiany terminów realizacji przedmiotu umowy.</w:t>
      </w:r>
    </w:p>
    <w:p w14:paraId="1AB0703C" w14:textId="77777777" w:rsidR="008E4CC4" w:rsidRPr="009B31F8" w:rsidRDefault="00BB6164" w:rsidP="004C5F2B">
      <w:pPr>
        <w:pStyle w:val="Normalny1"/>
        <w:numPr>
          <w:ilvl w:val="0"/>
          <w:numId w:val="22"/>
        </w:numPr>
        <w:spacing w:after="120" w:line="276" w:lineRule="auto"/>
        <w:jc w:val="both"/>
        <w:rPr>
          <w:rFonts w:ascii="Arial" w:hAnsi="Arial" w:cs="Arial"/>
          <w:sz w:val="22"/>
          <w:szCs w:val="22"/>
        </w:rPr>
      </w:pPr>
      <w:r w:rsidRPr="009F4B8D">
        <w:rPr>
          <w:rFonts w:ascii="Arial" w:hAnsi="Arial" w:cs="Arial"/>
          <w:sz w:val="22"/>
          <w:szCs w:val="22"/>
        </w:rPr>
        <w:t xml:space="preserve">Przewiduje się </w:t>
      </w:r>
      <w:r w:rsidR="00382DA2" w:rsidRPr="009F4B8D">
        <w:rPr>
          <w:rFonts w:ascii="Arial" w:hAnsi="Arial" w:cs="Arial"/>
          <w:sz w:val="22"/>
          <w:szCs w:val="22"/>
        </w:rPr>
        <w:t>obniżenie</w:t>
      </w:r>
      <w:r w:rsidRPr="009F4B8D">
        <w:rPr>
          <w:rFonts w:ascii="Arial" w:hAnsi="Arial" w:cs="Arial"/>
          <w:sz w:val="22"/>
          <w:szCs w:val="22"/>
        </w:rPr>
        <w:t xml:space="preserve"> ceny umownej za roboty nie wykonane, jako zbędne, choć objęte ofertą Wykonawcy oraz specyfikacją warunków zamówienia, przy czym ewentualne obniżenia nastąpi w oparciu o</w:t>
      </w:r>
      <w:r w:rsidR="003F7328" w:rsidRPr="009F4B8D">
        <w:rPr>
          <w:rFonts w:ascii="Arial" w:hAnsi="Arial" w:cs="Arial"/>
          <w:sz w:val="22"/>
          <w:szCs w:val="22"/>
        </w:rPr>
        <w:t xml:space="preserve"> </w:t>
      </w:r>
      <w:r w:rsidR="009A3322" w:rsidRPr="009F4B8D">
        <w:rPr>
          <w:rFonts w:ascii="Arial" w:hAnsi="Arial" w:cs="Arial"/>
          <w:sz w:val="22"/>
          <w:szCs w:val="22"/>
        </w:rPr>
        <w:t xml:space="preserve">jednostkowe stawki ryczałtowe wskazane </w:t>
      </w:r>
      <w:r w:rsidR="00306D14" w:rsidRPr="009F4B8D">
        <w:rPr>
          <w:rFonts w:ascii="Arial" w:hAnsi="Arial" w:cs="Arial"/>
          <w:sz w:val="22"/>
          <w:szCs w:val="22"/>
        </w:rPr>
        <w:t>w § 13</w:t>
      </w:r>
      <w:r w:rsidRPr="009F4B8D">
        <w:rPr>
          <w:rFonts w:ascii="Arial" w:hAnsi="Arial" w:cs="Arial"/>
          <w:sz w:val="22"/>
          <w:szCs w:val="22"/>
        </w:rPr>
        <w:t xml:space="preserve"> umowy</w:t>
      </w:r>
      <w:r w:rsidR="000C546E" w:rsidRPr="009F4B8D">
        <w:rPr>
          <w:rFonts w:ascii="Arial" w:hAnsi="Arial" w:cs="Arial"/>
          <w:sz w:val="22"/>
          <w:szCs w:val="22"/>
        </w:rPr>
        <w:t>.</w:t>
      </w:r>
    </w:p>
    <w:p w14:paraId="7DCE73A0" w14:textId="77777777" w:rsidR="00BB6164" w:rsidRPr="009F4B8D" w:rsidRDefault="00BB6164" w:rsidP="009B31F8">
      <w:pPr>
        <w:spacing w:before="240" w:after="120" w:line="276" w:lineRule="auto"/>
        <w:rPr>
          <w:rFonts w:ascii="Arial" w:hAnsi="Arial" w:cs="Arial"/>
          <w:b/>
          <w:sz w:val="22"/>
          <w:szCs w:val="22"/>
        </w:rPr>
      </w:pPr>
      <w:r w:rsidRPr="009F4B8D">
        <w:rPr>
          <w:rFonts w:ascii="Arial" w:hAnsi="Arial" w:cs="Arial"/>
          <w:b/>
          <w:sz w:val="22"/>
          <w:szCs w:val="22"/>
        </w:rPr>
        <w:t>Zasady rozliczeń</w:t>
      </w:r>
    </w:p>
    <w:p w14:paraId="7436CC6A" w14:textId="77777777" w:rsidR="00BB6164" w:rsidRPr="009F4B8D" w:rsidRDefault="00306D14" w:rsidP="008E4CC4">
      <w:pPr>
        <w:pStyle w:val="Normalny1"/>
        <w:spacing w:before="120" w:after="240" w:line="276" w:lineRule="auto"/>
        <w:rPr>
          <w:rFonts w:ascii="Arial" w:hAnsi="Arial" w:cs="Arial"/>
          <w:sz w:val="22"/>
          <w:szCs w:val="22"/>
        </w:rPr>
      </w:pPr>
      <w:r w:rsidRPr="009F4B8D">
        <w:rPr>
          <w:rFonts w:ascii="Arial" w:hAnsi="Arial" w:cs="Arial"/>
          <w:sz w:val="22"/>
          <w:szCs w:val="22"/>
        </w:rPr>
        <w:t xml:space="preserve">§ </w:t>
      </w:r>
      <w:r w:rsidR="00774D0B" w:rsidRPr="009F4B8D">
        <w:rPr>
          <w:rFonts w:ascii="Arial" w:hAnsi="Arial" w:cs="Arial"/>
          <w:sz w:val="22"/>
          <w:szCs w:val="22"/>
        </w:rPr>
        <w:t>15</w:t>
      </w:r>
    </w:p>
    <w:p w14:paraId="754CF21F" w14:textId="77777777" w:rsidR="00BB6164" w:rsidRPr="00C0761B" w:rsidRDefault="00BB6164" w:rsidP="004C5F2B">
      <w:pPr>
        <w:pStyle w:val="Normalny1"/>
        <w:numPr>
          <w:ilvl w:val="0"/>
          <w:numId w:val="23"/>
        </w:numPr>
        <w:spacing w:after="120" w:line="276" w:lineRule="auto"/>
        <w:jc w:val="both"/>
        <w:rPr>
          <w:rFonts w:ascii="Arial" w:hAnsi="Arial" w:cs="Arial"/>
          <w:sz w:val="22"/>
          <w:szCs w:val="22"/>
        </w:rPr>
      </w:pPr>
      <w:r w:rsidRPr="009F4B8D">
        <w:rPr>
          <w:rFonts w:ascii="Arial" w:hAnsi="Arial" w:cs="Arial"/>
          <w:sz w:val="22"/>
          <w:szCs w:val="22"/>
        </w:rPr>
        <w:t xml:space="preserve">Podstawą do wystawienia faktury za </w:t>
      </w:r>
      <w:r w:rsidR="00774D0B" w:rsidRPr="009F4B8D">
        <w:rPr>
          <w:rFonts w:ascii="Arial" w:hAnsi="Arial" w:cs="Arial"/>
          <w:sz w:val="22"/>
          <w:szCs w:val="22"/>
        </w:rPr>
        <w:t>realizację</w:t>
      </w:r>
      <w:r w:rsidR="009A3322" w:rsidRPr="009F4B8D">
        <w:rPr>
          <w:rFonts w:ascii="Arial" w:hAnsi="Arial" w:cs="Arial"/>
          <w:sz w:val="22"/>
          <w:szCs w:val="22"/>
        </w:rPr>
        <w:t xml:space="preserve"> przed</w:t>
      </w:r>
      <w:r w:rsidR="00382DA2" w:rsidRPr="009F4B8D">
        <w:rPr>
          <w:rFonts w:ascii="Arial" w:hAnsi="Arial" w:cs="Arial"/>
          <w:sz w:val="22"/>
          <w:szCs w:val="22"/>
        </w:rPr>
        <w:t xml:space="preserve">miotu </w:t>
      </w:r>
      <w:r w:rsidR="00774D0B" w:rsidRPr="009F4B8D">
        <w:rPr>
          <w:rFonts w:ascii="Arial" w:hAnsi="Arial" w:cs="Arial"/>
          <w:sz w:val="22"/>
          <w:szCs w:val="22"/>
        </w:rPr>
        <w:t>umowy</w:t>
      </w:r>
      <w:r w:rsidR="009A3322" w:rsidRPr="009F4B8D">
        <w:rPr>
          <w:rFonts w:ascii="Arial" w:hAnsi="Arial" w:cs="Arial"/>
          <w:sz w:val="22"/>
          <w:szCs w:val="22"/>
        </w:rPr>
        <w:t xml:space="preserve"> </w:t>
      </w:r>
      <w:r w:rsidRPr="009F4B8D">
        <w:rPr>
          <w:rFonts w:ascii="Arial" w:hAnsi="Arial" w:cs="Arial"/>
          <w:sz w:val="22"/>
          <w:szCs w:val="22"/>
        </w:rPr>
        <w:t>będzie</w:t>
      </w:r>
      <w:r w:rsidR="003F7328" w:rsidRPr="009F4B8D">
        <w:rPr>
          <w:rFonts w:ascii="Arial" w:hAnsi="Arial" w:cs="Arial"/>
          <w:sz w:val="22"/>
          <w:szCs w:val="22"/>
        </w:rPr>
        <w:t xml:space="preserve"> </w:t>
      </w:r>
      <w:r w:rsidRPr="009F4B8D">
        <w:rPr>
          <w:rFonts w:ascii="Arial" w:hAnsi="Arial" w:cs="Arial"/>
          <w:sz w:val="22"/>
          <w:szCs w:val="22"/>
        </w:rPr>
        <w:t xml:space="preserve">dokonanie odbioru końcowego </w:t>
      </w:r>
      <w:r w:rsidR="00774D0B" w:rsidRPr="009F4B8D">
        <w:rPr>
          <w:rFonts w:ascii="Arial" w:hAnsi="Arial" w:cs="Arial"/>
          <w:sz w:val="22"/>
          <w:szCs w:val="22"/>
        </w:rPr>
        <w:t>całości przedmiotu umowy</w:t>
      </w:r>
      <w:r w:rsidR="00930F47" w:rsidRPr="009F4B8D">
        <w:rPr>
          <w:rFonts w:ascii="Arial" w:hAnsi="Arial" w:cs="Arial"/>
          <w:sz w:val="22"/>
          <w:szCs w:val="22"/>
        </w:rPr>
        <w:t>,</w:t>
      </w:r>
      <w:r w:rsidR="00774D0B" w:rsidRPr="009F4B8D">
        <w:rPr>
          <w:rFonts w:ascii="Arial" w:hAnsi="Arial" w:cs="Arial"/>
          <w:sz w:val="22"/>
          <w:szCs w:val="22"/>
        </w:rPr>
        <w:t xml:space="preserve"> z zastrzeżeniem </w:t>
      </w:r>
      <w:r w:rsidR="00A54F1E" w:rsidRPr="009F4B8D">
        <w:rPr>
          <w:rFonts w:ascii="Arial" w:hAnsi="Arial" w:cs="Arial"/>
          <w:sz w:val="22"/>
          <w:szCs w:val="22"/>
        </w:rPr>
        <w:t xml:space="preserve">ustaleń </w:t>
      </w:r>
      <w:r w:rsidR="00A54F1E" w:rsidRPr="00C0761B">
        <w:rPr>
          <w:rFonts w:ascii="Arial" w:hAnsi="Arial" w:cs="Arial"/>
          <w:sz w:val="22"/>
          <w:szCs w:val="22"/>
        </w:rPr>
        <w:t xml:space="preserve">§ 2 pkt. </w:t>
      </w:r>
      <w:r w:rsidR="00492F0B" w:rsidRPr="00C0761B">
        <w:rPr>
          <w:rFonts w:ascii="Arial" w:hAnsi="Arial" w:cs="Arial"/>
          <w:sz w:val="22"/>
          <w:szCs w:val="22"/>
        </w:rPr>
        <w:t>8,9,10</w:t>
      </w:r>
      <w:r w:rsidR="00A54F1E" w:rsidRPr="00C0761B">
        <w:rPr>
          <w:rFonts w:ascii="Arial" w:hAnsi="Arial" w:cs="Arial"/>
          <w:sz w:val="22"/>
          <w:szCs w:val="22"/>
        </w:rPr>
        <w:t xml:space="preserve"> </w:t>
      </w:r>
      <w:r w:rsidRPr="00C0761B">
        <w:rPr>
          <w:rFonts w:ascii="Arial" w:hAnsi="Arial" w:cs="Arial"/>
          <w:sz w:val="22"/>
          <w:szCs w:val="22"/>
        </w:rPr>
        <w:t>na</w:t>
      </w:r>
      <w:r w:rsidR="00306D14" w:rsidRPr="00C0761B">
        <w:rPr>
          <w:rFonts w:ascii="Arial" w:hAnsi="Arial" w:cs="Arial"/>
          <w:sz w:val="22"/>
          <w:szCs w:val="22"/>
        </w:rPr>
        <w:t xml:space="preserve"> warunkach przedstawionych w §</w:t>
      </w:r>
      <w:r w:rsidR="00A54F1E" w:rsidRPr="00C0761B">
        <w:rPr>
          <w:rFonts w:ascii="Arial" w:hAnsi="Arial" w:cs="Arial"/>
          <w:sz w:val="22"/>
          <w:szCs w:val="22"/>
        </w:rPr>
        <w:t>12.</w:t>
      </w:r>
    </w:p>
    <w:p w14:paraId="23F17398" w14:textId="77777777" w:rsidR="003F711F" w:rsidRPr="009F4B8D" w:rsidRDefault="00BB6164" w:rsidP="004C5F2B">
      <w:pPr>
        <w:pStyle w:val="Normalny1"/>
        <w:numPr>
          <w:ilvl w:val="0"/>
          <w:numId w:val="23"/>
        </w:numPr>
        <w:spacing w:after="120" w:line="276" w:lineRule="auto"/>
        <w:jc w:val="both"/>
        <w:rPr>
          <w:rFonts w:ascii="Arial" w:hAnsi="Arial" w:cs="Arial"/>
          <w:sz w:val="22"/>
          <w:szCs w:val="22"/>
        </w:rPr>
      </w:pPr>
      <w:r w:rsidRPr="009F4B8D">
        <w:rPr>
          <w:rFonts w:ascii="Arial" w:hAnsi="Arial" w:cs="Arial"/>
          <w:sz w:val="22"/>
          <w:szCs w:val="22"/>
        </w:rPr>
        <w:t xml:space="preserve">Wykonawca zobowiązuje się do </w:t>
      </w:r>
      <w:r w:rsidR="001C4916" w:rsidRPr="009F4B8D">
        <w:rPr>
          <w:rFonts w:ascii="Arial" w:hAnsi="Arial" w:cs="Arial"/>
          <w:sz w:val="22"/>
          <w:szCs w:val="22"/>
        </w:rPr>
        <w:t>wystawienia faktury</w:t>
      </w:r>
      <w:r w:rsidR="003F7328" w:rsidRPr="009F4B8D">
        <w:rPr>
          <w:rFonts w:ascii="Arial" w:hAnsi="Arial" w:cs="Arial"/>
          <w:sz w:val="22"/>
          <w:szCs w:val="22"/>
        </w:rPr>
        <w:t xml:space="preserve"> </w:t>
      </w:r>
      <w:r w:rsidR="001C4916" w:rsidRPr="009F4B8D">
        <w:rPr>
          <w:rFonts w:ascii="Arial" w:hAnsi="Arial" w:cs="Arial"/>
          <w:sz w:val="22"/>
          <w:szCs w:val="22"/>
        </w:rPr>
        <w:t>nie później niż 7</w:t>
      </w:r>
      <w:r w:rsidRPr="009F4B8D">
        <w:rPr>
          <w:rFonts w:ascii="Arial" w:hAnsi="Arial" w:cs="Arial"/>
          <w:sz w:val="22"/>
          <w:szCs w:val="22"/>
        </w:rPr>
        <w:t xml:space="preserve"> dni od daty sporządzenia protokołu końcowego odbioru robót</w:t>
      </w:r>
      <w:r w:rsidR="003F711F" w:rsidRPr="009F4B8D">
        <w:rPr>
          <w:rFonts w:ascii="Arial" w:hAnsi="Arial" w:cs="Arial"/>
          <w:sz w:val="22"/>
          <w:szCs w:val="22"/>
        </w:rPr>
        <w:t xml:space="preserve"> na ostatnim koszonym odcinku</w:t>
      </w:r>
      <w:r w:rsidR="00930F47" w:rsidRPr="009F4B8D">
        <w:rPr>
          <w:rFonts w:ascii="Arial" w:hAnsi="Arial" w:cs="Arial"/>
          <w:sz w:val="22"/>
          <w:szCs w:val="22"/>
        </w:rPr>
        <w:t xml:space="preserve"> drogi przedmiotu umowy</w:t>
      </w:r>
      <w:r w:rsidR="003F711F" w:rsidRPr="009F4B8D">
        <w:rPr>
          <w:rFonts w:ascii="Arial" w:hAnsi="Arial" w:cs="Arial"/>
          <w:sz w:val="22"/>
          <w:szCs w:val="22"/>
        </w:rPr>
        <w:t xml:space="preserve">. </w:t>
      </w:r>
    </w:p>
    <w:p w14:paraId="00EC4A17" w14:textId="77777777" w:rsidR="009A3322" w:rsidRPr="009F4B8D" w:rsidRDefault="009A3322" w:rsidP="004C5F2B">
      <w:pPr>
        <w:pStyle w:val="Normalny1"/>
        <w:numPr>
          <w:ilvl w:val="0"/>
          <w:numId w:val="23"/>
        </w:numPr>
        <w:spacing w:after="120" w:line="276" w:lineRule="auto"/>
        <w:jc w:val="both"/>
        <w:rPr>
          <w:rFonts w:ascii="Arial" w:hAnsi="Arial" w:cs="Arial"/>
          <w:sz w:val="22"/>
          <w:szCs w:val="22"/>
        </w:rPr>
      </w:pPr>
      <w:r w:rsidRPr="009F4B8D">
        <w:rPr>
          <w:rFonts w:ascii="Arial" w:hAnsi="Arial" w:cs="Arial"/>
          <w:sz w:val="22"/>
          <w:szCs w:val="22"/>
        </w:rPr>
        <w:t>Zamawiający</w:t>
      </w:r>
      <w:r w:rsidR="00CC6B04" w:rsidRPr="009F4B8D">
        <w:rPr>
          <w:rFonts w:ascii="Arial" w:hAnsi="Arial" w:cs="Arial"/>
          <w:sz w:val="22"/>
          <w:szCs w:val="22"/>
        </w:rPr>
        <w:t xml:space="preserve"> nie będzie realizował zapłat częściowych. </w:t>
      </w:r>
    </w:p>
    <w:p w14:paraId="03E30CDB" w14:textId="77777777" w:rsidR="00BB6164" w:rsidRPr="009F4B8D" w:rsidRDefault="00BB6164" w:rsidP="004C5F2B">
      <w:pPr>
        <w:pStyle w:val="Normalny1"/>
        <w:numPr>
          <w:ilvl w:val="0"/>
          <w:numId w:val="23"/>
        </w:numPr>
        <w:spacing w:after="120" w:line="276" w:lineRule="auto"/>
        <w:jc w:val="both"/>
        <w:rPr>
          <w:rFonts w:ascii="Arial" w:hAnsi="Arial" w:cs="Arial"/>
          <w:sz w:val="22"/>
          <w:szCs w:val="22"/>
        </w:rPr>
      </w:pPr>
      <w:r w:rsidRPr="009F4B8D">
        <w:rPr>
          <w:rFonts w:ascii="Arial" w:hAnsi="Arial" w:cs="Arial"/>
          <w:sz w:val="22"/>
          <w:szCs w:val="22"/>
        </w:rPr>
        <w:t>Zapłata należności</w:t>
      </w:r>
      <w:r w:rsidR="003F7328" w:rsidRPr="009F4B8D">
        <w:rPr>
          <w:rFonts w:ascii="Arial" w:hAnsi="Arial" w:cs="Arial"/>
          <w:sz w:val="22"/>
          <w:szCs w:val="22"/>
        </w:rPr>
        <w:t xml:space="preserve"> </w:t>
      </w:r>
      <w:r w:rsidRPr="009F4B8D">
        <w:rPr>
          <w:rFonts w:ascii="Arial" w:hAnsi="Arial" w:cs="Arial"/>
          <w:sz w:val="22"/>
          <w:szCs w:val="22"/>
        </w:rPr>
        <w:t>nastąpi z konta Zamawiającego</w:t>
      </w:r>
      <w:r w:rsidR="003F7328" w:rsidRPr="009F4B8D">
        <w:rPr>
          <w:rFonts w:ascii="Arial" w:hAnsi="Arial" w:cs="Arial"/>
          <w:sz w:val="22"/>
          <w:szCs w:val="22"/>
        </w:rPr>
        <w:t xml:space="preserve"> </w:t>
      </w:r>
      <w:r w:rsidRPr="009F4B8D">
        <w:rPr>
          <w:rFonts w:ascii="Arial" w:hAnsi="Arial" w:cs="Arial"/>
          <w:sz w:val="22"/>
          <w:szCs w:val="22"/>
        </w:rPr>
        <w:t>na rachunek bankowy Wykonawcy wskazany na prawidłowo wy</w:t>
      </w:r>
      <w:r w:rsidR="005D1E1D" w:rsidRPr="009F4B8D">
        <w:rPr>
          <w:rFonts w:ascii="Arial" w:hAnsi="Arial" w:cs="Arial"/>
          <w:sz w:val="22"/>
          <w:szCs w:val="22"/>
        </w:rPr>
        <w:t>stawionej fakturze w terminie 14</w:t>
      </w:r>
      <w:r w:rsidRPr="009F4B8D">
        <w:rPr>
          <w:rFonts w:ascii="Arial" w:hAnsi="Arial" w:cs="Arial"/>
          <w:sz w:val="22"/>
          <w:szCs w:val="22"/>
        </w:rPr>
        <w:t xml:space="preserve"> dni od daty - potwierdzonej w dzienniku korespondencji – złożenia przez Wykonawcę faktury.</w:t>
      </w:r>
    </w:p>
    <w:p w14:paraId="3870DF63" w14:textId="77777777" w:rsidR="00BB6164" w:rsidRPr="009F4B8D" w:rsidRDefault="00BB6164" w:rsidP="004C5F2B">
      <w:pPr>
        <w:pStyle w:val="Normalny1"/>
        <w:numPr>
          <w:ilvl w:val="0"/>
          <w:numId w:val="23"/>
        </w:numPr>
        <w:spacing w:after="120" w:line="276" w:lineRule="auto"/>
        <w:jc w:val="both"/>
        <w:rPr>
          <w:rFonts w:ascii="Arial" w:hAnsi="Arial" w:cs="Arial"/>
          <w:sz w:val="22"/>
          <w:szCs w:val="22"/>
        </w:rPr>
      </w:pPr>
      <w:r w:rsidRPr="009F4B8D">
        <w:rPr>
          <w:rFonts w:ascii="Arial" w:hAnsi="Arial" w:cs="Arial"/>
          <w:sz w:val="22"/>
          <w:szCs w:val="22"/>
        </w:rPr>
        <w:t>Wykonawca upoważnia Zamawiającego do potrącania z należnego mu wynagrodzenia ewentualnych kar umownych.</w:t>
      </w:r>
    </w:p>
    <w:p w14:paraId="5D36B648" w14:textId="77777777" w:rsidR="00BB6164" w:rsidRPr="009F4B8D" w:rsidRDefault="00BB6164" w:rsidP="004C5F2B">
      <w:pPr>
        <w:pStyle w:val="Normalny1"/>
        <w:numPr>
          <w:ilvl w:val="0"/>
          <w:numId w:val="23"/>
        </w:numPr>
        <w:spacing w:after="120" w:line="276" w:lineRule="auto"/>
        <w:jc w:val="both"/>
        <w:rPr>
          <w:rFonts w:ascii="Arial" w:hAnsi="Arial" w:cs="Arial"/>
          <w:sz w:val="22"/>
          <w:szCs w:val="22"/>
        </w:rPr>
      </w:pPr>
      <w:r w:rsidRPr="009F4B8D">
        <w:rPr>
          <w:rFonts w:ascii="Arial" w:hAnsi="Arial" w:cs="Arial"/>
          <w:sz w:val="22"/>
          <w:szCs w:val="22"/>
        </w:rPr>
        <w:t>Wykonawca udokumentuje najpóźniej w dniu złożenia faktury końcowej, iż dokonał zapłaty całości należnych kwot podwykonawcom robót.</w:t>
      </w:r>
    </w:p>
    <w:p w14:paraId="16FBD687" w14:textId="77777777" w:rsidR="001D65CC" w:rsidRPr="009F4B8D" w:rsidRDefault="00BB6164" w:rsidP="004C5F2B">
      <w:pPr>
        <w:pStyle w:val="Normalny1"/>
        <w:numPr>
          <w:ilvl w:val="0"/>
          <w:numId w:val="23"/>
        </w:numPr>
        <w:spacing w:after="120" w:line="276" w:lineRule="auto"/>
        <w:jc w:val="both"/>
        <w:rPr>
          <w:rFonts w:ascii="Arial" w:hAnsi="Arial" w:cs="Arial"/>
          <w:sz w:val="22"/>
          <w:szCs w:val="22"/>
        </w:rPr>
      </w:pPr>
      <w:r w:rsidRPr="009F4B8D">
        <w:rPr>
          <w:rFonts w:ascii="Arial" w:hAnsi="Arial" w:cs="Arial"/>
          <w:sz w:val="22"/>
          <w:szCs w:val="22"/>
        </w:rPr>
        <w:t>Do faktury Wykonawca zobowiązany jest dołączyć oświadczenie podwykonawcy (-ów), że Wykonawca nie ma zobowiązań wynikających z realizacji zamówienia i</w:t>
      </w:r>
      <w:r w:rsidR="003F7328" w:rsidRPr="009F4B8D">
        <w:rPr>
          <w:rFonts w:ascii="Arial" w:hAnsi="Arial" w:cs="Arial"/>
          <w:sz w:val="22"/>
          <w:szCs w:val="22"/>
        </w:rPr>
        <w:t xml:space="preserve"> </w:t>
      </w:r>
      <w:r w:rsidRPr="009F4B8D">
        <w:rPr>
          <w:rFonts w:ascii="Arial" w:hAnsi="Arial" w:cs="Arial"/>
          <w:sz w:val="22"/>
          <w:szCs w:val="22"/>
        </w:rPr>
        <w:t>w związku z tym podwykonawca (-</w:t>
      </w:r>
      <w:proofErr w:type="spellStart"/>
      <w:r w:rsidRPr="009F4B8D">
        <w:rPr>
          <w:rFonts w:ascii="Arial" w:hAnsi="Arial" w:cs="Arial"/>
          <w:sz w:val="22"/>
          <w:szCs w:val="22"/>
        </w:rPr>
        <w:t>cy</w:t>
      </w:r>
      <w:proofErr w:type="spellEnd"/>
      <w:r w:rsidRPr="009F4B8D">
        <w:rPr>
          <w:rFonts w:ascii="Arial" w:hAnsi="Arial" w:cs="Arial"/>
          <w:sz w:val="22"/>
          <w:szCs w:val="22"/>
        </w:rPr>
        <w:t>) nie będzie zgłaszał (-li) żadnych roszczeń z tego tytułu.</w:t>
      </w:r>
    </w:p>
    <w:p w14:paraId="5661C1DF" w14:textId="77777777" w:rsidR="00BB6164" w:rsidRPr="009F4B8D" w:rsidRDefault="00BB6164" w:rsidP="009B31F8">
      <w:pPr>
        <w:spacing w:before="240" w:after="120" w:line="276" w:lineRule="auto"/>
        <w:rPr>
          <w:rFonts w:ascii="Arial" w:hAnsi="Arial" w:cs="Arial"/>
          <w:b/>
          <w:color w:val="000000"/>
          <w:sz w:val="22"/>
          <w:szCs w:val="22"/>
        </w:rPr>
      </w:pPr>
      <w:r w:rsidRPr="009F4B8D">
        <w:rPr>
          <w:rFonts w:ascii="Arial" w:hAnsi="Arial" w:cs="Arial"/>
          <w:b/>
          <w:sz w:val="22"/>
          <w:szCs w:val="22"/>
        </w:rPr>
        <w:t>Zabezpieczenie należytego wykonania umowy</w:t>
      </w:r>
    </w:p>
    <w:p w14:paraId="7F577720" w14:textId="77777777" w:rsidR="00BB6164" w:rsidRPr="009F4B8D" w:rsidRDefault="00F62A9F" w:rsidP="008E4CC4">
      <w:pPr>
        <w:pStyle w:val="Normalny1"/>
        <w:spacing w:before="120" w:after="240" w:line="276" w:lineRule="auto"/>
        <w:rPr>
          <w:rFonts w:ascii="Arial" w:hAnsi="Arial" w:cs="Arial"/>
          <w:sz w:val="22"/>
          <w:szCs w:val="22"/>
        </w:rPr>
      </w:pPr>
      <w:r w:rsidRPr="009F4B8D">
        <w:rPr>
          <w:rFonts w:ascii="Arial" w:hAnsi="Arial" w:cs="Arial"/>
          <w:sz w:val="22"/>
          <w:szCs w:val="22"/>
        </w:rPr>
        <w:t xml:space="preserve">§ </w:t>
      </w:r>
      <w:r w:rsidR="00325FE3" w:rsidRPr="009F4B8D">
        <w:rPr>
          <w:rFonts w:ascii="Arial" w:hAnsi="Arial" w:cs="Arial"/>
          <w:sz w:val="22"/>
          <w:szCs w:val="22"/>
        </w:rPr>
        <w:t>16</w:t>
      </w:r>
    </w:p>
    <w:p w14:paraId="59821523" w14:textId="77777777" w:rsidR="00A83D94" w:rsidRPr="009F4B8D" w:rsidRDefault="00BB6164" w:rsidP="004C5F2B">
      <w:pPr>
        <w:pStyle w:val="Normalny1"/>
        <w:numPr>
          <w:ilvl w:val="0"/>
          <w:numId w:val="24"/>
        </w:numPr>
        <w:spacing w:after="120" w:line="276" w:lineRule="auto"/>
        <w:jc w:val="both"/>
        <w:rPr>
          <w:rFonts w:ascii="Arial" w:hAnsi="Arial" w:cs="Arial"/>
          <w:sz w:val="22"/>
          <w:szCs w:val="22"/>
        </w:rPr>
      </w:pPr>
      <w:r w:rsidRPr="009F4B8D">
        <w:rPr>
          <w:rFonts w:ascii="Arial" w:hAnsi="Arial" w:cs="Arial"/>
          <w:sz w:val="22"/>
          <w:szCs w:val="22"/>
        </w:rPr>
        <w:t xml:space="preserve">Wykonawca </w:t>
      </w:r>
      <w:r w:rsidR="003F711F" w:rsidRPr="009F4B8D">
        <w:rPr>
          <w:rFonts w:ascii="Arial" w:hAnsi="Arial" w:cs="Arial"/>
          <w:sz w:val="22"/>
          <w:szCs w:val="22"/>
        </w:rPr>
        <w:t>złożył</w:t>
      </w:r>
      <w:r w:rsidRPr="009F4B8D">
        <w:rPr>
          <w:rFonts w:ascii="Arial" w:hAnsi="Arial" w:cs="Arial"/>
          <w:sz w:val="22"/>
          <w:szCs w:val="22"/>
        </w:rPr>
        <w:t xml:space="preserve"> przed podpisaniem umowy zabezpieczenie należyt</w:t>
      </w:r>
      <w:r w:rsidR="005C0D73" w:rsidRPr="009F4B8D">
        <w:rPr>
          <w:rFonts w:ascii="Arial" w:hAnsi="Arial" w:cs="Arial"/>
          <w:sz w:val="22"/>
          <w:szCs w:val="22"/>
        </w:rPr>
        <w:t>ego wykonania umowy w wysokości</w:t>
      </w:r>
      <w:r w:rsidR="003F711F" w:rsidRPr="009F4B8D">
        <w:rPr>
          <w:rFonts w:ascii="Arial" w:hAnsi="Arial" w:cs="Arial"/>
          <w:sz w:val="22"/>
          <w:szCs w:val="22"/>
        </w:rPr>
        <w:t xml:space="preserve"> </w:t>
      </w:r>
      <w:r w:rsidR="009831CE" w:rsidRPr="009F4B8D">
        <w:rPr>
          <w:rFonts w:ascii="Arial" w:hAnsi="Arial" w:cs="Arial"/>
          <w:sz w:val="22"/>
          <w:szCs w:val="22"/>
        </w:rPr>
        <w:t>……………….</w:t>
      </w:r>
      <w:r w:rsidR="009B31F8">
        <w:rPr>
          <w:rFonts w:ascii="Arial" w:hAnsi="Arial" w:cs="Arial"/>
          <w:sz w:val="22"/>
          <w:szCs w:val="22"/>
        </w:rPr>
        <w:t xml:space="preserve"> </w:t>
      </w:r>
      <w:r w:rsidR="004816F3" w:rsidRPr="009F4B8D">
        <w:rPr>
          <w:rFonts w:ascii="Arial" w:hAnsi="Arial" w:cs="Arial"/>
          <w:sz w:val="22"/>
          <w:szCs w:val="22"/>
        </w:rPr>
        <w:t>zł</w:t>
      </w:r>
      <w:r w:rsidR="003F711F" w:rsidRPr="009F4B8D">
        <w:rPr>
          <w:rFonts w:ascii="Arial" w:hAnsi="Arial" w:cs="Arial"/>
          <w:sz w:val="22"/>
          <w:szCs w:val="22"/>
        </w:rPr>
        <w:t xml:space="preserve"> tj. </w:t>
      </w:r>
      <w:r w:rsidR="00D4713B" w:rsidRPr="009F4B8D">
        <w:rPr>
          <w:rFonts w:ascii="Arial" w:hAnsi="Arial" w:cs="Arial"/>
          <w:sz w:val="22"/>
          <w:szCs w:val="22"/>
        </w:rPr>
        <w:t>5</w:t>
      </w:r>
      <w:r w:rsidRPr="009F4B8D">
        <w:rPr>
          <w:rFonts w:ascii="Arial" w:hAnsi="Arial" w:cs="Arial"/>
          <w:sz w:val="22"/>
          <w:szCs w:val="22"/>
        </w:rPr>
        <w:t xml:space="preserve">% kwoty brutto wynagrodzenia </w:t>
      </w:r>
      <w:r w:rsidR="003F711F" w:rsidRPr="009F4B8D">
        <w:rPr>
          <w:rFonts w:ascii="Arial" w:hAnsi="Arial" w:cs="Arial"/>
          <w:sz w:val="22"/>
          <w:szCs w:val="22"/>
        </w:rPr>
        <w:t>umownego</w:t>
      </w:r>
      <w:r w:rsidR="00775962" w:rsidRPr="009F4B8D">
        <w:rPr>
          <w:rFonts w:ascii="Arial" w:hAnsi="Arial" w:cs="Arial"/>
          <w:sz w:val="22"/>
          <w:szCs w:val="22"/>
        </w:rPr>
        <w:t xml:space="preserve"> </w:t>
      </w:r>
      <w:r w:rsidR="00B73930" w:rsidRPr="009F4B8D">
        <w:rPr>
          <w:rFonts w:ascii="Arial" w:hAnsi="Arial" w:cs="Arial"/>
          <w:sz w:val="22"/>
          <w:szCs w:val="22"/>
        </w:rPr>
        <w:t>przedmiotu umowy</w:t>
      </w:r>
      <w:r w:rsidR="003F711F" w:rsidRPr="009F4B8D">
        <w:rPr>
          <w:rFonts w:ascii="Arial" w:hAnsi="Arial" w:cs="Arial"/>
          <w:sz w:val="22"/>
          <w:szCs w:val="22"/>
        </w:rPr>
        <w:t>.</w:t>
      </w:r>
    </w:p>
    <w:p w14:paraId="6E71CC22" w14:textId="77777777" w:rsidR="00A83D94" w:rsidRPr="009F4B8D" w:rsidRDefault="00BB6164" w:rsidP="004C5F2B">
      <w:pPr>
        <w:pStyle w:val="Normalny1"/>
        <w:numPr>
          <w:ilvl w:val="0"/>
          <w:numId w:val="24"/>
        </w:numPr>
        <w:spacing w:after="120" w:line="276" w:lineRule="auto"/>
        <w:jc w:val="both"/>
        <w:rPr>
          <w:rFonts w:ascii="Arial" w:hAnsi="Arial" w:cs="Arial"/>
          <w:sz w:val="22"/>
          <w:szCs w:val="22"/>
        </w:rPr>
      </w:pPr>
      <w:r w:rsidRPr="009F4B8D">
        <w:rPr>
          <w:rFonts w:ascii="Arial" w:hAnsi="Arial" w:cs="Arial"/>
          <w:sz w:val="22"/>
          <w:szCs w:val="22"/>
        </w:rPr>
        <w:t xml:space="preserve">Zabezpieczenie należytego wykonania umowy </w:t>
      </w:r>
      <w:r w:rsidR="009831CE" w:rsidRPr="009F4B8D">
        <w:rPr>
          <w:rFonts w:ascii="Arial" w:hAnsi="Arial" w:cs="Arial"/>
          <w:sz w:val="22"/>
          <w:szCs w:val="22"/>
        </w:rPr>
        <w:t xml:space="preserve">musi zostać </w:t>
      </w:r>
      <w:r w:rsidR="00F226EF" w:rsidRPr="009F4B8D">
        <w:rPr>
          <w:rFonts w:ascii="Arial" w:hAnsi="Arial" w:cs="Arial"/>
          <w:sz w:val="22"/>
          <w:szCs w:val="22"/>
        </w:rPr>
        <w:t xml:space="preserve">wniesione w formie </w:t>
      </w:r>
      <w:r w:rsidR="0027724C" w:rsidRPr="009F4B8D">
        <w:rPr>
          <w:rFonts w:ascii="Arial" w:hAnsi="Arial" w:cs="Arial"/>
          <w:sz w:val="22"/>
          <w:szCs w:val="22"/>
        </w:rPr>
        <w:t>wskazanej w</w:t>
      </w:r>
      <w:r w:rsidR="00FA2671" w:rsidRPr="009F4B8D">
        <w:rPr>
          <w:rFonts w:ascii="Arial" w:hAnsi="Arial" w:cs="Arial"/>
          <w:sz w:val="22"/>
          <w:szCs w:val="22"/>
        </w:rPr>
        <w:t xml:space="preserve"> </w:t>
      </w:r>
      <w:r w:rsidR="003F7328" w:rsidRPr="009F4B8D">
        <w:rPr>
          <w:rFonts w:ascii="Arial" w:hAnsi="Arial" w:cs="Arial"/>
          <w:sz w:val="22"/>
          <w:szCs w:val="22"/>
        </w:rPr>
        <w:t>SWZ</w:t>
      </w:r>
      <w:r w:rsidR="00B73930" w:rsidRPr="009F4B8D">
        <w:rPr>
          <w:rFonts w:ascii="Arial" w:hAnsi="Arial" w:cs="Arial"/>
          <w:sz w:val="22"/>
          <w:szCs w:val="22"/>
        </w:rPr>
        <w:t xml:space="preserve"> </w:t>
      </w:r>
      <w:r w:rsidR="009831CE" w:rsidRPr="009F4B8D">
        <w:rPr>
          <w:rFonts w:ascii="Arial" w:hAnsi="Arial" w:cs="Arial"/>
          <w:sz w:val="22"/>
          <w:szCs w:val="22"/>
        </w:rPr>
        <w:t>…………………………………….</w:t>
      </w:r>
      <w:r w:rsidR="006B1CAA" w:rsidRPr="009F4B8D">
        <w:rPr>
          <w:rFonts w:ascii="Arial" w:hAnsi="Arial" w:cs="Arial"/>
          <w:sz w:val="22"/>
          <w:szCs w:val="22"/>
        </w:rPr>
        <w:t xml:space="preserve"> r.</w:t>
      </w:r>
    </w:p>
    <w:p w14:paraId="1EB12E30" w14:textId="77777777" w:rsidR="00A83D94" w:rsidRPr="009F4B8D" w:rsidRDefault="00CC6B04" w:rsidP="004C5F2B">
      <w:pPr>
        <w:pStyle w:val="Normalny1"/>
        <w:numPr>
          <w:ilvl w:val="0"/>
          <w:numId w:val="24"/>
        </w:numPr>
        <w:spacing w:after="120" w:line="276" w:lineRule="auto"/>
        <w:jc w:val="both"/>
        <w:rPr>
          <w:rFonts w:ascii="Arial" w:hAnsi="Arial" w:cs="Arial"/>
          <w:sz w:val="22"/>
          <w:szCs w:val="22"/>
        </w:rPr>
      </w:pPr>
      <w:r w:rsidRPr="009F4B8D">
        <w:rPr>
          <w:rFonts w:ascii="Arial" w:hAnsi="Arial" w:cs="Arial"/>
          <w:sz w:val="22"/>
          <w:szCs w:val="22"/>
        </w:rPr>
        <w:t>Zabezpieczenie</w:t>
      </w:r>
      <w:r w:rsidR="00BB6164" w:rsidRPr="009F4B8D">
        <w:rPr>
          <w:rFonts w:ascii="Arial" w:hAnsi="Arial" w:cs="Arial"/>
          <w:sz w:val="22"/>
          <w:szCs w:val="22"/>
        </w:rPr>
        <w:t xml:space="preserve"> należytego wykonania umowy zwalnia się w terminie 30 dni po odbiorze końcowym </w:t>
      </w:r>
      <w:r w:rsidRPr="009F4B8D">
        <w:rPr>
          <w:rFonts w:ascii="Arial" w:hAnsi="Arial" w:cs="Arial"/>
          <w:sz w:val="22"/>
          <w:szCs w:val="22"/>
        </w:rPr>
        <w:t xml:space="preserve">całości </w:t>
      </w:r>
      <w:r w:rsidR="00BB6164" w:rsidRPr="009F4B8D">
        <w:rPr>
          <w:rFonts w:ascii="Arial" w:hAnsi="Arial" w:cs="Arial"/>
          <w:sz w:val="22"/>
          <w:szCs w:val="22"/>
        </w:rPr>
        <w:t>przedmiotu umowy.</w:t>
      </w:r>
    </w:p>
    <w:p w14:paraId="0E45A867" w14:textId="77777777" w:rsidR="00A83D94" w:rsidRPr="009F4B8D" w:rsidRDefault="00BB6164" w:rsidP="004C5F2B">
      <w:pPr>
        <w:pStyle w:val="Normalny1"/>
        <w:numPr>
          <w:ilvl w:val="0"/>
          <w:numId w:val="24"/>
        </w:numPr>
        <w:spacing w:after="120" w:line="276" w:lineRule="auto"/>
        <w:jc w:val="both"/>
        <w:rPr>
          <w:rFonts w:ascii="Arial" w:hAnsi="Arial" w:cs="Arial"/>
          <w:sz w:val="22"/>
          <w:szCs w:val="22"/>
        </w:rPr>
      </w:pPr>
      <w:r w:rsidRPr="009F4B8D">
        <w:rPr>
          <w:rFonts w:ascii="Arial" w:hAnsi="Arial" w:cs="Arial"/>
          <w:sz w:val="22"/>
          <w:szCs w:val="22"/>
        </w:rPr>
        <w:lastRenderedPageBreak/>
        <w:t>W przypadku wniesienia zabezpieczenia należytego wykonania umowy w formie innej niż pieniężna, bezwarunkowa i nieodwołalna gwarancja lub poręczenie, obowiązuje co najmniej do daty odbioru końcowego</w:t>
      </w:r>
      <w:r w:rsidR="0063699C" w:rsidRPr="009F4B8D">
        <w:rPr>
          <w:rFonts w:ascii="Arial" w:hAnsi="Arial" w:cs="Arial"/>
          <w:sz w:val="22"/>
          <w:szCs w:val="22"/>
        </w:rPr>
        <w:t xml:space="preserve"> </w:t>
      </w:r>
      <w:r w:rsidRPr="009F4B8D">
        <w:rPr>
          <w:rFonts w:ascii="Arial" w:hAnsi="Arial" w:cs="Arial"/>
          <w:sz w:val="22"/>
          <w:szCs w:val="22"/>
        </w:rPr>
        <w:t xml:space="preserve">plus 30 dni. </w:t>
      </w:r>
    </w:p>
    <w:p w14:paraId="215A3D67" w14:textId="77777777" w:rsidR="00BB6164" w:rsidRPr="009F4B8D" w:rsidRDefault="00BB6164" w:rsidP="004C5F2B">
      <w:pPr>
        <w:pStyle w:val="Normalny1"/>
        <w:numPr>
          <w:ilvl w:val="0"/>
          <w:numId w:val="24"/>
        </w:numPr>
        <w:spacing w:after="120" w:line="276" w:lineRule="auto"/>
        <w:jc w:val="both"/>
        <w:rPr>
          <w:rFonts w:ascii="Arial" w:hAnsi="Arial" w:cs="Arial"/>
          <w:sz w:val="22"/>
          <w:szCs w:val="22"/>
        </w:rPr>
      </w:pPr>
      <w:r w:rsidRPr="009F4B8D">
        <w:rPr>
          <w:rFonts w:ascii="Arial" w:hAnsi="Arial" w:cs="Arial"/>
          <w:sz w:val="22"/>
          <w:szCs w:val="22"/>
        </w:rPr>
        <w:t>Wykonawca jest zobowiązany w terminie do 14 dni przed upływem ważności zabezpieczenia ustanowić nowe zabezpieczenie należytego wykonania umowy</w:t>
      </w:r>
      <w:r w:rsidR="00FC2B08" w:rsidRPr="009F4B8D">
        <w:rPr>
          <w:rFonts w:ascii="Arial" w:hAnsi="Arial" w:cs="Arial"/>
          <w:sz w:val="22"/>
          <w:szCs w:val="22"/>
        </w:rPr>
        <w:t xml:space="preserve"> w</w:t>
      </w:r>
      <w:r w:rsidR="0034166C">
        <w:rPr>
          <w:rFonts w:ascii="Arial" w:hAnsi="Arial" w:cs="Arial"/>
          <w:sz w:val="22"/>
          <w:szCs w:val="22"/>
        </w:rPr>
        <w:t> </w:t>
      </w:r>
      <w:r w:rsidR="00FC2B08" w:rsidRPr="009F4B8D">
        <w:rPr>
          <w:rFonts w:ascii="Arial" w:hAnsi="Arial" w:cs="Arial"/>
          <w:sz w:val="22"/>
          <w:szCs w:val="22"/>
        </w:rPr>
        <w:t>wysokości 100 %</w:t>
      </w:r>
      <w:r w:rsidRPr="009F4B8D">
        <w:rPr>
          <w:rFonts w:ascii="Arial" w:hAnsi="Arial" w:cs="Arial"/>
          <w:sz w:val="22"/>
          <w:szCs w:val="22"/>
        </w:rPr>
        <w:t xml:space="preserve"> wniesionego zabezpieczenia w formie przewidzianej jako obligatoryjna ust</w:t>
      </w:r>
      <w:r w:rsidR="00CC6B04" w:rsidRPr="009F4B8D">
        <w:rPr>
          <w:rFonts w:ascii="Arial" w:hAnsi="Arial" w:cs="Arial"/>
          <w:sz w:val="22"/>
          <w:szCs w:val="22"/>
        </w:rPr>
        <w:t>awą Prawo zamówień publicznych.</w:t>
      </w:r>
    </w:p>
    <w:p w14:paraId="1DF264EC" w14:textId="77777777" w:rsidR="00BB6164" w:rsidRPr="009F4B8D" w:rsidRDefault="00BB6164" w:rsidP="009B31F8">
      <w:pPr>
        <w:spacing w:before="240" w:after="120" w:line="276" w:lineRule="auto"/>
        <w:rPr>
          <w:rFonts w:ascii="Arial" w:hAnsi="Arial" w:cs="Arial"/>
          <w:b/>
          <w:sz w:val="22"/>
          <w:szCs w:val="22"/>
        </w:rPr>
      </w:pPr>
      <w:r w:rsidRPr="009F4B8D">
        <w:rPr>
          <w:rFonts w:ascii="Arial" w:hAnsi="Arial" w:cs="Arial"/>
          <w:b/>
          <w:sz w:val="22"/>
          <w:szCs w:val="22"/>
        </w:rPr>
        <w:t>Odstąpienie od umowy przez Zamawiającego</w:t>
      </w:r>
    </w:p>
    <w:p w14:paraId="771676AA" w14:textId="77777777" w:rsidR="00BB6164" w:rsidRPr="009B31F8" w:rsidRDefault="00FF2559" w:rsidP="008E4CC4">
      <w:pPr>
        <w:pStyle w:val="Normalny1"/>
        <w:spacing w:before="120" w:after="240" w:line="276" w:lineRule="auto"/>
        <w:rPr>
          <w:rFonts w:ascii="Arial" w:hAnsi="Arial" w:cs="Arial"/>
          <w:sz w:val="22"/>
          <w:szCs w:val="22"/>
        </w:rPr>
      </w:pPr>
      <w:r w:rsidRPr="009F4B8D">
        <w:rPr>
          <w:rFonts w:ascii="Arial" w:hAnsi="Arial" w:cs="Arial"/>
          <w:sz w:val="22"/>
          <w:szCs w:val="22"/>
        </w:rPr>
        <w:t xml:space="preserve">§ </w:t>
      </w:r>
      <w:r w:rsidR="00325FE3" w:rsidRPr="009F4B8D">
        <w:rPr>
          <w:rFonts w:ascii="Arial" w:hAnsi="Arial" w:cs="Arial"/>
          <w:sz w:val="22"/>
          <w:szCs w:val="22"/>
        </w:rPr>
        <w:t>17</w:t>
      </w:r>
    </w:p>
    <w:p w14:paraId="33D35C28" w14:textId="77777777" w:rsidR="00BB6164" w:rsidRPr="009F4B8D" w:rsidRDefault="00BB6164" w:rsidP="004C5F2B">
      <w:pPr>
        <w:pStyle w:val="Normalny1"/>
        <w:numPr>
          <w:ilvl w:val="0"/>
          <w:numId w:val="25"/>
        </w:numPr>
        <w:spacing w:after="120" w:line="276" w:lineRule="auto"/>
        <w:jc w:val="both"/>
        <w:rPr>
          <w:rFonts w:ascii="Arial" w:hAnsi="Arial" w:cs="Arial"/>
          <w:sz w:val="22"/>
          <w:szCs w:val="22"/>
        </w:rPr>
      </w:pPr>
      <w:r w:rsidRPr="009F4B8D">
        <w:rPr>
          <w:rFonts w:ascii="Arial" w:hAnsi="Arial" w:cs="Arial"/>
          <w:sz w:val="22"/>
          <w:szCs w:val="22"/>
        </w:rPr>
        <w:t>Zamawiający</w:t>
      </w:r>
      <w:r w:rsidR="003F7328" w:rsidRPr="009F4B8D">
        <w:rPr>
          <w:rFonts w:ascii="Arial" w:hAnsi="Arial" w:cs="Arial"/>
          <w:sz w:val="22"/>
          <w:szCs w:val="22"/>
        </w:rPr>
        <w:t xml:space="preserve"> </w:t>
      </w:r>
      <w:r w:rsidRPr="009F4B8D">
        <w:rPr>
          <w:rFonts w:ascii="Arial" w:hAnsi="Arial" w:cs="Arial"/>
          <w:sz w:val="22"/>
          <w:szCs w:val="22"/>
        </w:rPr>
        <w:t>może odstąpić od umowy, jeżeli Wykonawca</w:t>
      </w:r>
      <w:r w:rsidR="003F7328" w:rsidRPr="009F4B8D">
        <w:rPr>
          <w:rFonts w:ascii="Arial" w:hAnsi="Arial" w:cs="Arial"/>
          <w:sz w:val="22"/>
          <w:szCs w:val="22"/>
        </w:rPr>
        <w:t xml:space="preserve"> </w:t>
      </w:r>
      <w:r w:rsidRPr="009F4B8D">
        <w:rPr>
          <w:rFonts w:ascii="Arial" w:hAnsi="Arial" w:cs="Arial"/>
          <w:sz w:val="22"/>
          <w:szCs w:val="22"/>
        </w:rPr>
        <w:t>w sposób podstawowy naruszy postanowienia umowy, a w szczególności Zamawiający</w:t>
      </w:r>
      <w:r w:rsidR="003F7328" w:rsidRPr="009F4B8D">
        <w:rPr>
          <w:rFonts w:ascii="Arial" w:hAnsi="Arial" w:cs="Arial"/>
          <w:sz w:val="22"/>
          <w:szCs w:val="22"/>
        </w:rPr>
        <w:t xml:space="preserve"> </w:t>
      </w:r>
      <w:r w:rsidRPr="009F4B8D">
        <w:rPr>
          <w:rFonts w:ascii="Arial" w:hAnsi="Arial" w:cs="Arial"/>
          <w:sz w:val="22"/>
          <w:szCs w:val="22"/>
        </w:rPr>
        <w:t>może odstąpić od umowy jeżeli:</w:t>
      </w:r>
    </w:p>
    <w:p w14:paraId="4E8342DF" w14:textId="77777777" w:rsidR="00BB6164" w:rsidRPr="009F4B8D" w:rsidRDefault="00BB6164" w:rsidP="004C5F2B">
      <w:pPr>
        <w:pStyle w:val="Normalny1"/>
        <w:numPr>
          <w:ilvl w:val="1"/>
          <w:numId w:val="25"/>
        </w:numPr>
        <w:spacing w:after="120" w:line="276" w:lineRule="auto"/>
        <w:jc w:val="both"/>
        <w:rPr>
          <w:rFonts w:ascii="Arial" w:hAnsi="Arial" w:cs="Arial"/>
          <w:sz w:val="22"/>
          <w:szCs w:val="22"/>
        </w:rPr>
      </w:pPr>
      <w:r w:rsidRPr="009F4B8D">
        <w:rPr>
          <w:rFonts w:ascii="Arial" w:hAnsi="Arial" w:cs="Arial"/>
          <w:sz w:val="22"/>
          <w:szCs w:val="22"/>
        </w:rPr>
        <w:t>zostanie podjęta likwidacja Wykonawcy,</w:t>
      </w:r>
    </w:p>
    <w:p w14:paraId="1CA944C6" w14:textId="77777777" w:rsidR="00BB6164" w:rsidRPr="009F4B8D" w:rsidRDefault="00BB6164" w:rsidP="004C5F2B">
      <w:pPr>
        <w:pStyle w:val="Normalny1"/>
        <w:numPr>
          <w:ilvl w:val="1"/>
          <w:numId w:val="25"/>
        </w:numPr>
        <w:spacing w:after="120" w:line="276" w:lineRule="auto"/>
        <w:jc w:val="both"/>
        <w:rPr>
          <w:rFonts w:ascii="Arial" w:hAnsi="Arial" w:cs="Arial"/>
          <w:sz w:val="22"/>
          <w:szCs w:val="22"/>
        </w:rPr>
      </w:pPr>
      <w:r w:rsidRPr="009F4B8D">
        <w:rPr>
          <w:rFonts w:ascii="Arial" w:hAnsi="Arial" w:cs="Arial"/>
          <w:sz w:val="22"/>
          <w:szCs w:val="22"/>
        </w:rPr>
        <w:t xml:space="preserve">Wykonawca zaniecha z przyczyn leżących po jego stronie realizacji przedmiotu umowy, tj. w sposób nieprzerwany nie będzie go realizować przez okres 14 dni </w:t>
      </w:r>
    </w:p>
    <w:p w14:paraId="24C018A7" w14:textId="77777777" w:rsidR="00BB6164" w:rsidRPr="009F4B8D" w:rsidRDefault="00BB6164" w:rsidP="004C5F2B">
      <w:pPr>
        <w:pStyle w:val="Normalny1"/>
        <w:numPr>
          <w:ilvl w:val="1"/>
          <w:numId w:val="25"/>
        </w:numPr>
        <w:spacing w:after="120" w:line="276" w:lineRule="auto"/>
        <w:jc w:val="both"/>
        <w:rPr>
          <w:rFonts w:ascii="Arial" w:hAnsi="Arial" w:cs="Arial"/>
          <w:sz w:val="22"/>
          <w:szCs w:val="22"/>
        </w:rPr>
      </w:pPr>
      <w:r w:rsidRPr="009F4B8D">
        <w:rPr>
          <w:rFonts w:ascii="Arial" w:hAnsi="Arial" w:cs="Arial"/>
          <w:sz w:val="22"/>
          <w:szCs w:val="22"/>
        </w:rPr>
        <w:t xml:space="preserve">Wykonawca bez uzasadnionego powodu nie rozpocznie realizacji przedmiotu umowy w terminie 14 dni od </w:t>
      </w:r>
      <w:r w:rsidR="0034166C" w:rsidRPr="00E45037">
        <w:rPr>
          <w:rFonts w:ascii="Arial" w:hAnsi="Arial" w:cs="Arial"/>
          <w:sz w:val="22"/>
          <w:szCs w:val="22"/>
        </w:rPr>
        <w:t xml:space="preserve">dnia </w:t>
      </w:r>
      <w:r w:rsidR="009F1B3C">
        <w:rPr>
          <w:rFonts w:ascii="Arial" w:hAnsi="Arial" w:cs="Arial"/>
          <w:sz w:val="22"/>
          <w:szCs w:val="22"/>
        </w:rPr>
        <w:t>18</w:t>
      </w:r>
      <w:r w:rsidR="0034166C" w:rsidRPr="00E45037">
        <w:rPr>
          <w:rFonts w:ascii="Arial" w:hAnsi="Arial" w:cs="Arial"/>
          <w:sz w:val="22"/>
          <w:szCs w:val="22"/>
        </w:rPr>
        <w:t>.08.202</w:t>
      </w:r>
      <w:r w:rsidR="00741B2E">
        <w:rPr>
          <w:rFonts w:ascii="Arial" w:hAnsi="Arial" w:cs="Arial"/>
          <w:sz w:val="22"/>
          <w:szCs w:val="22"/>
        </w:rPr>
        <w:t>6</w:t>
      </w:r>
      <w:r w:rsidR="005D1E1D" w:rsidRPr="00E45037">
        <w:rPr>
          <w:rFonts w:ascii="Arial" w:hAnsi="Arial" w:cs="Arial"/>
          <w:sz w:val="22"/>
          <w:szCs w:val="22"/>
        </w:rPr>
        <w:t xml:space="preserve"> r.</w:t>
      </w:r>
      <w:r w:rsidRPr="00E45037">
        <w:rPr>
          <w:rFonts w:ascii="Arial" w:hAnsi="Arial" w:cs="Arial"/>
          <w:sz w:val="22"/>
          <w:szCs w:val="22"/>
        </w:rPr>
        <w:t xml:space="preserve"> lub </w:t>
      </w:r>
      <w:r w:rsidRPr="009F4B8D">
        <w:rPr>
          <w:rFonts w:ascii="Arial" w:hAnsi="Arial" w:cs="Arial"/>
          <w:sz w:val="22"/>
          <w:szCs w:val="22"/>
        </w:rPr>
        <w:t>w przypadku wstrzymania robót przez Zamawiającego, nie podejmie ich w ciągu 14 dni od chwili otrzymania decyzji o</w:t>
      </w:r>
      <w:r w:rsidR="0034166C">
        <w:rPr>
          <w:rFonts w:ascii="Arial" w:hAnsi="Arial" w:cs="Arial"/>
          <w:sz w:val="22"/>
          <w:szCs w:val="22"/>
        </w:rPr>
        <w:t> </w:t>
      </w:r>
      <w:r w:rsidRPr="009F4B8D">
        <w:rPr>
          <w:rFonts w:ascii="Arial" w:hAnsi="Arial" w:cs="Arial"/>
          <w:sz w:val="22"/>
          <w:szCs w:val="22"/>
        </w:rPr>
        <w:t>realizacji od Zamawiającego,</w:t>
      </w:r>
    </w:p>
    <w:p w14:paraId="787E8566" w14:textId="77777777" w:rsidR="00BB6164" w:rsidRPr="009F4B8D" w:rsidRDefault="00BB6164" w:rsidP="004C5F2B">
      <w:pPr>
        <w:pStyle w:val="Normalny1"/>
        <w:numPr>
          <w:ilvl w:val="1"/>
          <w:numId w:val="25"/>
        </w:numPr>
        <w:spacing w:after="120" w:line="276" w:lineRule="auto"/>
        <w:jc w:val="both"/>
        <w:rPr>
          <w:rFonts w:ascii="Arial" w:hAnsi="Arial" w:cs="Arial"/>
          <w:sz w:val="22"/>
          <w:szCs w:val="22"/>
        </w:rPr>
      </w:pPr>
      <w:r w:rsidRPr="009F4B8D">
        <w:rPr>
          <w:rFonts w:ascii="Arial" w:hAnsi="Arial" w:cs="Arial"/>
          <w:sz w:val="22"/>
          <w:szCs w:val="22"/>
        </w:rPr>
        <w:t>Wykonawca</w:t>
      </w:r>
      <w:r w:rsidR="00C265AB" w:rsidRPr="009F4B8D">
        <w:rPr>
          <w:rFonts w:ascii="Arial" w:hAnsi="Arial" w:cs="Arial"/>
          <w:sz w:val="22"/>
          <w:szCs w:val="22"/>
        </w:rPr>
        <w:t xml:space="preserve"> wykonuje roboty wadliwie </w:t>
      </w:r>
      <w:r w:rsidRPr="009F4B8D">
        <w:rPr>
          <w:rFonts w:ascii="Arial" w:hAnsi="Arial" w:cs="Arial"/>
          <w:sz w:val="22"/>
          <w:szCs w:val="22"/>
        </w:rPr>
        <w:t>oraz nie wykonuje poleceń dotyczących poprawek i zmian sposobu wykonania w wyznaczonym przez Zamawiającego terminie</w:t>
      </w:r>
      <w:r w:rsidR="003F7328" w:rsidRPr="009F4B8D">
        <w:rPr>
          <w:rFonts w:ascii="Arial" w:hAnsi="Arial" w:cs="Arial"/>
          <w:sz w:val="22"/>
          <w:szCs w:val="22"/>
        </w:rPr>
        <w:t xml:space="preserve"> </w:t>
      </w:r>
    </w:p>
    <w:p w14:paraId="28D085E1" w14:textId="77777777" w:rsidR="00BB6164" w:rsidRPr="009F4B8D" w:rsidRDefault="00BB6164" w:rsidP="004C5F2B">
      <w:pPr>
        <w:pStyle w:val="Normalny1"/>
        <w:numPr>
          <w:ilvl w:val="0"/>
          <w:numId w:val="25"/>
        </w:numPr>
        <w:spacing w:after="120" w:line="276" w:lineRule="auto"/>
        <w:jc w:val="both"/>
        <w:rPr>
          <w:rFonts w:ascii="Arial" w:hAnsi="Arial" w:cs="Arial"/>
          <w:sz w:val="22"/>
          <w:szCs w:val="22"/>
        </w:rPr>
      </w:pPr>
      <w:r w:rsidRPr="009F4B8D">
        <w:rPr>
          <w:rFonts w:ascii="Arial" w:hAnsi="Arial" w:cs="Arial"/>
          <w:sz w:val="22"/>
          <w:szCs w:val="22"/>
        </w:rPr>
        <w:t>W wypadku odstąpienia od umowy z wymienionych wyżej w pkt. 1 niniejszego §</w:t>
      </w:r>
      <w:r w:rsidR="003F7328" w:rsidRPr="009F4B8D">
        <w:rPr>
          <w:rFonts w:ascii="Arial" w:hAnsi="Arial" w:cs="Arial"/>
          <w:sz w:val="22"/>
          <w:szCs w:val="22"/>
        </w:rPr>
        <w:t xml:space="preserve"> </w:t>
      </w:r>
      <w:r w:rsidRPr="009F4B8D">
        <w:rPr>
          <w:rFonts w:ascii="Arial" w:hAnsi="Arial" w:cs="Arial"/>
          <w:sz w:val="22"/>
          <w:szCs w:val="22"/>
        </w:rPr>
        <w:t>powodów Zamawiający może po uprzednim zawiadomieniu Wykonawcy na 14 dni naprzód, wkroczyć na teren prac nie zwalniając Wykonawcy z odpowiedzialności wynikającej z</w:t>
      </w:r>
      <w:r w:rsidR="0034166C">
        <w:rPr>
          <w:rFonts w:ascii="Arial" w:hAnsi="Arial" w:cs="Arial"/>
          <w:sz w:val="22"/>
          <w:szCs w:val="22"/>
        </w:rPr>
        <w:t> </w:t>
      </w:r>
      <w:r w:rsidRPr="009F4B8D">
        <w:rPr>
          <w:rFonts w:ascii="Arial" w:hAnsi="Arial" w:cs="Arial"/>
          <w:sz w:val="22"/>
          <w:szCs w:val="22"/>
        </w:rPr>
        <w:t>warunków umowy.</w:t>
      </w:r>
    </w:p>
    <w:p w14:paraId="62ACCAE6" w14:textId="77777777" w:rsidR="00BB6164" w:rsidRPr="009F4B8D" w:rsidRDefault="00BB6164" w:rsidP="004C5F2B">
      <w:pPr>
        <w:pStyle w:val="Normalny1"/>
        <w:numPr>
          <w:ilvl w:val="0"/>
          <w:numId w:val="25"/>
        </w:numPr>
        <w:spacing w:after="120" w:line="276" w:lineRule="auto"/>
        <w:jc w:val="both"/>
        <w:rPr>
          <w:rFonts w:ascii="Arial" w:hAnsi="Arial" w:cs="Arial"/>
          <w:sz w:val="22"/>
          <w:szCs w:val="22"/>
        </w:rPr>
      </w:pPr>
      <w:r w:rsidRPr="009F4B8D">
        <w:rPr>
          <w:rFonts w:ascii="Arial" w:hAnsi="Arial" w:cs="Arial"/>
          <w:sz w:val="22"/>
          <w:szCs w:val="22"/>
        </w:rPr>
        <w:t>W przypadku odstąpienia od umowy przez Zamawiającego z powodów przedstawionych w pkt. 1 niniejszego §, Wykonawca musi natychmiast wstrzymać roboty</w:t>
      </w:r>
      <w:r w:rsidR="00325FE3" w:rsidRPr="009F4B8D">
        <w:rPr>
          <w:rFonts w:ascii="Arial" w:hAnsi="Arial" w:cs="Arial"/>
          <w:sz w:val="22"/>
          <w:szCs w:val="22"/>
        </w:rPr>
        <w:t>, przekazać teren robót Zamawiającemu</w:t>
      </w:r>
      <w:r w:rsidRPr="009F4B8D">
        <w:rPr>
          <w:rFonts w:ascii="Arial" w:hAnsi="Arial" w:cs="Arial"/>
          <w:sz w:val="22"/>
          <w:szCs w:val="22"/>
        </w:rPr>
        <w:t xml:space="preserve"> oraz przystąpić do komisyjnej inwentaryzacji</w:t>
      </w:r>
      <w:r w:rsidR="00325FE3" w:rsidRPr="009F4B8D">
        <w:rPr>
          <w:rFonts w:ascii="Arial" w:hAnsi="Arial" w:cs="Arial"/>
          <w:sz w:val="22"/>
          <w:szCs w:val="22"/>
        </w:rPr>
        <w:t xml:space="preserve"> robót</w:t>
      </w:r>
      <w:r w:rsidRPr="009F4B8D">
        <w:rPr>
          <w:rFonts w:ascii="Arial" w:hAnsi="Arial" w:cs="Arial"/>
          <w:sz w:val="22"/>
          <w:szCs w:val="22"/>
        </w:rPr>
        <w:t xml:space="preserve"> wraz z</w:t>
      </w:r>
      <w:r w:rsidR="0034166C">
        <w:rPr>
          <w:rFonts w:ascii="Arial" w:hAnsi="Arial" w:cs="Arial"/>
          <w:sz w:val="22"/>
          <w:szCs w:val="22"/>
        </w:rPr>
        <w:t> </w:t>
      </w:r>
      <w:r w:rsidRPr="009F4B8D">
        <w:rPr>
          <w:rFonts w:ascii="Arial" w:hAnsi="Arial" w:cs="Arial"/>
          <w:sz w:val="22"/>
          <w:szCs w:val="22"/>
        </w:rPr>
        <w:t xml:space="preserve">Zamawiającym. W przypadku odmowy przez Wykonawcę przystąpienia do inwentaryzacji </w:t>
      </w:r>
      <w:r w:rsidR="00325FE3" w:rsidRPr="009F4B8D">
        <w:rPr>
          <w:rFonts w:ascii="Arial" w:hAnsi="Arial" w:cs="Arial"/>
          <w:sz w:val="22"/>
          <w:szCs w:val="22"/>
        </w:rPr>
        <w:t xml:space="preserve">czy nie przekazania terenu robót, </w:t>
      </w:r>
      <w:r w:rsidRPr="009F4B8D">
        <w:rPr>
          <w:rFonts w:ascii="Arial" w:hAnsi="Arial" w:cs="Arial"/>
          <w:sz w:val="22"/>
          <w:szCs w:val="22"/>
        </w:rPr>
        <w:t>Zamawiający ma prawo do samodzielnego dokonania inwentaryzacji, która będzie wiążącą dla stron</w:t>
      </w:r>
      <w:r w:rsidR="00325FE3" w:rsidRPr="009F4B8D">
        <w:rPr>
          <w:rFonts w:ascii="Arial" w:hAnsi="Arial" w:cs="Arial"/>
          <w:sz w:val="22"/>
          <w:szCs w:val="22"/>
        </w:rPr>
        <w:t xml:space="preserve"> oraz do jednostronnego przez Zamawiającego,</w:t>
      </w:r>
      <w:r w:rsidR="003F7328" w:rsidRPr="009F4B8D">
        <w:rPr>
          <w:rFonts w:ascii="Arial" w:hAnsi="Arial" w:cs="Arial"/>
          <w:sz w:val="22"/>
          <w:szCs w:val="22"/>
        </w:rPr>
        <w:t xml:space="preserve"> </w:t>
      </w:r>
      <w:r w:rsidR="00325FE3" w:rsidRPr="009F4B8D">
        <w:rPr>
          <w:rFonts w:ascii="Arial" w:hAnsi="Arial" w:cs="Arial"/>
          <w:sz w:val="22"/>
          <w:szCs w:val="22"/>
        </w:rPr>
        <w:t>przejęcia terenu robót</w:t>
      </w:r>
      <w:r w:rsidRPr="009F4B8D">
        <w:rPr>
          <w:rFonts w:ascii="Arial" w:hAnsi="Arial" w:cs="Arial"/>
          <w:sz w:val="22"/>
          <w:szCs w:val="22"/>
        </w:rPr>
        <w:t>.</w:t>
      </w:r>
    </w:p>
    <w:p w14:paraId="19F0C24F" w14:textId="77777777" w:rsidR="00BB6164" w:rsidRPr="009F4B8D" w:rsidRDefault="00BB6164" w:rsidP="004C5F2B">
      <w:pPr>
        <w:pStyle w:val="Normalny1"/>
        <w:numPr>
          <w:ilvl w:val="0"/>
          <w:numId w:val="25"/>
        </w:numPr>
        <w:spacing w:after="120" w:line="276" w:lineRule="auto"/>
        <w:jc w:val="both"/>
        <w:rPr>
          <w:rFonts w:ascii="Arial" w:hAnsi="Arial" w:cs="Arial"/>
          <w:sz w:val="22"/>
          <w:szCs w:val="22"/>
        </w:rPr>
      </w:pPr>
      <w:r w:rsidRPr="009F4B8D">
        <w:rPr>
          <w:rFonts w:ascii="Arial" w:hAnsi="Arial" w:cs="Arial"/>
          <w:sz w:val="22"/>
          <w:szCs w:val="22"/>
        </w:rPr>
        <w:t xml:space="preserve">Zakończenie inwentaryzacji robót oraz przekazanie terenu </w:t>
      </w:r>
      <w:r w:rsidR="00D84443" w:rsidRPr="009F4B8D">
        <w:rPr>
          <w:rFonts w:ascii="Arial" w:hAnsi="Arial" w:cs="Arial"/>
          <w:sz w:val="22"/>
          <w:szCs w:val="22"/>
        </w:rPr>
        <w:t>robót</w:t>
      </w:r>
      <w:r w:rsidRPr="009F4B8D">
        <w:rPr>
          <w:rFonts w:ascii="Arial" w:hAnsi="Arial" w:cs="Arial"/>
          <w:sz w:val="22"/>
          <w:szCs w:val="22"/>
        </w:rPr>
        <w:t xml:space="preserve"> Za</w:t>
      </w:r>
      <w:r w:rsidR="00590021" w:rsidRPr="009F4B8D">
        <w:rPr>
          <w:rFonts w:ascii="Arial" w:hAnsi="Arial" w:cs="Arial"/>
          <w:sz w:val="22"/>
          <w:szCs w:val="22"/>
        </w:rPr>
        <w:t>mawiającemu nastąpi w terminie 7</w:t>
      </w:r>
      <w:r w:rsidRPr="009F4B8D">
        <w:rPr>
          <w:rFonts w:ascii="Arial" w:hAnsi="Arial" w:cs="Arial"/>
          <w:sz w:val="22"/>
          <w:szCs w:val="22"/>
        </w:rPr>
        <w:t xml:space="preserve"> dni od daty zawiadomienia Wykonawcy o odstąpieniu od umowy, a po upływie tego terminu Zamawiający ma prawo wprowadzenia Nowego Wykonawcy robót bez dodatkowego zawiadamiania Wykonawcy.</w:t>
      </w:r>
    </w:p>
    <w:p w14:paraId="445B01A1" w14:textId="77777777" w:rsidR="00BB6164" w:rsidRPr="009F4B8D" w:rsidRDefault="00BB6164" w:rsidP="004C5F2B">
      <w:pPr>
        <w:pStyle w:val="Normalny1"/>
        <w:numPr>
          <w:ilvl w:val="0"/>
          <w:numId w:val="25"/>
        </w:numPr>
        <w:spacing w:after="120" w:line="276" w:lineRule="auto"/>
        <w:jc w:val="both"/>
        <w:rPr>
          <w:rFonts w:ascii="Arial" w:hAnsi="Arial" w:cs="Arial"/>
          <w:sz w:val="22"/>
          <w:szCs w:val="22"/>
        </w:rPr>
      </w:pPr>
      <w:r w:rsidRPr="009F4B8D">
        <w:rPr>
          <w:rFonts w:ascii="Arial" w:hAnsi="Arial" w:cs="Arial"/>
          <w:sz w:val="22"/>
          <w:szCs w:val="22"/>
        </w:rPr>
        <w:t xml:space="preserve">Zainwentaryzowane roboty zostaną rozliczone </w:t>
      </w:r>
      <w:r w:rsidR="006D70D0" w:rsidRPr="009F4B8D">
        <w:rPr>
          <w:rFonts w:ascii="Arial" w:hAnsi="Arial" w:cs="Arial"/>
          <w:sz w:val="22"/>
          <w:szCs w:val="22"/>
        </w:rPr>
        <w:t>wg jednostkowych stawek ryczałtowych</w:t>
      </w:r>
      <w:r w:rsidR="00590021" w:rsidRPr="009F4B8D">
        <w:rPr>
          <w:rFonts w:ascii="Arial" w:hAnsi="Arial" w:cs="Arial"/>
          <w:sz w:val="22"/>
          <w:szCs w:val="22"/>
        </w:rPr>
        <w:t xml:space="preserve"> i</w:t>
      </w:r>
      <w:r w:rsidR="0034166C">
        <w:rPr>
          <w:rFonts w:ascii="Arial" w:hAnsi="Arial" w:cs="Arial"/>
          <w:sz w:val="22"/>
          <w:szCs w:val="22"/>
        </w:rPr>
        <w:t> </w:t>
      </w:r>
      <w:r w:rsidR="00590021" w:rsidRPr="009F4B8D">
        <w:rPr>
          <w:rFonts w:ascii="Arial" w:hAnsi="Arial" w:cs="Arial"/>
          <w:sz w:val="22"/>
          <w:szCs w:val="22"/>
        </w:rPr>
        <w:t>kwot</w:t>
      </w:r>
      <w:r w:rsidR="006D70D0" w:rsidRPr="009F4B8D">
        <w:rPr>
          <w:rFonts w:ascii="Arial" w:hAnsi="Arial" w:cs="Arial"/>
          <w:sz w:val="22"/>
          <w:szCs w:val="22"/>
        </w:rPr>
        <w:t xml:space="preserve"> wskazanych w </w:t>
      </w:r>
      <w:r w:rsidR="005A4C8F" w:rsidRPr="009F4B8D">
        <w:rPr>
          <w:rFonts w:ascii="Arial" w:hAnsi="Arial" w:cs="Arial"/>
          <w:sz w:val="22"/>
          <w:szCs w:val="22"/>
        </w:rPr>
        <w:t>§13</w:t>
      </w:r>
      <w:r w:rsidRPr="009F4B8D">
        <w:rPr>
          <w:rFonts w:ascii="Arial" w:hAnsi="Arial" w:cs="Arial"/>
          <w:sz w:val="22"/>
          <w:szCs w:val="22"/>
        </w:rPr>
        <w:t xml:space="preserve"> </w:t>
      </w:r>
      <w:r w:rsidR="006D70D0" w:rsidRPr="009F4B8D">
        <w:rPr>
          <w:rFonts w:ascii="Arial" w:hAnsi="Arial" w:cs="Arial"/>
          <w:sz w:val="22"/>
          <w:szCs w:val="22"/>
        </w:rPr>
        <w:t>z uwzględnieniem poziomu zaawansowania robót względem wymagań określonych w niniejszej umowie poprzez obniżenie w/w stawek</w:t>
      </w:r>
      <w:r w:rsidR="00F70E20" w:rsidRPr="009F4B8D">
        <w:rPr>
          <w:rFonts w:ascii="Arial" w:hAnsi="Arial" w:cs="Arial"/>
          <w:sz w:val="22"/>
          <w:szCs w:val="22"/>
        </w:rPr>
        <w:t xml:space="preserve"> ustalone przez Zamawiającego</w:t>
      </w:r>
      <w:r w:rsidR="006D70D0" w:rsidRPr="009F4B8D">
        <w:rPr>
          <w:rFonts w:ascii="Arial" w:hAnsi="Arial" w:cs="Arial"/>
          <w:sz w:val="22"/>
          <w:szCs w:val="22"/>
        </w:rPr>
        <w:t xml:space="preserve">, </w:t>
      </w:r>
      <w:r w:rsidRPr="009F4B8D">
        <w:rPr>
          <w:rFonts w:ascii="Arial" w:hAnsi="Arial" w:cs="Arial"/>
          <w:sz w:val="22"/>
          <w:szCs w:val="22"/>
        </w:rPr>
        <w:t>z zastrzeżeniem dotyczącym kar</w:t>
      </w:r>
      <w:r w:rsidR="00E974D1" w:rsidRPr="009F4B8D">
        <w:rPr>
          <w:rFonts w:ascii="Arial" w:hAnsi="Arial" w:cs="Arial"/>
          <w:sz w:val="22"/>
          <w:szCs w:val="22"/>
        </w:rPr>
        <w:t xml:space="preserve"> umownych przedstawionych w § 18</w:t>
      </w:r>
      <w:r w:rsidRPr="009F4B8D">
        <w:rPr>
          <w:rFonts w:ascii="Arial" w:hAnsi="Arial" w:cs="Arial"/>
          <w:sz w:val="22"/>
          <w:szCs w:val="22"/>
        </w:rPr>
        <w:t>.</w:t>
      </w:r>
    </w:p>
    <w:p w14:paraId="725A486A" w14:textId="77777777" w:rsidR="00BB6164" w:rsidRPr="009F4B8D" w:rsidRDefault="00BB6164" w:rsidP="004C5F2B">
      <w:pPr>
        <w:pStyle w:val="Normalny1"/>
        <w:numPr>
          <w:ilvl w:val="0"/>
          <w:numId w:val="25"/>
        </w:numPr>
        <w:spacing w:after="120" w:line="276" w:lineRule="auto"/>
        <w:jc w:val="both"/>
        <w:rPr>
          <w:rFonts w:ascii="Arial" w:hAnsi="Arial" w:cs="Arial"/>
          <w:sz w:val="22"/>
          <w:szCs w:val="22"/>
        </w:rPr>
      </w:pPr>
      <w:r w:rsidRPr="009F4B8D">
        <w:rPr>
          <w:rFonts w:ascii="Arial" w:hAnsi="Arial" w:cs="Arial"/>
          <w:sz w:val="22"/>
          <w:szCs w:val="22"/>
        </w:rPr>
        <w:t xml:space="preserve">Nowy Wykonawca może wykorzystać, w celu dalszego wykonywania robót, zaplecze, </w:t>
      </w:r>
      <w:r w:rsidRPr="009F4B8D">
        <w:rPr>
          <w:rFonts w:ascii="Arial" w:hAnsi="Arial" w:cs="Arial"/>
          <w:sz w:val="22"/>
          <w:szCs w:val="22"/>
        </w:rPr>
        <w:lastRenderedPageBreak/>
        <w:t>materiały i urządzenia tymczasowe Wykonawcy, na warunkach dodatkowo ustalonych przez Wykonawcę i Nowego Wykonawcę.</w:t>
      </w:r>
    </w:p>
    <w:p w14:paraId="0C98FCED" w14:textId="77777777" w:rsidR="00BC6297" w:rsidRPr="009F4B8D" w:rsidRDefault="00BC6297" w:rsidP="004C5F2B">
      <w:pPr>
        <w:pStyle w:val="Normalny1"/>
        <w:numPr>
          <w:ilvl w:val="0"/>
          <w:numId w:val="25"/>
        </w:numPr>
        <w:spacing w:after="120" w:line="276" w:lineRule="auto"/>
        <w:jc w:val="both"/>
        <w:rPr>
          <w:rFonts w:ascii="Arial" w:hAnsi="Arial" w:cs="Arial"/>
          <w:sz w:val="22"/>
          <w:szCs w:val="22"/>
        </w:rPr>
      </w:pPr>
      <w:r w:rsidRPr="009F4B8D">
        <w:rPr>
          <w:rFonts w:ascii="Arial" w:hAnsi="Arial" w:cs="Arial"/>
          <w:sz w:val="22"/>
          <w:szCs w:val="22"/>
        </w:rPr>
        <w:t>Strony przyjmują, że skutki odstąpienia dotyczyć będą zdarzeń, które nastąpią po dacie złożenia oświadczenia o odstąpieniu i nie dotyczą takich instytucji jak kary umowne, gwarancje, rękojmia za roboty dotychczas wykonane, czy prawo żądania odszkodowania za nienależyte wykonanie Umowy.</w:t>
      </w:r>
    </w:p>
    <w:p w14:paraId="642BD1A8" w14:textId="77777777" w:rsidR="00F808DF" w:rsidRPr="009F4B8D" w:rsidRDefault="00F808DF" w:rsidP="009B31F8">
      <w:pPr>
        <w:spacing w:before="240" w:after="120" w:line="276" w:lineRule="auto"/>
        <w:rPr>
          <w:rFonts w:ascii="Arial" w:hAnsi="Arial" w:cs="Arial"/>
          <w:b/>
          <w:sz w:val="22"/>
          <w:szCs w:val="22"/>
        </w:rPr>
      </w:pPr>
      <w:r w:rsidRPr="009F4B8D">
        <w:rPr>
          <w:rFonts w:ascii="Arial" w:hAnsi="Arial" w:cs="Arial"/>
          <w:b/>
          <w:sz w:val="22"/>
          <w:szCs w:val="22"/>
        </w:rPr>
        <w:t>Kary umowne</w:t>
      </w:r>
    </w:p>
    <w:p w14:paraId="001717C4" w14:textId="77777777" w:rsidR="00BB6164" w:rsidRPr="009F4B8D" w:rsidRDefault="005A4C8F" w:rsidP="008E4CC4">
      <w:pPr>
        <w:pStyle w:val="Normalny1"/>
        <w:spacing w:before="120" w:after="240" w:line="276" w:lineRule="auto"/>
        <w:rPr>
          <w:rFonts w:ascii="Arial" w:hAnsi="Arial" w:cs="Arial"/>
          <w:sz w:val="22"/>
          <w:szCs w:val="22"/>
        </w:rPr>
      </w:pPr>
      <w:r w:rsidRPr="009F4B8D">
        <w:rPr>
          <w:rFonts w:ascii="Arial" w:hAnsi="Arial" w:cs="Arial"/>
          <w:sz w:val="22"/>
          <w:szCs w:val="22"/>
        </w:rPr>
        <w:t xml:space="preserve">§ </w:t>
      </w:r>
      <w:r w:rsidR="00325FE3" w:rsidRPr="009F4B8D">
        <w:rPr>
          <w:rFonts w:ascii="Arial" w:hAnsi="Arial" w:cs="Arial"/>
          <w:sz w:val="22"/>
          <w:szCs w:val="22"/>
        </w:rPr>
        <w:t>18</w:t>
      </w:r>
    </w:p>
    <w:p w14:paraId="10F765BD" w14:textId="77777777" w:rsidR="00BB6164" w:rsidRPr="009F4B8D" w:rsidRDefault="00BB6164" w:rsidP="004C5F2B">
      <w:pPr>
        <w:pStyle w:val="Normalny1"/>
        <w:numPr>
          <w:ilvl w:val="0"/>
          <w:numId w:val="26"/>
        </w:numPr>
        <w:spacing w:after="120" w:line="276" w:lineRule="auto"/>
        <w:jc w:val="both"/>
        <w:rPr>
          <w:rFonts w:ascii="Arial" w:hAnsi="Arial" w:cs="Arial"/>
          <w:sz w:val="22"/>
          <w:szCs w:val="22"/>
        </w:rPr>
      </w:pPr>
      <w:r w:rsidRPr="009F4B8D">
        <w:rPr>
          <w:rFonts w:ascii="Arial" w:hAnsi="Arial" w:cs="Arial"/>
          <w:sz w:val="22"/>
          <w:szCs w:val="22"/>
        </w:rPr>
        <w:t>Strony zastrzegają sobie prawo do dochodzenia kar umownych za niezgodne z niniejszą umową lub nienależyte wykonanie zobowiązań wynikających z umowy, przy czym Zamawiający ma prawo potrącenia kar umownych z należnego Wykonawcy wynagrodzenia lub zabezpieczenia należytego wykonania umowy.</w:t>
      </w:r>
    </w:p>
    <w:p w14:paraId="7E06CB97" w14:textId="77777777" w:rsidR="00BB6164" w:rsidRPr="009F4B8D" w:rsidRDefault="00BB6164" w:rsidP="004C5F2B">
      <w:pPr>
        <w:pStyle w:val="Normalny1"/>
        <w:numPr>
          <w:ilvl w:val="0"/>
          <w:numId w:val="26"/>
        </w:numPr>
        <w:spacing w:after="120" w:line="276" w:lineRule="auto"/>
        <w:jc w:val="both"/>
        <w:rPr>
          <w:rFonts w:ascii="Arial" w:hAnsi="Arial" w:cs="Arial"/>
          <w:sz w:val="22"/>
          <w:szCs w:val="22"/>
        </w:rPr>
      </w:pPr>
      <w:r w:rsidRPr="009F4B8D">
        <w:rPr>
          <w:rFonts w:ascii="Arial" w:hAnsi="Arial" w:cs="Arial"/>
          <w:sz w:val="22"/>
          <w:szCs w:val="22"/>
        </w:rPr>
        <w:t>Wykonawca jest zobowiązany do zapłaty kar umownych w następujących wypadkach:</w:t>
      </w:r>
    </w:p>
    <w:p w14:paraId="65BD55BC" w14:textId="77777777" w:rsidR="00BB6164" w:rsidRPr="009F4B8D" w:rsidRDefault="00BB6164" w:rsidP="004C5F2B">
      <w:pPr>
        <w:pStyle w:val="Normalny1"/>
        <w:numPr>
          <w:ilvl w:val="1"/>
          <w:numId w:val="26"/>
        </w:numPr>
        <w:spacing w:after="120" w:line="276" w:lineRule="auto"/>
        <w:jc w:val="both"/>
        <w:rPr>
          <w:rFonts w:ascii="Arial" w:hAnsi="Arial" w:cs="Arial"/>
          <w:sz w:val="22"/>
          <w:szCs w:val="22"/>
        </w:rPr>
      </w:pPr>
      <w:r w:rsidRPr="009F4B8D">
        <w:rPr>
          <w:rFonts w:ascii="Arial" w:hAnsi="Arial" w:cs="Arial"/>
          <w:sz w:val="22"/>
          <w:szCs w:val="22"/>
        </w:rPr>
        <w:t>odstąpienie od umowy przez Wykonawcę z przyczyn leżących po jego stronie w</w:t>
      </w:r>
      <w:r w:rsidR="0034166C">
        <w:rPr>
          <w:rFonts w:ascii="Arial" w:hAnsi="Arial" w:cs="Arial"/>
          <w:sz w:val="22"/>
          <w:szCs w:val="22"/>
        </w:rPr>
        <w:t> </w:t>
      </w:r>
      <w:r w:rsidRPr="009F4B8D">
        <w:rPr>
          <w:rFonts w:ascii="Arial" w:hAnsi="Arial" w:cs="Arial"/>
          <w:sz w:val="22"/>
          <w:szCs w:val="22"/>
        </w:rPr>
        <w:t xml:space="preserve">wysokości 20% </w:t>
      </w:r>
      <w:r w:rsidR="00C15789" w:rsidRPr="009F4B8D">
        <w:rPr>
          <w:rFonts w:ascii="Arial" w:hAnsi="Arial" w:cs="Arial"/>
          <w:sz w:val="22"/>
          <w:szCs w:val="22"/>
        </w:rPr>
        <w:t>maksymalnego</w:t>
      </w:r>
      <w:r w:rsidR="00E974D1" w:rsidRPr="009F4B8D">
        <w:rPr>
          <w:rFonts w:ascii="Arial" w:hAnsi="Arial" w:cs="Arial"/>
          <w:sz w:val="22"/>
          <w:szCs w:val="22"/>
        </w:rPr>
        <w:t xml:space="preserve"> </w:t>
      </w:r>
      <w:r w:rsidRPr="009F4B8D">
        <w:rPr>
          <w:rFonts w:ascii="Arial" w:hAnsi="Arial" w:cs="Arial"/>
          <w:sz w:val="22"/>
          <w:szCs w:val="22"/>
        </w:rPr>
        <w:t>wynagrodzenia umownego brutto za całość zamówienia</w:t>
      </w:r>
      <w:r w:rsidR="00590021" w:rsidRPr="009F4B8D">
        <w:rPr>
          <w:rFonts w:ascii="Arial" w:hAnsi="Arial" w:cs="Arial"/>
          <w:sz w:val="22"/>
          <w:szCs w:val="22"/>
        </w:rPr>
        <w:t xml:space="preserve"> </w:t>
      </w:r>
      <w:r w:rsidRPr="009F4B8D">
        <w:rPr>
          <w:rFonts w:ascii="Arial" w:hAnsi="Arial" w:cs="Arial"/>
          <w:sz w:val="22"/>
          <w:szCs w:val="22"/>
        </w:rPr>
        <w:t xml:space="preserve">przedstawionego </w:t>
      </w:r>
      <w:r w:rsidR="00AE5A19" w:rsidRPr="009F4B8D">
        <w:rPr>
          <w:rFonts w:ascii="Arial" w:hAnsi="Arial" w:cs="Arial"/>
          <w:sz w:val="22"/>
          <w:szCs w:val="22"/>
        </w:rPr>
        <w:t>w §13</w:t>
      </w:r>
      <w:r w:rsidRPr="009F4B8D">
        <w:rPr>
          <w:rFonts w:ascii="Arial" w:hAnsi="Arial" w:cs="Arial"/>
          <w:sz w:val="22"/>
          <w:szCs w:val="22"/>
        </w:rPr>
        <w:t xml:space="preserve"> pkt 1</w:t>
      </w:r>
      <w:r w:rsidR="00B87A42" w:rsidRPr="009F4B8D">
        <w:rPr>
          <w:rFonts w:ascii="Arial" w:hAnsi="Arial" w:cs="Arial"/>
          <w:sz w:val="22"/>
          <w:szCs w:val="22"/>
        </w:rPr>
        <w:t>.</w:t>
      </w:r>
      <w:r w:rsidR="00590021" w:rsidRPr="009F4B8D">
        <w:rPr>
          <w:rFonts w:ascii="Arial" w:hAnsi="Arial" w:cs="Arial"/>
          <w:sz w:val="22"/>
          <w:szCs w:val="22"/>
        </w:rPr>
        <w:t xml:space="preserve"> </w:t>
      </w:r>
    </w:p>
    <w:p w14:paraId="2B8EFB12" w14:textId="77777777" w:rsidR="00BB6164" w:rsidRPr="009F4B8D" w:rsidRDefault="00BB6164" w:rsidP="004C5F2B">
      <w:pPr>
        <w:pStyle w:val="Normalny1"/>
        <w:numPr>
          <w:ilvl w:val="1"/>
          <w:numId w:val="26"/>
        </w:numPr>
        <w:spacing w:after="120" w:line="276" w:lineRule="auto"/>
        <w:jc w:val="both"/>
        <w:rPr>
          <w:rFonts w:ascii="Arial" w:hAnsi="Arial" w:cs="Arial"/>
          <w:sz w:val="22"/>
          <w:szCs w:val="22"/>
        </w:rPr>
      </w:pPr>
      <w:r w:rsidRPr="009F4B8D">
        <w:rPr>
          <w:rFonts w:ascii="Arial" w:hAnsi="Arial" w:cs="Arial"/>
          <w:sz w:val="22"/>
          <w:szCs w:val="22"/>
        </w:rPr>
        <w:t xml:space="preserve">odstąpienia od umowy przez Zamawiającego z przyczyn leżących po stronie Wykonawcy zgodnie z </w:t>
      </w:r>
      <w:r w:rsidR="00AC19C5" w:rsidRPr="009F4B8D">
        <w:rPr>
          <w:rFonts w:ascii="Arial" w:hAnsi="Arial" w:cs="Arial"/>
          <w:sz w:val="22"/>
          <w:szCs w:val="22"/>
        </w:rPr>
        <w:t>zapisami § 17</w:t>
      </w:r>
      <w:r w:rsidRPr="009F4B8D">
        <w:rPr>
          <w:rFonts w:ascii="Arial" w:hAnsi="Arial" w:cs="Arial"/>
          <w:sz w:val="22"/>
          <w:szCs w:val="22"/>
        </w:rPr>
        <w:t xml:space="preserve"> umowy, w wysokości 20%</w:t>
      </w:r>
      <w:r w:rsidR="00C15789" w:rsidRPr="009F4B8D">
        <w:rPr>
          <w:rFonts w:ascii="Arial" w:hAnsi="Arial" w:cs="Arial"/>
          <w:sz w:val="22"/>
          <w:szCs w:val="22"/>
        </w:rPr>
        <w:t xml:space="preserve"> maksymalnego</w:t>
      </w:r>
      <w:r w:rsidRPr="009F4B8D">
        <w:rPr>
          <w:rFonts w:ascii="Arial" w:hAnsi="Arial" w:cs="Arial"/>
          <w:sz w:val="22"/>
          <w:szCs w:val="22"/>
        </w:rPr>
        <w:t xml:space="preserve"> wynagrodzenia umownego brutto za całość zamówienia</w:t>
      </w:r>
      <w:r w:rsidR="00590021" w:rsidRPr="009F4B8D">
        <w:rPr>
          <w:rFonts w:ascii="Arial" w:hAnsi="Arial" w:cs="Arial"/>
          <w:sz w:val="22"/>
          <w:szCs w:val="22"/>
        </w:rPr>
        <w:t xml:space="preserve"> </w:t>
      </w:r>
      <w:r w:rsidRPr="009F4B8D">
        <w:rPr>
          <w:rFonts w:ascii="Arial" w:hAnsi="Arial" w:cs="Arial"/>
          <w:sz w:val="22"/>
          <w:szCs w:val="22"/>
        </w:rPr>
        <w:t xml:space="preserve">przedstawionego </w:t>
      </w:r>
      <w:r w:rsidR="00AC19C5" w:rsidRPr="009F4B8D">
        <w:rPr>
          <w:rFonts w:ascii="Arial" w:hAnsi="Arial" w:cs="Arial"/>
          <w:sz w:val="22"/>
          <w:szCs w:val="22"/>
        </w:rPr>
        <w:t>w §13</w:t>
      </w:r>
      <w:r w:rsidRPr="009F4B8D">
        <w:rPr>
          <w:rFonts w:ascii="Arial" w:hAnsi="Arial" w:cs="Arial"/>
          <w:sz w:val="22"/>
          <w:szCs w:val="22"/>
        </w:rPr>
        <w:t xml:space="preserve"> pkt </w:t>
      </w:r>
      <w:proofErr w:type="spellStart"/>
      <w:r w:rsidR="00590021" w:rsidRPr="009F4B8D">
        <w:rPr>
          <w:rFonts w:ascii="Arial" w:hAnsi="Arial" w:cs="Arial"/>
          <w:sz w:val="22"/>
          <w:szCs w:val="22"/>
        </w:rPr>
        <w:t>pkt</w:t>
      </w:r>
      <w:proofErr w:type="spellEnd"/>
      <w:r w:rsidR="00590021" w:rsidRPr="009F4B8D">
        <w:rPr>
          <w:rFonts w:ascii="Arial" w:hAnsi="Arial" w:cs="Arial"/>
          <w:sz w:val="22"/>
          <w:szCs w:val="22"/>
        </w:rPr>
        <w:t xml:space="preserve"> 1</w:t>
      </w:r>
      <w:r w:rsidR="00B87A42" w:rsidRPr="009F4B8D">
        <w:rPr>
          <w:rFonts w:ascii="Arial" w:hAnsi="Arial" w:cs="Arial"/>
          <w:sz w:val="22"/>
          <w:szCs w:val="22"/>
        </w:rPr>
        <w:t>.</w:t>
      </w:r>
      <w:r w:rsidR="00590021" w:rsidRPr="009F4B8D">
        <w:rPr>
          <w:rFonts w:ascii="Arial" w:hAnsi="Arial" w:cs="Arial"/>
          <w:sz w:val="22"/>
          <w:szCs w:val="22"/>
        </w:rPr>
        <w:t xml:space="preserve"> </w:t>
      </w:r>
    </w:p>
    <w:p w14:paraId="274298FD" w14:textId="226FE269" w:rsidR="00BB6164" w:rsidRPr="009F4B8D" w:rsidRDefault="001613D1" w:rsidP="004C5F2B">
      <w:pPr>
        <w:pStyle w:val="Normalny1"/>
        <w:numPr>
          <w:ilvl w:val="1"/>
          <w:numId w:val="26"/>
        </w:numPr>
        <w:spacing w:after="120" w:line="276" w:lineRule="auto"/>
        <w:jc w:val="both"/>
        <w:rPr>
          <w:rFonts w:ascii="Arial" w:hAnsi="Arial" w:cs="Arial"/>
          <w:sz w:val="22"/>
          <w:szCs w:val="22"/>
        </w:rPr>
      </w:pPr>
      <w:r w:rsidRPr="009F4B8D">
        <w:rPr>
          <w:rFonts w:ascii="Arial" w:hAnsi="Arial" w:cs="Arial"/>
          <w:sz w:val="22"/>
          <w:szCs w:val="22"/>
        </w:rPr>
        <w:t>Zwłoki w terminie</w:t>
      </w:r>
      <w:r w:rsidR="00BB6164" w:rsidRPr="009F4B8D">
        <w:rPr>
          <w:rFonts w:ascii="Arial" w:hAnsi="Arial" w:cs="Arial"/>
          <w:sz w:val="22"/>
          <w:szCs w:val="22"/>
        </w:rPr>
        <w:t xml:space="preserve"> zakończenia przedmiotu umowy </w:t>
      </w:r>
      <w:r w:rsidRPr="009F4B8D">
        <w:rPr>
          <w:rFonts w:ascii="Arial" w:hAnsi="Arial" w:cs="Arial"/>
          <w:sz w:val="22"/>
          <w:szCs w:val="22"/>
        </w:rPr>
        <w:t>określonym</w:t>
      </w:r>
      <w:r w:rsidR="00BB6164" w:rsidRPr="009F4B8D">
        <w:rPr>
          <w:rFonts w:ascii="Arial" w:hAnsi="Arial" w:cs="Arial"/>
          <w:sz w:val="22"/>
          <w:szCs w:val="22"/>
        </w:rPr>
        <w:t xml:space="preserve"> w</w:t>
      </w:r>
      <w:r w:rsidR="00F808DF" w:rsidRPr="009F4B8D">
        <w:rPr>
          <w:rFonts w:ascii="Arial" w:hAnsi="Arial" w:cs="Arial"/>
          <w:sz w:val="22"/>
          <w:szCs w:val="22"/>
        </w:rPr>
        <w:t xml:space="preserve"> § 8</w:t>
      </w:r>
      <w:r w:rsidR="003F7328" w:rsidRPr="009F4B8D">
        <w:rPr>
          <w:rFonts w:ascii="Arial" w:hAnsi="Arial" w:cs="Arial"/>
          <w:sz w:val="22"/>
          <w:szCs w:val="22"/>
        </w:rPr>
        <w:t xml:space="preserve"> </w:t>
      </w:r>
      <w:r w:rsidR="00BB6164" w:rsidRPr="009F4B8D">
        <w:rPr>
          <w:rFonts w:ascii="Arial" w:hAnsi="Arial" w:cs="Arial"/>
          <w:sz w:val="22"/>
          <w:szCs w:val="22"/>
        </w:rPr>
        <w:t>umowy w</w:t>
      </w:r>
      <w:r w:rsidR="0034166C">
        <w:rPr>
          <w:rFonts w:ascii="Arial" w:hAnsi="Arial" w:cs="Arial"/>
          <w:sz w:val="22"/>
          <w:szCs w:val="22"/>
        </w:rPr>
        <w:t> </w:t>
      </w:r>
      <w:r w:rsidR="00BB6164" w:rsidRPr="00C55B79">
        <w:rPr>
          <w:rFonts w:ascii="Arial" w:hAnsi="Arial" w:cs="Arial"/>
          <w:sz w:val="22"/>
          <w:szCs w:val="22"/>
        </w:rPr>
        <w:t>wysokości 0,</w:t>
      </w:r>
      <w:r w:rsidR="00C55B79" w:rsidRPr="00C55B79">
        <w:rPr>
          <w:rFonts w:ascii="Arial" w:hAnsi="Arial" w:cs="Arial"/>
          <w:sz w:val="22"/>
          <w:szCs w:val="22"/>
        </w:rPr>
        <w:t>2</w:t>
      </w:r>
      <w:r w:rsidR="00BB6164" w:rsidRPr="00C55B79">
        <w:rPr>
          <w:rFonts w:ascii="Arial" w:hAnsi="Arial" w:cs="Arial"/>
          <w:sz w:val="22"/>
          <w:szCs w:val="22"/>
        </w:rPr>
        <w:t xml:space="preserve">5% </w:t>
      </w:r>
      <w:r w:rsidR="00C15789" w:rsidRPr="009F4B8D">
        <w:rPr>
          <w:rFonts w:ascii="Arial" w:hAnsi="Arial" w:cs="Arial"/>
          <w:sz w:val="22"/>
          <w:szCs w:val="22"/>
        </w:rPr>
        <w:t>maksymalnego</w:t>
      </w:r>
      <w:r w:rsidR="00E974D1" w:rsidRPr="009F4B8D">
        <w:rPr>
          <w:rFonts w:ascii="Arial" w:hAnsi="Arial" w:cs="Arial"/>
          <w:sz w:val="22"/>
          <w:szCs w:val="22"/>
        </w:rPr>
        <w:t xml:space="preserve"> </w:t>
      </w:r>
      <w:r w:rsidR="00BB6164" w:rsidRPr="009F4B8D">
        <w:rPr>
          <w:rFonts w:ascii="Arial" w:hAnsi="Arial" w:cs="Arial"/>
          <w:sz w:val="22"/>
          <w:szCs w:val="22"/>
        </w:rPr>
        <w:t>wynagrodzenia umownego brutto za całość zamówienia</w:t>
      </w:r>
      <w:r w:rsidR="00590021" w:rsidRPr="009F4B8D">
        <w:rPr>
          <w:rFonts w:ascii="Arial" w:hAnsi="Arial" w:cs="Arial"/>
          <w:sz w:val="22"/>
          <w:szCs w:val="22"/>
        </w:rPr>
        <w:t xml:space="preserve"> </w:t>
      </w:r>
      <w:r w:rsidR="00BB6164" w:rsidRPr="009F4B8D">
        <w:rPr>
          <w:rFonts w:ascii="Arial" w:hAnsi="Arial" w:cs="Arial"/>
          <w:sz w:val="22"/>
          <w:szCs w:val="22"/>
        </w:rPr>
        <w:t xml:space="preserve">przedstawionego w </w:t>
      </w:r>
      <w:r w:rsidR="00AC19C5" w:rsidRPr="009F4B8D">
        <w:rPr>
          <w:rFonts w:ascii="Arial" w:hAnsi="Arial" w:cs="Arial"/>
          <w:sz w:val="22"/>
          <w:szCs w:val="22"/>
        </w:rPr>
        <w:t>§13</w:t>
      </w:r>
      <w:r w:rsidR="00BB6164" w:rsidRPr="009F4B8D">
        <w:rPr>
          <w:rFonts w:ascii="Arial" w:hAnsi="Arial" w:cs="Arial"/>
          <w:sz w:val="22"/>
          <w:szCs w:val="22"/>
        </w:rPr>
        <w:t xml:space="preserve"> </w:t>
      </w:r>
      <w:r w:rsidR="00590021" w:rsidRPr="009F4B8D">
        <w:rPr>
          <w:rFonts w:ascii="Arial" w:hAnsi="Arial" w:cs="Arial"/>
          <w:sz w:val="22"/>
          <w:szCs w:val="22"/>
        </w:rPr>
        <w:t>pkt 1</w:t>
      </w:r>
      <w:r w:rsidR="00B87A42" w:rsidRPr="009F4B8D">
        <w:rPr>
          <w:rFonts w:ascii="Arial" w:hAnsi="Arial" w:cs="Arial"/>
          <w:sz w:val="22"/>
          <w:szCs w:val="22"/>
        </w:rPr>
        <w:t>.</w:t>
      </w:r>
      <w:r w:rsidR="00590021" w:rsidRPr="009F4B8D">
        <w:rPr>
          <w:rFonts w:ascii="Arial" w:hAnsi="Arial" w:cs="Arial"/>
          <w:sz w:val="22"/>
          <w:szCs w:val="22"/>
        </w:rPr>
        <w:t xml:space="preserve"> </w:t>
      </w:r>
      <w:r w:rsidR="00BB6164" w:rsidRPr="009F4B8D">
        <w:rPr>
          <w:rFonts w:ascii="Arial" w:hAnsi="Arial" w:cs="Arial"/>
          <w:sz w:val="22"/>
          <w:szCs w:val="22"/>
        </w:rPr>
        <w:t>za każdy dzień zwłoki</w:t>
      </w:r>
      <w:r w:rsidR="00590021" w:rsidRPr="009F4B8D">
        <w:rPr>
          <w:rFonts w:ascii="Arial" w:hAnsi="Arial" w:cs="Arial"/>
          <w:sz w:val="22"/>
          <w:szCs w:val="22"/>
        </w:rPr>
        <w:t xml:space="preserve"> w realizacji umowy</w:t>
      </w:r>
      <w:r w:rsidR="00BB6164" w:rsidRPr="009F4B8D">
        <w:rPr>
          <w:rFonts w:ascii="Arial" w:hAnsi="Arial" w:cs="Arial"/>
          <w:sz w:val="22"/>
          <w:szCs w:val="22"/>
        </w:rPr>
        <w:t>, liczoną od upływu terminów umownych z zastrzeżeniem że:</w:t>
      </w:r>
    </w:p>
    <w:p w14:paraId="40F3E545" w14:textId="77777777" w:rsidR="00BB6164" w:rsidRPr="009F4B8D" w:rsidRDefault="00BB6164" w:rsidP="004C5F2B">
      <w:pPr>
        <w:pStyle w:val="Normalny1"/>
        <w:numPr>
          <w:ilvl w:val="1"/>
          <w:numId w:val="26"/>
        </w:numPr>
        <w:spacing w:after="120" w:line="276" w:lineRule="auto"/>
        <w:jc w:val="both"/>
        <w:rPr>
          <w:rFonts w:ascii="Arial" w:hAnsi="Arial" w:cs="Arial"/>
          <w:sz w:val="22"/>
          <w:szCs w:val="22"/>
        </w:rPr>
      </w:pPr>
      <w:r w:rsidRPr="009F4B8D">
        <w:rPr>
          <w:rFonts w:ascii="Arial" w:hAnsi="Arial" w:cs="Arial"/>
          <w:sz w:val="22"/>
          <w:szCs w:val="22"/>
        </w:rPr>
        <w:t>przekroczenie terminu do 3 dni nie skutkuje naliczeniem kar umownych</w:t>
      </w:r>
    </w:p>
    <w:p w14:paraId="67AF6D38" w14:textId="77777777" w:rsidR="00BB6164" w:rsidRPr="009F4B8D" w:rsidRDefault="00BB6164" w:rsidP="004C5F2B">
      <w:pPr>
        <w:pStyle w:val="Normalny1"/>
        <w:numPr>
          <w:ilvl w:val="1"/>
          <w:numId w:val="26"/>
        </w:numPr>
        <w:spacing w:after="120" w:line="276" w:lineRule="auto"/>
        <w:jc w:val="both"/>
        <w:rPr>
          <w:rFonts w:ascii="Arial" w:hAnsi="Arial" w:cs="Arial"/>
          <w:sz w:val="22"/>
          <w:szCs w:val="22"/>
        </w:rPr>
      </w:pPr>
      <w:r w:rsidRPr="009F4B8D">
        <w:rPr>
          <w:rFonts w:ascii="Arial" w:hAnsi="Arial" w:cs="Arial"/>
          <w:sz w:val="22"/>
          <w:szCs w:val="22"/>
        </w:rPr>
        <w:t xml:space="preserve">ogranicza się maksymalne naliczenie kar umownych do 20% </w:t>
      </w:r>
      <w:r w:rsidR="00BC6297" w:rsidRPr="009F4B8D">
        <w:rPr>
          <w:rFonts w:ascii="Arial" w:hAnsi="Arial" w:cs="Arial"/>
          <w:sz w:val="22"/>
          <w:szCs w:val="22"/>
        </w:rPr>
        <w:t xml:space="preserve">maksymalnego </w:t>
      </w:r>
      <w:r w:rsidRPr="009F4B8D">
        <w:rPr>
          <w:rFonts w:ascii="Arial" w:hAnsi="Arial" w:cs="Arial"/>
          <w:sz w:val="22"/>
          <w:szCs w:val="22"/>
        </w:rPr>
        <w:t>wynagrodzenia umownego brutto za całość zamówienia przedstawione</w:t>
      </w:r>
      <w:r w:rsidR="00AC19C5" w:rsidRPr="009F4B8D">
        <w:rPr>
          <w:rFonts w:ascii="Arial" w:hAnsi="Arial" w:cs="Arial"/>
          <w:sz w:val="22"/>
          <w:szCs w:val="22"/>
        </w:rPr>
        <w:t xml:space="preserve">go w § 13 </w:t>
      </w:r>
      <w:r w:rsidR="00590021" w:rsidRPr="009F4B8D">
        <w:rPr>
          <w:rFonts w:ascii="Arial" w:hAnsi="Arial" w:cs="Arial"/>
          <w:sz w:val="22"/>
          <w:szCs w:val="22"/>
        </w:rPr>
        <w:t>pkt</w:t>
      </w:r>
      <w:r w:rsidR="009B31F8">
        <w:rPr>
          <w:rFonts w:ascii="Arial" w:hAnsi="Arial" w:cs="Arial"/>
          <w:sz w:val="22"/>
          <w:szCs w:val="22"/>
        </w:rPr>
        <w:t> </w:t>
      </w:r>
      <w:r w:rsidR="00590021" w:rsidRPr="009F4B8D">
        <w:rPr>
          <w:rFonts w:ascii="Arial" w:hAnsi="Arial" w:cs="Arial"/>
          <w:sz w:val="22"/>
          <w:szCs w:val="22"/>
        </w:rPr>
        <w:t>1</w:t>
      </w:r>
      <w:r w:rsidR="00B87A42" w:rsidRPr="009F4B8D">
        <w:rPr>
          <w:rFonts w:ascii="Arial" w:hAnsi="Arial" w:cs="Arial"/>
          <w:sz w:val="22"/>
          <w:szCs w:val="22"/>
        </w:rPr>
        <w:t>.</w:t>
      </w:r>
    </w:p>
    <w:p w14:paraId="4FFDDF6D" w14:textId="77777777" w:rsidR="00BB6164" w:rsidRPr="009F4B8D" w:rsidRDefault="00BB6164" w:rsidP="004C5F2B">
      <w:pPr>
        <w:pStyle w:val="Normalny1"/>
        <w:numPr>
          <w:ilvl w:val="1"/>
          <w:numId w:val="26"/>
        </w:numPr>
        <w:spacing w:after="120" w:line="276" w:lineRule="auto"/>
        <w:jc w:val="both"/>
        <w:rPr>
          <w:rFonts w:ascii="Arial" w:hAnsi="Arial" w:cs="Arial"/>
          <w:sz w:val="22"/>
          <w:szCs w:val="22"/>
        </w:rPr>
      </w:pPr>
      <w:r w:rsidRPr="009F4B8D">
        <w:rPr>
          <w:rFonts w:ascii="Arial" w:hAnsi="Arial" w:cs="Arial"/>
          <w:sz w:val="22"/>
          <w:szCs w:val="22"/>
        </w:rPr>
        <w:t xml:space="preserve">w przypadku </w:t>
      </w:r>
      <w:r w:rsidR="001613D1" w:rsidRPr="009F4B8D">
        <w:rPr>
          <w:rFonts w:ascii="Arial" w:hAnsi="Arial" w:cs="Arial"/>
          <w:sz w:val="22"/>
          <w:szCs w:val="22"/>
        </w:rPr>
        <w:t>zwłoki w terminie</w:t>
      </w:r>
      <w:r w:rsidRPr="009F4B8D">
        <w:rPr>
          <w:rFonts w:ascii="Arial" w:hAnsi="Arial" w:cs="Arial"/>
          <w:sz w:val="22"/>
          <w:szCs w:val="22"/>
        </w:rPr>
        <w:t xml:space="preserve"> zakończenia przedmiotu umowy powyżej 3 dni kara naliczana będzie za cały okres przekroczenia terminu</w:t>
      </w:r>
      <w:r w:rsidR="003F7328" w:rsidRPr="009F4B8D">
        <w:rPr>
          <w:rFonts w:ascii="Arial" w:hAnsi="Arial" w:cs="Arial"/>
          <w:sz w:val="22"/>
          <w:szCs w:val="22"/>
        </w:rPr>
        <w:t xml:space="preserve"> </w:t>
      </w:r>
    </w:p>
    <w:p w14:paraId="59712985" w14:textId="77777777" w:rsidR="00BB6164" w:rsidRPr="009F4B8D" w:rsidRDefault="00BB6164" w:rsidP="004C5F2B">
      <w:pPr>
        <w:pStyle w:val="Normalny1"/>
        <w:numPr>
          <w:ilvl w:val="0"/>
          <w:numId w:val="26"/>
        </w:numPr>
        <w:spacing w:after="120" w:line="276" w:lineRule="auto"/>
        <w:jc w:val="both"/>
        <w:rPr>
          <w:rFonts w:ascii="Arial" w:hAnsi="Arial" w:cs="Arial"/>
          <w:sz w:val="22"/>
          <w:szCs w:val="22"/>
        </w:rPr>
      </w:pPr>
      <w:r w:rsidRPr="009F4B8D">
        <w:rPr>
          <w:rFonts w:ascii="Arial" w:hAnsi="Arial" w:cs="Arial"/>
          <w:sz w:val="22"/>
          <w:szCs w:val="22"/>
        </w:rPr>
        <w:t>W przypadkach określonych w ust.1 niniejszego § oprócz wyszczególnionych wyżej kar umownych Zamawiający zastrzega sobie możliwość dochodzenia odszkodowania na zasadach ogólnych przewidzianych przepisami kodeksu cywilnego.</w:t>
      </w:r>
    </w:p>
    <w:p w14:paraId="6552B3BF" w14:textId="77777777" w:rsidR="00BB6164" w:rsidRPr="009F4B8D" w:rsidRDefault="00BB6164" w:rsidP="004C5F2B">
      <w:pPr>
        <w:pStyle w:val="Normalny1"/>
        <w:numPr>
          <w:ilvl w:val="0"/>
          <w:numId w:val="26"/>
        </w:numPr>
        <w:spacing w:after="120" w:line="276" w:lineRule="auto"/>
        <w:jc w:val="both"/>
        <w:rPr>
          <w:rFonts w:ascii="Arial" w:hAnsi="Arial" w:cs="Arial"/>
          <w:sz w:val="22"/>
          <w:szCs w:val="22"/>
        </w:rPr>
      </w:pPr>
      <w:r w:rsidRPr="009F4B8D">
        <w:rPr>
          <w:rFonts w:ascii="Arial" w:hAnsi="Arial" w:cs="Arial"/>
          <w:sz w:val="22"/>
          <w:szCs w:val="22"/>
        </w:rPr>
        <w:t>Wykonawcy nie przysługuje odszkodowanie za odstą</w:t>
      </w:r>
      <w:r w:rsidR="0034166C">
        <w:rPr>
          <w:rFonts w:ascii="Arial" w:hAnsi="Arial" w:cs="Arial"/>
          <w:sz w:val="22"/>
          <w:szCs w:val="22"/>
        </w:rPr>
        <w:t>pienie Zamawiającego od umowy z </w:t>
      </w:r>
      <w:r w:rsidRPr="009F4B8D">
        <w:rPr>
          <w:rFonts w:ascii="Arial" w:hAnsi="Arial" w:cs="Arial"/>
          <w:sz w:val="22"/>
          <w:szCs w:val="22"/>
        </w:rPr>
        <w:t>przyczyn leżących po stronie Wykonawcy.</w:t>
      </w:r>
    </w:p>
    <w:p w14:paraId="30C69DD3" w14:textId="77777777" w:rsidR="00BB6164" w:rsidRPr="009F4B8D" w:rsidRDefault="00BB6164" w:rsidP="004C5F2B">
      <w:pPr>
        <w:pStyle w:val="Normalny1"/>
        <w:numPr>
          <w:ilvl w:val="0"/>
          <w:numId w:val="26"/>
        </w:numPr>
        <w:spacing w:after="120" w:line="276" w:lineRule="auto"/>
        <w:jc w:val="both"/>
        <w:rPr>
          <w:rFonts w:ascii="Arial" w:hAnsi="Arial" w:cs="Arial"/>
          <w:sz w:val="22"/>
          <w:szCs w:val="22"/>
        </w:rPr>
      </w:pPr>
      <w:r w:rsidRPr="009F4B8D">
        <w:rPr>
          <w:rFonts w:ascii="Arial" w:hAnsi="Arial" w:cs="Arial"/>
          <w:sz w:val="22"/>
          <w:szCs w:val="22"/>
        </w:rPr>
        <w:t>Strony mają obowiązek zapła</w:t>
      </w:r>
      <w:r w:rsidR="001613D1" w:rsidRPr="009F4B8D">
        <w:rPr>
          <w:rFonts w:ascii="Arial" w:hAnsi="Arial" w:cs="Arial"/>
          <w:sz w:val="22"/>
          <w:szCs w:val="22"/>
        </w:rPr>
        <w:t>ty naliczonych kar w terminie 14</w:t>
      </w:r>
      <w:r w:rsidRPr="009F4B8D">
        <w:rPr>
          <w:rFonts w:ascii="Arial" w:hAnsi="Arial" w:cs="Arial"/>
          <w:sz w:val="22"/>
          <w:szCs w:val="22"/>
        </w:rPr>
        <w:t xml:space="preserve"> dni od daty wystawienia noty księgowej</w:t>
      </w:r>
      <w:r w:rsidR="003F7328" w:rsidRPr="009F4B8D">
        <w:rPr>
          <w:rFonts w:ascii="Arial" w:hAnsi="Arial" w:cs="Arial"/>
          <w:sz w:val="22"/>
          <w:szCs w:val="22"/>
        </w:rPr>
        <w:t xml:space="preserve"> </w:t>
      </w:r>
      <w:r w:rsidRPr="009F4B8D">
        <w:rPr>
          <w:rFonts w:ascii="Arial" w:hAnsi="Arial" w:cs="Arial"/>
          <w:sz w:val="22"/>
          <w:szCs w:val="22"/>
        </w:rPr>
        <w:t xml:space="preserve">z zastrzeżeniem że Zamawiający może postanowić o potrąceniu kwoty kary umownej z wynagrodzenia Wykonawcy, zgodnie z upoważnieniem zawartym w § </w:t>
      </w:r>
      <w:r w:rsidR="00D614D2" w:rsidRPr="009F4B8D">
        <w:rPr>
          <w:rFonts w:ascii="Arial" w:hAnsi="Arial" w:cs="Arial"/>
          <w:sz w:val="22"/>
          <w:szCs w:val="22"/>
        </w:rPr>
        <w:t>15</w:t>
      </w:r>
      <w:r w:rsidRPr="009F4B8D">
        <w:rPr>
          <w:rFonts w:ascii="Arial" w:hAnsi="Arial" w:cs="Arial"/>
          <w:sz w:val="22"/>
          <w:szCs w:val="22"/>
        </w:rPr>
        <w:t xml:space="preserve"> pkt</w:t>
      </w:r>
      <w:r w:rsidR="003F7328" w:rsidRPr="009F4B8D">
        <w:rPr>
          <w:rFonts w:ascii="Arial" w:hAnsi="Arial" w:cs="Arial"/>
          <w:sz w:val="22"/>
          <w:szCs w:val="22"/>
        </w:rPr>
        <w:t xml:space="preserve"> </w:t>
      </w:r>
      <w:r w:rsidRPr="009F4B8D">
        <w:rPr>
          <w:rFonts w:ascii="Arial" w:hAnsi="Arial" w:cs="Arial"/>
          <w:sz w:val="22"/>
          <w:szCs w:val="22"/>
        </w:rPr>
        <w:t xml:space="preserve">5 umowy. </w:t>
      </w:r>
    </w:p>
    <w:p w14:paraId="4EA16FA8" w14:textId="77777777" w:rsidR="00BB6164" w:rsidRPr="009F4B8D" w:rsidRDefault="00BB6164" w:rsidP="004C5F2B">
      <w:pPr>
        <w:pStyle w:val="Normalny1"/>
        <w:numPr>
          <w:ilvl w:val="0"/>
          <w:numId w:val="26"/>
        </w:numPr>
        <w:spacing w:after="120" w:line="276" w:lineRule="auto"/>
        <w:jc w:val="both"/>
        <w:rPr>
          <w:rFonts w:ascii="Arial" w:hAnsi="Arial" w:cs="Arial"/>
          <w:sz w:val="22"/>
          <w:szCs w:val="22"/>
        </w:rPr>
      </w:pPr>
      <w:r w:rsidRPr="009F4B8D">
        <w:rPr>
          <w:rFonts w:ascii="Arial" w:hAnsi="Arial" w:cs="Arial"/>
          <w:sz w:val="22"/>
          <w:szCs w:val="22"/>
        </w:rPr>
        <w:lastRenderedPageBreak/>
        <w:t>Roszczenie o zapłatę kar umownych staje się wymagalne z dniem zaistnienia określonych w niniejszej umowie podstaw do ich naliczenia.</w:t>
      </w:r>
    </w:p>
    <w:p w14:paraId="22456F3A" w14:textId="77777777" w:rsidR="00BB6164" w:rsidRPr="009F4B8D" w:rsidRDefault="00BB6164" w:rsidP="009B31F8">
      <w:pPr>
        <w:spacing w:before="240" w:after="120" w:line="276" w:lineRule="auto"/>
        <w:rPr>
          <w:rFonts w:ascii="Arial" w:hAnsi="Arial" w:cs="Arial"/>
          <w:b/>
          <w:sz w:val="22"/>
          <w:szCs w:val="22"/>
        </w:rPr>
      </w:pPr>
      <w:r w:rsidRPr="009F4B8D">
        <w:rPr>
          <w:rFonts w:ascii="Arial" w:hAnsi="Arial" w:cs="Arial"/>
          <w:b/>
          <w:sz w:val="22"/>
          <w:szCs w:val="22"/>
        </w:rPr>
        <w:t>Siła wyższa</w:t>
      </w:r>
    </w:p>
    <w:p w14:paraId="5CC8CCD3" w14:textId="77777777" w:rsidR="003F6EDC" w:rsidRPr="009F4B8D" w:rsidRDefault="00D614D2" w:rsidP="008E4CC4">
      <w:pPr>
        <w:pStyle w:val="Normalny1"/>
        <w:spacing w:before="120" w:after="240" w:line="276" w:lineRule="auto"/>
        <w:rPr>
          <w:rFonts w:ascii="Arial" w:hAnsi="Arial" w:cs="Arial"/>
          <w:sz w:val="22"/>
          <w:szCs w:val="22"/>
        </w:rPr>
      </w:pPr>
      <w:r w:rsidRPr="009F4B8D">
        <w:rPr>
          <w:rFonts w:ascii="Arial" w:hAnsi="Arial" w:cs="Arial"/>
          <w:sz w:val="22"/>
          <w:szCs w:val="22"/>
        </w:rPr>
        <w:t xml:space="preserve">§ </w:t>
      </w:r>
      <w:r w:rsidR="009B31F8">
        <w:rPr>
          <w:rFonts w:ascii="Arial" w:hAnsi="Arial" w:cs="Arial"/>
          <w:sz w:val="22"/>
          <w:szCs w:val="22"/>
        </w:rPr>
        <w:t>19</w:t>
      </w:r>
    </w:p>
    <w:p w14:paraId="1E66A2CE" w14:textId="77777777" w:rsidR="00BB6164" w:rsidRPr="009F4B8D" w:rsidRDefault="00BB6164" w:rsidP="004C5F2B">
      <w:pPr>
        <w:pStyle w:val="Normalny1"/>
        <w:numPr>
          <w:ilvl w:val="0"/>
          <w:numId w:val="27"/>
        </w:numPr>
        <w:spacing w:after="120" w:line="276" w:lineRule="auto"/>
        <w:jc w:val="both"/>
        <w:rPr>
          <w:rFonts w:ascii="Arial" w:hAnsi="Arial" w:cs="Arial"/>
          <w:sz w:val="22"/>
          <w:szCs w:val="22"/>
        </w:rPr>
      </w:pPr>
      <w:r w:rsidRPr="009F4B8D">
        <w:rPr>
          <w:rFonts w:ascii="Arial" w:hAnsi="Arial" w:cs="Arial"/>
          <w:sz w:val="22"/>
          <w:szCs w:val="22"/>
        </w:rPr>
        <w:t>Przez okoliczność siły wyższej strony rozumieją zdarzenie zewnętrzne o charakterze nadzwyczajnym, którego nie można było przewidzieć ani jemu zapobiec. W szczególności za okoliczności siły wyższej strony nie uznają sezonowości pór roku i związanych z tym zmian warunków atmosferycznych.</w:t>
      </w:r>
    </w:p>
    <w:p w14:paraId="62807EBE" w14:textId="77777777" w:rsidR="008E4CC4" w:rsidRPr="009F4B8D" w:rsidRDefault="00BB6164" w:rsidP="004C5F2B">
      <w:pPr>
        <w:pStyle w:val="Normalny1"/>
        <w:numPr>
          <w:ilvl w:val="0"/>
          <w:numId w:val="27"/>
        </w:numPr>
        <w:spacing w:after="120" w:line="276" w:lineRule="auto"/>
        <w:jc w:val="both"/>
        <w:rPr>
          <w:rFonts w:ascii="Arial" w:hAnsi="Arial" w:cs="Arial"/>
          <w:sz w:val="22"/>
          <w:szCs w:val="22"/>
        </w:rPr>
      </w:pPr>
      <w:r w:rsidRPr="009F4B8D">
        <w:rPr>
          <w:rFonts w:ascii="Arial" w:hAnsi="Arial" w:cs="Arial"/>
          <w:sz w:val="22"/>
          <w:szCs w:val="22"/>
        </w:rPr>
        <w:t>Jeżeli wskutek okoliczności siły wyższej Strona nie będzie mogła wykonywać swoich obowiązków umownych w całości lub w części, niezwłocznie powiadomi o tym drugą Stronę, a w takim przypadku uzgodniony zostanie sposób i zasady dalszego wykonywania umowy lub umowa zostanie rozwiązana.</w:t>
      </w:r>
    </w:p>
    <w:p w14:paraId="768B2AEB" w14:textId="77777777" w:rsidR="00CC555C" w:rsidRPr="00BC4D95" w:rsidRDefault="00CC555C" w:rsidP="00CC555C">
      <w:pPr>
        <w:pStyle w:val="Standard"/>
        <w:widowControl/>
        <w:tabs>
          <w:tab w:val="left" w:pos="852"/>
        </w:tabs>
        <w:suppressAutoHyphens w:val="0"/>
        <w:spacing w:before="120" w:after="120"/>
        <w:ind w:left="426"/>
      </w:pPr>
      <w:r w:rsidRPr="00BC4D95">
        <w:rPr>
          <w:rFonts w:ascii="Arial" w:hAnsi="Arial" w:cs="Arial"/>
          <w:b/>
          <w:sz w:val="22"/>
          <w:szCs w:val="22"/>
        </w:rPr>
        <w:t>Dopuszczalne zmiany w Umowie</w:t>
      </w:r>
    </w:p>
    <w:p w14:paraId="53FA68CA" w14:textId="77777777" w:rsidR="00CC555C" w:rsidRPr="00BC4D95" w:rsidRDefault="00CC555C" w:rsidP="00CC555C">
      <w:pPr>
        <w:pStyle w:val="Normalny1"/>
        <w:spacing w:before="120" w:after="120"/>
      </w:pPr>
      <w:r w:rsidRPr="00BC4D95">
        <w:rPr>
          <w:rFonts w:ascii="Arial" w:hAnsi="Arial" w:cs="Arial"/>
          <w:sz w:val="22"/>
          <w:szCs w:val="22"/>
        </w:rPr>
        <w:t>§ 2</w:t>
      </w:r>
      <w:r w:rsidR="00825E36" w:rsidRPr="00BC4D95">
        <w:rPr>
          <w:rFonts w:ascii="Arial" w:hAnsi="Arial" w:cs="Arial"/>
          <w:sz w:val="22"/>
          <w:szCs w:val="22"/>
        </w:rPr>
        <w:t>0</w:t>
      </w:r>
    </w:p>
    <w:p w14:paraId="4892EB1E" w14:textId="77777777" w:rsidR="00CC555C" w:rsidRPr="00BC4D95" w:rsidRDefault="00CC555C" w:rsidP="004C5F2B">
      <w:pPr>
        <w:pStyle w:val="Standard"/>
        <w:widowControl/>
        <w:numPr>
          <w:ilvl w:val="0"/>
          <w:numId w:val="36"/>
        </w:numPr>
        <w:tabs>
          <w:tab w:val="left" w:pos="-1374"/>
        </w:tabs>
        <w:suppressAutoHyphens w:val="0"/>
        <w:spacing w:before="120" w:after="120"/>
        <w:jc w:val="both"/>
        <w:rPr>
          <w:rFonts w:ascii="Arial" w:hAnsi="Arial" w:cs="Arial"/>
        </w:rPr>
      </w:pPr>
      <w:r w:rsidRPr="00BC4D95">
        <w:rPr>
          <w:rFonts w:ascii="Arial" w:hAnsi="Arial" w:cs="Arial"/>
          <w:sz w:val="22"/>
          <w:szCs w:val="22"/>
        </w:rPr>
        <w:t>Wszelkie zmiany i uzupełnienia treści Umowy wymagają dla swej ważności formy pisemnej pod rygorem nieważności w postaci aneksu podpisanego przez obydwie Strony. Zamawiający przewiduje możliwość zmiany Umowy, w tym terminu, wynagrodzenia w przypadkach opisanych w ust. 2 i 3 niniejszego paragrafu oraz w innych przypadkach opisanych w Umowie.</w:t>
      </w:r>
    </w:p>
    <w:p w14:paraId="4752C0A7" w14:textId="77777777" w:rsidR="00CC555C" w:rsidRPr="00BC4D95" w:rsidRDefault="00CC555C" w:rsidP="004C5F2B">
      <w:pPr>
        <w:pStyle w:val="Standard"/>
        <w:widowControl/>
        <w:numPr>
          <w:ilvl w:val="0"/>
          <w:numId w:val="36"/>
        </w:numPr>
        <w:tabs>
          <w:tab w:val="left" w:pos="-1374"/>
        </w:tabs>
        <w:suppressAutoHyphens w:val="0"/>
        <w:spacing w:before="120" w:after="120"/>
        <w:jc w:val="both"/>
        <w:rPr>
          <w:rFonts w:ascii="Arial" w:hAnsi="Arial" w:cs="Arial"/>
          <w:sz w:val="22"/>
          <w:szCs w:val="22"/>
        </w:rPr>
      </w:pPr>
      <w:r w:rsidRPr="00BC4D95">
        <w:rPr>
          <w:rFonts w:ascii="Arial" w:hAnsi="Arial" w:cs="Arial"/>
          <w:sz w:val="22"/>
          <w:szCs w:val="22"/>
        </w:rPr>
        <w:t>Zamawiający przewiduje możliwość dokonania zmian terminu realizacji robót, w stosunku do treści złożonej oferty, w przypadku wystąpienia co najmniej jednej z okoliczności wyszczególnionych poniżej, który zostanie odpowiednio wydłużony o czas niemożności realizacji Umowy przez Wykonawcę:</w:t>
      </w:r>
    </w:p>
    <w:p w14:paraId="4CB5AFF1" w14:textId="77777777" w:rsidR="00CC555C" w:rsidRPr="00BC4D95" w:rsidRDefault="00CC555C" w:rsidP="004C5F2B">
      <w:pPr>
        <w:pStyle w:val="Akapitzlist"/>
        <w:numPr>
          <w:ilvl w:val="0"/>
          <w:numId w:val="37"/>
        </w:numPr>
        <w:tabs>
          <w:tab w:val="left" w:pos="709"/>
        </w:tabs>
        <w:autoSpaceDN w:val="0"/>
        <w:spacing w:before="120" w:after="120" w:line="240" w:lineRule="auto"/>
        <w:jc w:val="both"/>
        <w:textAlignment w:val="baseline"/>
        <w:rPr>
          <w:rFonts w:ascii="Arial" w:hAnsi="Arial" w:cs="Arial"/>
        </w:rPr>
      </w:pPr>
      <w:r w:rsidRPr="00BC4D95">
        <w:rPr>
          <w:rFonts w:ascii="Arial" w:hAnsi="Arial" w:cs="Arial"/>
        </w:rPr>
        <w:t>działania</w:t>
      </w:r>
      <w:r w:rsidR="00492F0B">
        <w:rPr>
          <w:rFonts w:ascii="Arial" w:hAnsi="Arial" w:cs="Arial"/>
        </w:rPr>
        <w:t xml:space="preserve"> siły wyższej, w rozumieniu § 19</w:t>
      </w:r>
      <w:r w:rsidRPr="00BC4D95">
        <w:rPr>
          <w:rFonts w:ascii="Arial" w:hAnsi="Arial" w:cs="Arial"/>
        </w:rPr>
        <w:t xml:space="preserve"> Umowy lub wystąpienia nadzwyczajnych warunków jak np.:</w:t>
      </w:r>
    </w:p>
    <w:p w14:paraId="712B9241" w14:textId="7065A0BE" w:rsidR="008F465C" w:rsidRPr="00BC4D95" w:rsidRDefault="00CC555C" w:rsidP="004C5F2B">
      <w:pPr>
        <w:pStyle w:val="Akapitzlist"/>
        <w:numPr>
          <w:ilvl w:val="0"/>
          <w:numId w:val="35"/>
        </w:numPr>
        <w:tabs>
          <w:tab w:val="left" w:pos="709"/>
        </w:tabs>
        <w:autoSpaceDN w:val="0"/>
        <w:spacing w:before="120" w:after="120" w:line="240" w:lineRule="auto"/>
        <w:ind w:left="720" w:hanging="503"/>
        <w:jc w:val="both"/>
        <w:textAlignment w:val="baseline"/>
        <w:rPr>
          <w:rFonts w:ascii="Arial" w:hAnsi="Arial" w:cs="Arial"/>
        </w:rPr>
      </w:pPr>
      <w:r w:rsidRPr="00BC4D95">
        <w:rPr>
          <w:rFonts w:ascii="Arial" w:hAnsi="Arial" w:cs="Arial"/>
        </w:rPr>
        <w:t>działanie sił przyrody, uniemożliwiające wykonywanie prac w sposób ci</w:t>
      </w:r>
      <w:r w:rsidR="00C55B79">
        <w:rPr>
          <w:rFonts w:ascii="Arial" w:hAnsi="Arial" w:cs="Arial"/>
        </w:rPr>
        <w:t>ągły przez okres minimum 7 dni,</w:t>
      </w:r>
    </w:p>
    <w:p w14:paraId="45AD77FC" w14:textId="77777777" w:rsidR="00CC555C" w:rsidRPr="00BC4D95" w:rsidRDefault="00CC555C" w:rsidP="004C5F2B">
      <w:pPr>
        <w:pStyle w:val="Akapitzlist"/>
        <w:numPr>
          <w:ilvl w:val="0"/>
          <w:numId w:val="37"/>
        </w:numPr>
        <w:tabs>
          <w:tab w:val="left" w:pos="709"/>
        </w:tabs>
        <w:autoSpaceDN w:val="0"/>
        <w:spacing w:before="120" w:after="120"/>
        <w:jc w:val="both"/>
        <w:textAlignment w:val="baseline"/>
        <w:rPr>
          <w:rFonts w:ascii="Arial" w:hAnsi="Arial" w:cs="Arial"/>
        </w:rPr>
      </w:pPr>
      <w:r w:rsidRPr="00BC4D95">
        <w:rPr>
          <w:rFonts w:ascii="Arial" w:hAnsi="Arial" w:cs="Arial"/>
        </w:rPr>
        <w:t>z przyczyn leżących po stronie Zamawiającego, w przypadkach jeśli nie jest możliwe dalsze prowadzenie robót przez Wykonawcę, a także w przypadku wstrzymania robót przez Zamawiającego na jego wyraźne żądanie na okres dłuższy niż 1 dzień</w:t>
      </w:r>
      <w:r w:rsidR="008F465C" w:rsidRPr="00BC4D95">
        <w:rPr>
          <w:rFonts w:ascii="Arial" w:hAnsi="Arial" w:cs="Arial"/>
        </w:rPr>
        <w:t>,</w:t>
      </w:r>
      <w:r w:rsidRPr="00BC4D95">
        <w:rPr>
          <w:rFonts w:ascii="Arial" w:hAnsi="Arial" w:cs="Arial"/>
        </w:rPr>
        <w:t xml:space="preserve"> o czas nieprowadzenia robót </w:t>
      </w:r>
    </w:p>
    <w:p w14:paraId="2AE0D4B7" w14:textId="77777777" w:rsidR="00CC555C" w:rsidRPr="00BC4D95" w:rsidRDefault="00CC555C" w:rsidP="004C5F2B">
      <w:pPr>
        <w:pStyle w:val="Akapitzlist"/>
        <w:numPr>
          <w:ilvl w:val="0"/>
          <w:numId w:val="37"/>
        </w:numPr>
        <w:tabs>
          <w:tab w:val="left" w:pos="709"/>
        </w:tabs>
        <w:autoSpaceDN w:val="0"/>
        <w:spacing w:before="120" w:after="120"/>
        <w:jc w:val="both"/>
        <w:textAlignment w:val="baseline"/>
        <w:rPr>
          <w:rFonts w:ascii="Arial" w:hAnsi="Arial" w:cs="Arial"/>
        </w:rPr>
      </w:pPr>
      <w:r w:rsidRPr="00BC4D95">
        <w:rPr>
          <w:rFonts w:ascii="Arial" w:hAnsi="Arial" w:cs="Arial"/>
        </w:rPr>
        <w:t>w przypadkach następstw wstrzymania robót przez uprawnione organy z przyczyn nie wynikających z winy Wykonawcy o czas wstrzymania tych robót;</w:t>
      </w:r>
    </w:p>
    <w:p w14:paraId="458244F6" w14:textId="526256E8" w:rsidR="00CC555C" w:rsidRPr="00D0606C" w:rsidRDefault="00CC555C" w:rsidP="00D0606C">
      <w:pPr>
        <w:pStyle w:val="Akapitzlist"/>
        <w:numPr>
          <w:ilvl w:val="0"/>
          <w:numId w:val="37"/>
        </w:numPr>
        <w:tabs>
          <w:tab w:val="left" w:pos="709"/>
        </w:tabs>
        <w:autoSpaceDN w:val="0"/>
        <w:spacing w:before="120" w:after="120"/>
        <w:jc w:val="both"/>
        <w:textAlignment w:val="baseline"/>
        <w:rPr>
          <w:rFonts w:ascii="Arial" w:hAnsi="Arial" w:cs="Arial"/>
        </w:rPr>
      </w:pPr>
      <w:r w:rsidRPr="00BC4D95">
        <w:rPr>
          <w:rFonts w:ascii="Arial" w:hAnsi="Arial" w:cs="Arial"/>
        </w:rPr>
        <w:t>innych przyczyn zewnętrznych niezawinionych przez Wykonawcę i niezależnych od Zamawiającego</w:t>
      </w:r>
    </w:p>
    <w:p w14:paraId="319C7399" w14:textId="77777777" w:rsidR="00CC555C" w:rsidRPr="00BC4D95" w:rsidRDefault="00CC555C" w:rsidP="00CC555C">
      <w:pPr>
        <w:pStyle w:val="Standard"/>
        <w:widowControl/>
        <w:tabs>
          <w:tab w:val="left" w:pos="426"/>
          <w:tab w:val="left" w:pos="1146"/>
        </w:tabs>
        <w:suppressAutoHyphens w:val="0"/>
        <w:spacing w:before="120" w:after="120"/>
        <w:ind w:left="426"/>
        <w:jc w:val="both"/>
        <w:rPr>
          <w:rFonts w:ascii="Arial" w:hAnsi="Arial" w:cs="Arial"/>
          <w:sz w:val="22"/>
          <w:szCs w:val="22"/>
        </w:rPr>
      </w:pPr>
      <w:r w:rsidRPr="00BC4D95">
        <w:rPr>
          <w:rFonts w:ascii="Arial" w:hAnsi="Arial" w:cs="Arial"/>
          <w:sz w:val="22"/>
          <w:szCs w:val="22"/>
        </w:rPr>
        <w:t>O zaistnieniu jakiejkolwiek przyczyny zmian terminów Wykonawca zobowiązany jest powiadomić Zamawiającego w formie pisemnej na adres Zamawiającego.</w:t>
      </w:r>
    </w:p>
    <w:p w14:paraId="5A0B9371" w14:textId="77777777" w:rsidR="00CC555C" w:rsidRPr="00BC4D95" w:rsidRDefault="00CC555C" w:rsidP="00CC555C">
      <w:pPr>
        <w:pStyle w:val="Standard"/>
        <w:widowControl/>
        <w:tabs>
          <w:tab w:val="left" w:pos="426"/>
          <w:tab w:val="left" w:pos="1146"/>
        </w:tabs>
        <w:suppressAutoHyphens w:val="0"/>
        <w:spacing w:before="120" w:after="120"/>
        <w:ind w:left="426"/>
        <w:jc w:val="both"/>
        <w:rPr>
          <w:rFonts w:ascii="Arial" w:hAnsi="Arial" w:cs="Arial"/>
          <w:sz w:val="22"/>
          <w:szCs w:val="22"/>
        </w:rPr>
      </w:pPr>
      <w:r w:rsidRPr="00BC4D95">
        <w:rPr>
          <w:rFonts w:ascii="Arial" w:hAnsi="Arial" w:cs="Arial"/>
          <w:sz w:val="22"/>
          <w:szCs w:val="22"/>
        </w:rPr>
        <w:t>W każdym przypadku zmiana terminu musi być spowodowana przyczyną rzeczywistą.</w:t>
      </w:r>
    </w:p>
    <w:p w14:paraId="4C0ED258" w14:textId="21ACE3D7" w:rsidR="00CC555C" w:rsidRPr="00D0606C" w:rsidRDefault="00CC555C" w:rsidP="00D0606C">
      <w:pPr>
        <w:pStyle w:val="Standard"/>
        <w:widowControl/>
        <w:tabs>
          <w:tab w:val="left" w:pos="426"/>
          <w:tab w:val="left" w:pos="1146"/>
        </w:tabs>
        <w:suppressAutoHyphens w:val="0"/>
        <w:spacing w:before="120" w:after="120"/>
        <w:ind w:left="426"/>
        <w:jc w:val="both"/>
        <w:rPr>
          <w:rFonts w:ascii="Arial" w:hAnsi="Arial" w:cs="Arial"/>
          <w:sz w:val="22"/>
          <w:szCs w:val="22"/>
        </w:rPr>
      </w:pPr>
      <w:r w:rsidRPr="00BC4D95">
        <w:rPr>
          <w:rFonts w:ascii="Arial" w:hAnsi="Arial" w:cs="Arial"/>
          <w:sz w:val="22"/>
          <w:szCs w:val="22"/>
        </w:rPr>
        <w:t>W przypadku wystąpienia którejkolwiek z okoliczności wymienionych w niniejszym ustępie, termin wykonania może ulec odpowiedniemu przedłużeniu o czas niezbędny do zakończenia wykonania przedmiotu umowy w związku z zaistniałymi okolicznościami.</w:t>
      </w:r>
    </w:p>
    <w:p w14:paraId="6FA8614B" w14:textId="77777777" w:rsidR="00CC555C" w:rsidRPr="00BC4D95" w:rsidRDefault="00CC555C" w:rsidP="004C5F2B">
      <w:pPr>
        <w:pStyle w:val="Standard"/>
        <w:widowControl/>
        <w:numPr>
          <w:ilvl w:val="0"/>
          <w:numId w:val="36"/>
        </w:numPr>
        <w:tabs>
          <w:tab w:val="left" w:pos="-1374"/>
        </w:tabs>
        <w:suppressAutoHyphens w:val="0"/>
        <w:spacing w:before="120" w:after="120"/>
        <w:jc w:val="both"/>
        <w:rPr>
          <w:rFonts w:ascii="Arial" w:hAnsi="Arial" w:cs="Arial"/>
        </w:rPr>
      </w:pPr>
      <w:r w:rsidRPr="00BC4D95">
        <w:rPr>
          <w:rFonts w:ascii="Arial" w:hAnsi="Arial" w:cs="Arial"/>
          <w:sz w:val="22"/>
          <w:szCs w:val="22"/>
        </w:rPr>
        <w:lastRenderedPageBreak/>
        <w:t>Zamawiający przewiduje możliwość dokonania zmian Umowy, w tym wy</w:t>
      </w:r>
      <w:r w:rsidR="00492F0B">
        <w:rPr>
          <w:rFonts w:ascii="Arial" w:hAnsi="Arial" w:cs="Arial"/>
          <w:sz w:val="22"/>
          <w:szCs w:val="22"/>
        </w:rPr>
        <w:t>nagrodzenia o którym mowa w § 13</w:t>
      </w:r>
      <w:r w:rsidRPr="00BC4D95">
        <w:rPr>
          <w:rFonts w:ascii="Arial" w:hAnsi="Arial" w:cs="Arial"/>
          <w:sz w:val="22"/>
          <w:szCs w:val="22"/>
        </w:rPr>
        <w:t xml:space="preserve"> ust. 1, w stosunku do treści złożonej oferty w przypadku:</w:t>
      </w:r>
    </w:p>
    <w:p w14:paraId="29A96698" w14:textId="77777777" w:rsidR="00CC555C" w:rsidRPr="00BC4D95" w:rsidRDefault="00CC555C" w:rsidP="004C5F2B">
      <w:pPr>
        <w:pStyle w:val="Akapitzlist"/>
        <w:numPr>
          <w:ilvl w:val="0"/>
          <w:numId w:val="38"/>
        </w:numPr>
        <w:autoSpaceDN w:val="0"/>
        <w:spacing w:before="120" w:after="120"/>
        <w:jc w:val="both"/>
        <w:textAlignment w:val="baseline"/>
        <w:rPr>
          <w:rFonts w:ascii="Arial" w:hAnsi="Arial" w:cs="Arial"/>
        </w:rPr>
      </w:pPr>
      <w:r w:rsidRPr="00BC4D95">
        <w:rPr>
          <w:rFonts w:ascii="Arial" w:hAnsi="Arial" w:cs="Arial"/>
        </w:rPr>
        <w:t>gdy, zmiana Umowy jest następstwem zmian obowiązujących przepisów prawa, a Wykonawca wykaże, że ma to wpływ na koszt jej wykonania;</w:t>
      </w:r>
    </w:p>
    <w:p w14:paraId="517D45E5" w14:textId="77777777" w:rsidR="00CC555C" w:rsidRPr="00BC4D95" w:rsidRDefault="00CC555C" w:rsidP="004C5F2B">
      <w:pPr>
        <w:pStyle w:val="Standard"/>
        <w:widowControl/>
        <w:numPr>
          <w:ilvl w:val="0"/>
          <w:numId w:val="36"/>
        </w:numPr>
        <w:tabs>
          <w:tab w:val="left" w:pos="426"/>
          <w:tab w:val="left" w:pos="1146"/>
        </w:tabs>
        <w:suppressAutoHyphens w:val="0"/>
        <w:spacing w:before="120" w:after="120"/>
        <w:ind w:left="426" w:hanging="426"/>
        <w:jc w:val="both"/>
      </w:pPr>
      <w:r w:rsidRPr="00BC4D95">
        <w:rPr>
          <w:rFonts w:ascii="Arial" w:hAnsi="Arial" w:cs="Arial"/>
          <w:sz w:val="22"/>
          <w:szCs w:val="22"/>
        </w:rPr>
        <w:t>Zamiana terminu, o której mowa w ust. 2 winna zostać poprzedzona przygotowaniem stosownego protokołu konieczności i udokumentowaniem zaistnienia okoliczności wpływających na zmianę terminu, a następnie podpisaniem przez strony aneksu do umowy w formie pisemnej.</w:t>
      </w:r>
    </w:p>
    <w:p w14:paraId="39E3F185" w14:textId="2A39211F" w:rsidR="00BE6830" w:rsidRPr="0019397D" w:rsidRDefault="00CC555C" w:rsidP="0019397D">
      <w:pPr>
        <w:pStyle w:val="Standard"/>
        <w:widowControl/>
        <w:numPr>
          <w:ilvl w:val="0"/>
          <w:numId w:val="36"/>
        </w:numPr>
        <w:tabs>
          <w:tab w:val="left" w:pos="426"/>
          <w:tab w:val="left" w:pos="1146"/>
        </w:tabs>
        <w:suppressAutoHyphens w:val="0"/>
        <w:spacing w:before="120" w:after="120"/>
        <w:ind w:left="426" w:hanging="426"/>
        <w:jc w:val="both"/>
      </w:pPr>
      <w:r w:rsidRPr="00BC4D95">
        <w:rPr>
          <w:rFonts w:ascii="Arial" w:hAnsi="Arial" w:cs="Arial"/>
          <w:sz w:val="22"/>
          <w:szCs w:val="22"/>
        </w:rPr>
        <w:t>Wykonawca ma prawo zwrócić się do Zamawiającego z pisemnym i uzasadnionym wnioskiem o dokonanie zmiany, o której mowa w ust. 2 oraz ust. 3 lit. a. Zaleca się, aby wniosek o dokonanie zmiany został złożony do Zamawiającego w terminie do 14 dni od wystąpienia okoliczności uzasadniającej wprowadzenie zmiany.</w:t>
      </w:r>
      <w:r w:rsidR="0055422D" w:rsidRPr="0019397D">
        <w:rPr>
          <w:rFonts w:ascii="Arial" w:hAnsi="Arial" w:cs="Arial"/>
          <w:strike/>
          <w:color w:val="FF0000"/>
          <w:sz w:val="22"/>
          <w:szCs w:val="22"/>
        </w:rPr>
        <w:t xml:space="preserve"> </w:t>
      </w:r>
    </w:p>
    <w:p w14:paraId="78B54EB5" w14:textId="77777777" w:rsidR="00BB6164" w:rsidRPr="009F4B8D" w:rsidRDefault="00BB6164" w:rsidP="009B31F8">
      <w:pPr>
        <w:spacing w:before="240" w:after="120" w:line="276" w:lineRule="auto"/>
        <w:rPr>
          <w:rFonts w:ascii="Arial" w:hAnsi="Arial" w:cs="Arial"/>
          <w:b/>
          <w:sz w:val="22"/>
          <w:szCs w:val="22"/>
        </w:rPr>
      </w:pPr>
      <w:r w:rsidRPr="009F4B8D">
        <w:rPr>
          <w:rFonts w:ascii="Arial" w:hAnsi="Arial" w:cs="Arial"/>
          <w:b/>
          <w:sz w:val="22"/>
          <w:szCs w:val="22"/>
        </w:rPr>
        <w:t>Postanowienia końcowe</w:t>
      </w:r>
    </w:p>
    <w:p w14:paraId="5E997C53" w14:textId="60E79705" w:rsidR="00BB6164" w:rsidRPr="00193F35" w:rsidRDefault="00D614D2" w:rsidP="008E4CC4">
      <w:pPr>
        <w:pStyle w:val="Normalny1"/>
        <w:spacing w:before="120" w:after="240" w:line="276" w:lineRule="auto"/>
        <w:rPr>
          <w:rFonts w:ascii="Arial" w:hAnsi="Arial" w:cs="Arial"/>
          <w:sz w:val="22"/>
          <w:szCs w:val="22"/>
        </w:rPr>
      </w:pPr>
      <w:r w:rsidRPr="00193F35">
        <w:rPr>
          <w:rFonts w:ascii="Arial" w:hAnsi="Arial" w:cs="Arial"/>
          <w:sz w:val="22"/>
          <w:szCs w:val="22"/>
        </w:rPr>
        <w:t>§</w:t>
      </w:r>
      <w:r w:rsidR="009C6628">
        <w:rPr>
          <w:rFonts w:ascii="Arial" w:hAnsi="Arial" w:cs="Arial"/>
          <w:sz w:val="22"/>
          <w:szCs w:val="22"/>
        </w:rPr>
        <w:t xml:space="preserve"> 21</w:t>
      </w:r>
    </w:p>
    <w:p w14:paraId="41435EAF" w14:textId="77777777" w:rsidR="00BB6164" w:rsidRPr="009F4B8D" w:rsidRDefault="00BB6164" w:rsidP="004C5F2B">
      <w:pPr>
        <w:pStyle w:val="Normalny1"/>
        <w:numPr>
          <w:ilvl w:val="0"/>
          <w:numId w:val="28"/>
        </w:numPr>
        <w:spacing w:after="120" w:line="276" w:lineRule="auto"/>
        <w:jc w:val="both"/>
        <w:rPr>
          <w:rFonts w:ascii="Arial" w:hAnsi="Arial" w:cs="Arial"/>
          <w:sz w:val="22"/>
          <w:szCs w:val="22"/>
        </w:rPr>
      </w:pPr>
      <w:r w:rsidRPr="009F4B8D">
        <w:rPr>
          <w:rFonts w:ascii="Arial" w:hAnsi="Arial" w:cs="Arial"/>
          <w:sz w:val="22"/>
          <w:szCs w:val="22"/>
        </w:rPr>
        <w:t>Wszelkie oświadczenia Stron umowy będą składane na piśmie pod rygorem nieważności, listem poleconym lub za potwierdzeniem ich złożenia.</w:t>
      </w:r>
    </w:p>
    <w:p w14:paraId="509433F1" w14:textId="77777777" w:rsidR="00BB6164" w:rsidRPr="009F4B8D" w:rsidRDefault="00BB6164" w:rsidP="004C5F2B">
      <w:pPr>
        <w:pStyle w:val="Normalny1"/>
        <w:numPr>
          <w:ilvl w:val="0"/>
          <w:numId w:val="28"/>
        </w:numPr>
        <w:spacing w:after="120" w:line="276" w:lineRule="auto"/>
        <w:jc w:val="both"/>
        <w:rPr>
          <w:rFonts w:ascii="Arial" w:hAnsi="Arial" w:cs="Arial"/>
          <w:sz w:val="22"/>
          <w:szCs w:val="22"/>
        </w:rPr>
      </w:pPr>
      <w:r w:rsidRPr="009F4B8D">
        <w:rPr>
          <w:rFonts w:ascii="Arial" w:hAnsi="Arial" w:cs="Arial"/>
          <w:sz w:val="22"/>
          <w:szCs w:val="22"/>
        </w:rPr>
        <w:t>Wszelkie odstępstwa</w:t>
      </w:r>
      <w:r w:rsidR="00F808DF" w:rsidRPr="009F4B8D">
        <w:rPr>
          <w:rFonts w:ascii="Arial" w:hAnsi="Arial" w:cs="Arial"/>
          <w:sz w:val="22"/>
          <w:szCs w:val="22"/>
        </w:rPr>
        <w:t xml:space="preserve"> przy realizacji prac</w:t>
      </w:r>
      <w:r w:rsidR="003F7328" w:rsidRPr="009F4B8D">
        <w:rPr>
          <w:rFonts w:ascii="Arial" w:hAnsi="Arial" w:cs="Arial"/>
          <w:sz w:val="22"/>
          <w:szCs w:val="22"/>
        </w:rPr>
        <w:t xml:space="preserve"> </w:t>
      </w:r>
      <w:r w:rsidR="00851CAE" w:rsidRPr="009F4B8D">
        <w:rPr>
          <w:rFonts w:ascii="Arial" w:hAnsi="Arial" w:cs="Arial"/>
          <w:sz w:val="22"/>
          <w:szCs w:val="22"/>
        </w:rPr>
        <w:t>od umowy</w:t>
      </w:r>
      <w:r w:rsidR="00F808DF" w:rsidRPr="009F4B8D">
        <w:rPr>
          <w:rFonts w:ascii="Arial" w:hAnsi="Arial" w:cs="Arial"/>
          <w:sz w:val="22"/>
          <w:szCs w:val="22"/>
        </w:rPr>
        <w:t xml:space="preserve"> </w:t>
      </w:r>
      <w:r w:rsidRPr="009F4B8D">
        <w:rPr>
          <w:rFonts w:ascii="Arial" w:hAnsi="Arial" w:cs="Arial"/>
          <w:sz w:val="22"/>
          <w:szCs w:val="22"/>
        </w:rPr>
        <w:t>wymagają zgody zamawiającemu przy zachowaniu</w:t>
      </w:r>
      <w:r w:rsidR="003F7328" w:rsidRPr="009F4B8D">
        <w:rPr>
          <w:rFonts w:ascii="Arial" w:hAnsi="Arial" w:cs="Arial"/>
          <w:sz w:val="22"/>
          <w:szCs w:val="22"/>
        </w:rPr>
        <w:t xml:space="preserve"> </w:t>
      </w:r>
      <w:r w:rsidRPr="009F4B8D">
        <w:rPr>
          <w:rFonts w:ascii="Arial" w:hAnsi="Arial" w:cs="Arial"/>
          <w:sz w:val="22"/>
          <w:szCs w:val="22"/>
        </w:rPr>
        <w:t>formy pisemnej</w:t>
      </w:r>
      <w:r w:rsidR="00ED43E3" w:rsidRPr="009F4B8D">
        <w:rPr>
          <w:rFonts w:ascii="Arial" w:hAnsi="Arial" w:cs="Arial"/>
          <w:sz w:val="22"/>
          <w:szCs w:val="22"/>
        </w:rPr>
        <w:t>.</w:t>
      </w:r>
    </w:p>
    <w:p w14:paraId="6099929E" w14:textId="77777777" w:rsidR="00BB6164" w:rsidRPr="009F4B8D" w:rsidRDefault="00BB6164" w:rsidP="004C5F2B">
      <w:pPr>
        <w:pStyle w:val="Normalny1"/>
        <w:numPr>
          <w:ilvl w:val="0"/>
          <w:numId w:val="28"/>
        </w:numPr>
        <w:spacing w:after="120" w:line="276" w:lineRule="auto"/>
        <w:jc w:val="both"/>
        <w:rPr>
          <w:rFonts w:ascii="Arial" w:hAnsi="Arial" w:cs="Arial"/>
          <w:sz w:val="22"/>
          <w:szCs w:val="22"/>
        </w:rPr>
      </w:pPr>
      <w:r w:rsidRPr="009F4B8D">
        <w:rPr>
          <w:rFonts w:ascii="Arial" w:hAnsi="Arial" w:cs="Arial"/>
          <w:sz w:val="22"/>
          <w:szCs w:val="22"/>
        </w:rPr>
        <w:t xml:space="preserve">Wszelkie zmiany niniejszej umowy wymagają zgody Stron w formie pisemnej pod rygorem nieważności. </w:t>
      </w:r>
    </w:p>
    <w:p w14:paraId="7E9AB114" w14:textId="77777777" w:rsidR="00BB6164" w:rsidRPr="009F4B8D" w:rsidRDefault="00BB6164" w:rsidP="004C5F2B">
      <w:pPr>
        <w:pStyle w:val="Normalny1"/>
        <w:numPr>
          <w:ilvl w:val="0"/>
          <w:numId w:val="28"/>
        </w:numPr>
        <w:spacing w:after="120" w:line="276" w:lineRule="auto"/>
        <w:jc w:val="both"/>
        <w:rPr>
          <w:rFonts w:ascii="Arial" w:hAnsi="Arial" w:cs="Arial"/>
          <w:sz w:val="22"/>
          <w:szCs w:val="22"/>
        </w:rPr>
      </w:pPr>
      <w:r w:rsidRPr="009F4B8D">
        <w:rPr>
          <w:rFonts w:ascii="Arial" w:hAnsi="Arial" w:cs="Arial"/>
          <w:sz w:val="22"/>
          <w:szCs w:val="22"/>
        </w:rPr>
        <w:t>Jeżeli którekolwiek z postanowień niniejszej umowy jest lub będzie nieskuteczne, to strony powinny zastąpić je innym odpowiednim postanowieniem, które jest najbliższe zamierzonemu celowi pierwotnego zapisu umowy.</w:t>
      </w:r>
    </w:p>
    <w:p w14:paraId="0F884BDF" w14:textId="77777777" w:rsidR="00BB6164" w:rsidRPr="009F4B8D" w:rsidRDefault="00BB6164" w:rsidP="004C5F2B">
      <w:pPr>
        <w:pStyle w:val="Normalny1"/>
        <w:numPr>
          <w:ilvl w:val="0"/>
          <w:numId w:val="28"/>
        </w:numPr>
        <w:spacing w:after="120" w:line="276" w:lineRule="auto"/>
        <w:jc w:val="both"/>
        <w:rPr>
          <w:rFonts w:ascii="Arial" w:hAnsi="Arial" w:cs="Arial"/>
          <w:sz w:val="22"/>
          <w:szCs w:val="22"/>
        </w:rPr>
      </w:pPr>
      <w:r w:rsidRPr="009F4B8D">
        <w:rPr>
          <w:rFonts w:ascii="Arial" w:hAnsi="Arial" w:cs="Arial"/>
          <w:sz w:val="22"/>
          <w:szCs w:val="22"/>
        </w:rPr>
        <w:t>Realizacja zapisu ust. 4 nie wpływa na ważność pozostałych postanowień niniejszej umowy.</w:t>
      </w:r>
    </w:p>
    <w:p w14:paraId="7AD36A5F" w14:textId="06653188" w:rsidR="00BB6164" w:rsidRPr="009F4B8D" w:rsidRDefault="00D614D2" w:rsidP="008E4CC4">
      <w:pPr>
        <w:pStyle w:val="Normalny1"/>
        <w:spacing w:before="360" w:after="240" w:line="276" w:lineRule="auto"/>
        <w:rPr>
          <w:rFonts w:ascii="Arial" w:hAnsi="Arial" w:cs="Arial"/>
          <w:sz w:val="22"/>
          <w:szCs w:val="22"/>
        </w:rPr>
      </w:pPr>
      <w:r w:rsidRPr="009F4B8D">
        <w:rPr>
          <w:rFonts w:ascii="Arial" w:hAnsi="Arial" w:cs="Arial"/>
          <w:sz w:val="22"/>
          <w:szCs w:val="22"/>
        </w:rPr>
        <w:t>§</w:t>
      </w:r>
      <w:r w:rsidR="009C6628">
        <w:rPr>
          <w:rFonts w:ascii="Arial" w:hAnsi="Arial" w:cs="Arial"/>
          <w:sz w:val="22"/>
          <w:szCs w:val="22"/>
        </w:rPr>
        <w:t xml:space="preserve"> 22</w:t>
      </w:r>
    </w:p>
    <w:p w14:paraId="1BA4BFD7" w14:textId="77777777" w:rsidR="00BB6164" w:rsidRPr="009F4B8D" w:rsidRDefault="00BB6164" w:rsidP="004C5F2B">
      <w:pPr>
        <w:pStyle w:val="Normalny1"/>
        <w:numPr>
          <w:ilvl w:val="0"/>
          <w:numId w:val="29"/>
        </w:numPr>
        <w:spacing w:after="120" w:line="276" w:lineRule="auto"/>
        <w:jc w:val="both"/>
        <w:rPr>
          <w:rFonts w:ascii="Arial" w:hAnsi="Arial" w:cs="Arial"/>
          <w:sz w:val="22"/>
          <w:szCs w:val="22"/>
        </w:rPr>
      </w:pPr>
      <w:r w:rsidRPr="009F4B8D">
        <w:rPr>
          <w:rFonts w:ascii="Arial" w:hAnsi="Arial" w:cs="Arial"/>
          <w:sz w:val="22"/>
          <w:szCs w:val="22"/>
        </w:rPr>
        <w:t>Wykonawca oświadcza, że jest płatnikiem podatku VAT zarejestrowanym pod numerem</w:t>
      </w:r>
      <w:r w:rsidR="003F7328" w:rsidRPr="009F4B8D">
        <w:rPr>
          <w:rFonts w:ascii="Arial" w:hAnsi="Arial" w:cs="Arial"/>
          <w:sz w:val="22"/>
          <w:szCs w:val="22"/>
        </w:rPr>
        <w:t xml:space="preserve"> </w:t>
      </w:r>
      <w:r w:rsidRPr="009F4B8D">
        <w:rPr>
          <w:rFonts w:ascii="Arial" w:hAnsi="Arial" w:cs="Arial"/>
          <w:sz w:val="22"/>
          <w:szCs w:val="22"/>
        </w:rPr>
        <w:t xml:space="preserve">NIP </w:t>
      </w:r>
      <w:r w:rsidR="00245DE5" w:rsidRPr="009F4B8D">
        <w:rPr>
          <w:rFonts w:ascii="Arial" w:hAnsi="Arial" w:cs="Arial"/>
          <w:sz w:val="22"/>
          <w:szCs w:val="22"/>
        </w:rPr>
        <w:t>………………………………………………..</w:t>
      </w:r>
    </w:p>
    <w:p w14:paraId="1A60625D" w14:textId="77777777" w:rsidR="00BB6164" w:rsidRPr="009F4B8D" w:rsidRDefault="00BB6164" w:rsidP="004C5F2B">
      <w:pPr>
        <w:pStyle w:val="Normalny1"/>
        <w:numPr>
          <w:ilvl w:val="0"/>
          <w:numId w:val="29"/>
        </w:numPr>
        <w:spacing w:after="120" w:line="276" w:lineRule="auto"/>
        <w:jc w:val="both"/>
        <w:rPr>
          <w:rFonts w:ascii="Arial" w:hAnsi="Arial" w:cs="Arial"/>
          <w:sz w:val="22"/>
          <w:szCs w:val="22"/>
        </w:rPr>
      </w:pPr>
      <w:r w:rsidRPr="009F4B8D">
        <w:rPr>
          <w:rFonts w:ascii="Arial" w:hAnsi="Arial" w:cs="Arial"/>
          <w:sz w:val="22"/>
          <w:szCs w:val="22"/>
        </w:rPr>
        <w:t>Zamawiający oświadcza, że jest płatnikiem podatku VAT zarejestrowanym pod numerem NIP</w:t>
      </w:r>
      <w:r w:rsidR="003F7328" w:rsidRPr="009F4B8D">
        <w:rPr>
          <w:rFonts w:ascii="Arial" w:hAnsi="Arial" w:cs="Arial"/>
          <w:sz w:val="22"/>
          <w:szCs w:val="22"/>
        </w:rPr>
        <w:t xml:space="preserve"> </w:t>
      </w:r>
      <w:r w:rsidRPr="009F4B8D">
        <w:rPr>
          <w:rFonts w:ascii="Arial" w:hAnsi="Arial" w:cs="Arial"/>
          <w:sz w:val="22"/>
          <w:szCs w:val="22"/>
        </w:rPr>
        <w:t>664-000-60-61 i upoważnia Wykonawcę do wystawiania faktur VAT bez podpisu odbiorcy.</w:t>
      </w:r>
    </w:p>
    <w:p w14:paraId="7EAA59A8" w14:textId="4B5F48F5" w:rsidR="00BB6164" w:rsidRPr="009F4B8D" w:rsidRDefault="00D614D2" w:rsidP="008E4CC4">
      <w:pPr>
        <w:pStyle w:val="Normalny1"/>
        <w:spacing w:before="360" w:after="240" w:line="276" w:lineRule="auto"/>
        <w:rPr>
          <w:rFonts w:ascii="Arial" w:hAnsi="Arial" w:cs="Arial"/>
          <w:sz w:val="22"/>
          <w:szCs w:val="22"/>
        </w:rPr>
      </w:pPr>
      <w:r w:rsidRPr="009F4B8D">
        <w:rPr>
          <w:rFonts w:ascii="Arial" w:hAnsi="Arial" w:cs="Arial"/>
          <w:sz w:val="22"/>
          <w:szCs w:val="22"/>
        </w:rPr>
        <w:t>§</w:t>
      </w:r>
      <w:r w:rsidR="009C6628">
        <w:rPr>
          <w:rFonts w:ascii="Arial" w:hAnsi="Arial" w:cs="Arial"/>
          <w:sz w:val="22"/>
          <w:szCs w:val="22"/>
        </w:rPr>
        <w:t xml:space="preserve"> 23</w:t>
      </w:r>
    </w:p>
    <w:p w14:paraId="683E73FF" w14:textId="77777777" w:rsidR="00BB6164" w:rsidRPr="009F4B8D" w:rsidRDefault="00BB6164" w:rsidP="004C5F2B">
      <w:pPr>
        <w:pStyle w:val="Normalny1"/>
        <w:numPr>
          <w:ilvl w:val="0"/>
          <w:numId w:val="30"/>
        </w:numPr>
        <w:spacing w:after="120" w:line="276" w:lineRule="auto"/>
        <w:jc w:val="both"/>
        <w:rPr>
          <w:rFonts w:ascii="Arial" w:hAnsi="Arial" w:cs="Arial"/>
          <w:sz w:val="22"/>
          <w:szCs w:val="22"/>
        </w:rPr>
      </w:pPr>
      <w:r w:rsidRPr="009F4B8D">
        <w:rPr>
          <w:rFonts w:ascii="Arial" w:hAnsi="Arial" w:cs="Arial"/>
          <w:sz w:val="22"/>
          <w:szCs w:val="22"/>
        </w:rPr>
        <w:t>Żadna ze stron nie jest uprawniona do przeniesienia swoich praw i zobowiązań z niniejszej umowy bez uzyskania pisemnej zgody drugiej Strony.</w:t>
      </w:r>
    </w:p>
    <w:p w14:paraId="3EF4E21E" w14:textId="4B102D4C" w:rsidR="003F6EDC" w:rsidRPr="009F4B8D" w:rsidRDefault="00BB6164" w:rsidP="004C5F2B">
      <w:pPr>
        <w:pStyle w:val="Normalny1"/>
        <w:numPr>
          <w:ilvl w:val="0"/>
          <w:numId w:val="30"/>
        </w:numPr>
        <w:spacing w:after="120" w:line="276" w:lineRule="auto"/>
        <w:jc w:val="both"/>
        <w:rPr>
          <w:rFonts w:ascii="Arial" w:hAnsi="Arial" w:cs="Arial"/>
          <w:sz w:val="22"/>
          <w:szCs w:val="22"/>
        </w:rPr>
      </w:pPr>
      <w:r w:rsidRPr="009F4B8D">
        <w:rPr>
          <w:rFonts w:ascii="Arial" w:hAnsi="Arial" w:cs="Arial"/>
          <w:sz w:val="22"/>
          <w:szCs w:val="22"/>
        </w:rPr>
        <w:t xml:space="preserve">Każda ze stron zobowiązuje się do każdorazowego powiadamiania drugiej strony listem </w:t>
      </w:r>
      <w:r w:rsidR="00C55B79">
        <w:rPr>
          <w:rFonts w:ascii="Arial" w:hAnsi="Arial" w:cs="Arial"/>
          <w:sz w:val="22"/>
          <w:szCs w:val="22"/>
        </w:rPr>
        <w:t>za potwierdzeniem odbioru</w:t>
      </w:r>
      <w:bookmarkStart w:id="0" w:name="_GoBack"/>
      <w:bookmarkEnd w:id="0"/>
      <w:r w:rsidRPr="009F4B8D">
        <w:rPr>
          <w:rFonts w:ascii="Arial" w:hAnsi="Arial" w:cs="Arial"/>
          <w:sz w:val="22"/>
          <w:szCs w:val="22"/>
        </w:rPr>
        <w:t xml:space="preserve"> o zmianie adresu swojej siedziby, pod rygorem uznania za skutecznie doręczoną korespondencji wysłanej pod dotychczas znany adres.</w:t>
      </w:r>
    </w:p>
    <w:p w14:paraId="539362A1" w14:textId="79873D87" w:rsidR="003F6EDC" w:rsidRPr="009F4B8D" w:rsidRDefault="00D614D2" w:rsidP="009B31F8">
      <w:pPr>
        <w:pStyle w:val="Normalny1"/>
        <w:spacing w:before="360" w:after="240" w:line="276" w:lineRule="auto"/>
        <w:rPr>
          <w:rFonts w:ascii="Arial" w:hAnsi="Arial" w:cs="Arial"/>
          <w:sz w:val="22"/>
          <w:szCs w:val="22"/>
        </w:rPr>
      </w:pPr>
      <w:r w:rsidRPr="009F4B8D">
        <w:rPr>
          <w:rFonts w:ascii="Arial" w:hAnsi="Arial" w:cs="Arial"/>
          <w:sz w:val="22"/>
          <w:szCs w:val="22"/>
        </w:rPr>
        <w:lastRenderedPageBreak/>
        <w:t>§</w:t>
      </w:r>
      <w:r w:rsidR="00F373A3">
        <w:rPr>
          <w:rFonts w:ascii="Arial" w:hAnsi="Arial" w:cs="Arial"/>
          <w:sz w:val="22"/>
          <w:szCs w:val="22"/>
        </w:rPr>
        <w:t xml:space="preserve"> </w:t>
      </w:r>
      <w:r w:rsidR="009C6628">
        <w:rPr>
          <w:rFonts w:ascii="Arial" w:hAnsi="Arial" w:cs="Arial"/>
          <w:sz w:val="22"/>
          <w:szCs w:val="22"/>
        </w:rPr>
        <w:t>24</w:t>
      </w:r>
    </w:p>
    <w:p w14:paraId="583B8A23" w14:textId="77777777" w:rsidR="00BB6164" w:rsidRPr="009F4B8D" w:rsidRDefault="00BB6164" w:rsidP="004C5F2B">
      <w:pPr>
        <w:pStyle w:val="Normalny1"/>
        <w:numPr>
          <w:ilvl w:val="0"/>
          <w:numId w:val="31"/>
        </w:numPr>
        <w:spacing w:after="120" w:line="276" w:lineRule="auto"/>
        <w:jc w:val="both"/>
        <w:rPr>
          <w:rFonts w:ascii="Arial" w:hAnsi="Arial" w:cs="Arial"/>
          <w:sz w:val="22"/>
          <w:szCs w:val="22"/>
        </w:rPr>
      </w:pPr>
      <w:r w:rsidRPr="009F4B8D">
        <w:rPr>
          <w:rFonts w:ascii="Arial" w:hAnsi="Arial" w:cs="Arial"/>
          <w:sz w:val="22"/>
          <w:szCs w:val="22"/>
        </w:rPr>
        <w:t>Wszelkie spory wynikające z niniejszej umowy będą rozstrzygane przez Sąd właściwy dla miejsca siedziby Zamawiającego.</w:t>
      </w:r>
    </w:p>
    <w:p w14:paraId="7F2F3DC6" w14:textId="77777777" w:rsidR="003F6EDC" w:rsidRPr="009F4B8D" w:rsidRDefault="00BB6164" w:rsidP="004C5F2B">
      <w:pPr>
        <w:pStyle w:val="Normalny1"/>
        <w:numPr>
          <w:ilvl w:val="0"/>
          <w:numId w:val="31"/>
        </w:numPr>
        <w:spacing w:after="120" w:line="276" w:lineRule="auto"/>
        <w:jc w:val="both"/>
        <w:rPr>
          <w:rFonts w:ascii="Arial" w:hAnsi="Arial" w:cs="Arial"/>
          <w:sz w:val="22"/>
          <w:szCs w:val="22"/>
        </w:rPr>
      </w:pPr>
      <w:r w:rsidRPr="009F4B8D">
        <w:rPr>
          <w:rFonts w:ascii="Arial" w:hAnsi="Arial" w:cs="Arial"/>
          <w:sz w:val="22"/>
          <w:szCs w:val="22"/>
        </w:rPr>
        <w:t>W sprawach nie unormowanych niniejszą umową mają zastosowanie przepisy ustawy z</w:t>
      </w:r>
      <w:r w:rsidR="009F4B8D">
        <w:rPr>
          <w:rFonts w:ascii="Arial" w:hAnsi="Arial" w:cs="Arial"/>
          <w:sz w:val="22"/>
          <w:szCs w:val="22"/>
        </w:rPr>
        <w:t> </w:t>
      </w:r>
      <w:r w:rsidRPr="009F4B8D">
        <w:rPr>
          <w:rFonts w:ascii="Arial" w:hAnsi="Arial" w:cs="Arial"/>
          <w:sz w:val="22"/>
          <w:szCs w:val="22"/>
        </w:rPr>
        <w:t xml:space="preserve">dnia 23 kwietnia 1964r. Kodeks Cywilny (Dz. U. Nr 16/64, poz. 93 z </w:t>
      </w:r>
      <w:proofErr w:type="spellStart"/>
      <w:r w:rsidRPr="009F4B8D">
        <w:rPr>
          <w:rFonts w:ascii="Arial" w:hAnsi="Arial" w:cs="Arial"/>
          <w:sz w:val="22"/>
          <w:szCs w:val="22"/>
        </w:rPr>
        <w:t>późn</w:t>
      </w:r>
      <w:proofErr w:type="spellEnd"/>
      <w:r w:rsidRPr="009F4B8D">
        <w:rPr>
          <w:rFonts w:ascii="Arial" w:hAnsi="Arial" w:cs="Arial"/>
          <w:sz w:val="22"/>
          <w:szCs w:val="22"/>
        </w:rPr>
        <w:t>. zm.)</w:t>
      </w:r>
      <w:r w:rsidR="00302D83" w:rsidRPr="009F4B8D">
        <w:rPr>
          <w:rFonts w:ascii="Arial" w:hAnsi="Arial" w:cs="Arial"/>
          <w:sz w:val="22"/>
          <w:szCs w:val="22"/>
        </w:rPr>
        <w:t>.</w:t>
      </w:r>
      <w:r w:rsidRPr="009F4B8D">
        <w:rPr>
          <w:rFonts w:ascii="Arial" w:hAnsi="Arial" w:cs="Arial"/>
          <w:sz w:val="22"/>
          <w:szCs w:val="22"/>
        </w:rPr>
        <w:t xml:space="preserve"> </w:t>
      </w:r>
    </w:p>
    <w:p w14:paraId="5261C5B2" w14:textId="6B744D42" w:rsidR="00BB6164" w:rsidRPr="009F4B8D" w:rsidRDefault="00D614D2" w:rsidP="008E4CC4">
      <w:pPr>
        <w:pStyle w:val="Normalny1"/>
        <w:spacing w:before="360" w:after="240" w:line="276" w:lineRule="auto"/>
        <w:rPr>
          <w:rFonts w:ascii="Arial" w:hAnsi="Arial" w:cs="Arial"/>
          <w:sz w:val="22"/>
          <w:szCs w:val="22"/>
        </w:rPr>
      </w:pPr>
      <w:r w:rsidRPr="009F4B8D">
        <w:rPr>
          <w:rFonts w:ascii="Arial" w:hAnsi="Arial" w:cs="Arial"/>
          <w:sz w:val="22"/>
          <w:szCs w:val="22"/>
        </w:rPr>
        <w:t>§</w:t>
      </w:r>
      <w:r w:rsidR="00F373A3">
        <w:rPr>
          <w:rFonts w:ascii="Arial" w:hAnsi="Arial" w:cs="Arial"/>
          <w:sz w:val="22"/>
          <w:szCs w:val="22"/>
        </w:rPr>
        <w:t xml:space="preserve"> </w:t>
      </w:r>
      <w:r w:rsidR="009C6628">
        <w:rPr>
          <w:rFonts w:ascii="Arial" w:hAnsi="Arial" w:cs="Arial"/>
          <w:sz w:val="22"/>
          <w:szCs w:val="22"/>
        </w:rPr>
        <w:t>25</w:t>
      </w:r>
    </w:p>
    <w:p w14:paraId="0BEA25BE" w14:textId="77777777" w:rsidR="00BB6164" w:rsidRPr="009F4B8D" w:rsidRDefault="00BB6164" w:rsidP="004C5F2B">
      <w:pPr>
        <w:pStyle w:val="Normalny1"/>
        <w:numPr>
          <w:ilvl w:val="0"/>
          <w:numId w:val="32"/>
        </w:numPr>
        <w:spacing w:after="120" w:line="276" w:lineRule="auto"/>
        <w:jc w:val="both"/>
        <w:rPr>
          <w:rFonts w:ascii="Arial" w:hAnsi="Arial" w:cs="Arial"/>
          <w:sz w:val="22"/>
          <w:szCs w:val="22"/>
        </w:rPr>
      </w:pPr>
      <w:r w:rsidRPr="009F4B8D">
        <w:rPr>
          <w:rFonts w:ascii="Arial" w:hAnsi="Arial" w:cs="Arial"/>
          <w:sz w:val="22"/>
          <w:szCs w:val="22"/>
        </w:rPr>
        <w:t>Umowę sporządzono w dwóch jednobrzmiących egzemplarzach, po jednym dla każdej ze stron.</w:t>
      </w:r>
    </w:p>
    <w:p w14:paraId="30B6A8F7" w14:textId="77777777" w:rsidR="00BB6164" w:rsidRPr="009F4B8D" w:rsidRDefault="00D44CC8" w:rsidP="009F4B8D">
      <w:pPr>
        <w:spacing w:before="480" w:after="240" w:line="276" w:lineRule="auto"/>
        <w:jc w:val="both"/>
        <w:rPr>
          <w:rFonts w:ascii="Arial" w:hAnsi="Arial" w:cs="Arial"/>
          <w:i/>
          <w:sz w:val="22"/>
          <w:szCs w:val="22"/>
        </w:rPr>
      </w:pPr>
      <w:r w:rsidRPr="009F4B8D">
        <w:rPr>
          <w:rFonts w:ascii="Arial" w:hAnsi="Arial" w:cs="Arial"/>
          <w:i/>
          <w:sz w:val="22"/>
          <w:szCs w:val="22"/>
        </w:rPr>
        <w:t>Załączniki:</w:t>
      </w:r>
    </w:p>
    <w:p w14:paraId="6A7CD562" w14:textId="77777777" w:rsidR="009F4B8D" w:rsidRDefault="0027724C" w:rsidP="004C5F2B">
      <w:pPr>
        <w:pStyle w:val="Akapitzlist"/>
        <w:numPr>
          <w:ilvl w:val="0"/>
          <w:numId w:val="33"/>
        </w:numPr>
        <w:spacing w:after="120"/>
        <w:ind w:left="357" w:hanging="357"/>
        <w:jc w:val="both"/>
        <w:rPr>
          <w:rFonts w:ascii="Arial" w:hAnsi="Arial" w:cs="Arial"/>
        </w:rPr>
      </w:pPr>
      <w:r w:rsidRPr="009F4B8D">
        <w:rPr>
          <w:rFonts w:ascii="Arial" w:hAnsi="Arial" w:cs="Arial"/>
        </w:rPr>
        <w:t>S</w:t>
      </w:r>
      <w:r w:rsidR="009D1553" w:rsidRPr="009F4B8D">
        <w:rPr>
          <w:rFonts w:ascii="Arial" w:hAnsi="Arial" w:cs="Arial"/>
        </w:rPr>
        <w:t>WZ wraz z załącznikami oraz oferta wykonawcy.</w:t>
      </w:r>
    </w:p>
    <w:p w14:paraId="5212FFA5" w14:textId="77777777" w:rsidR="009F4B8D" w:rsidRDefault="00325FE3" w:rsidP="004C5F2B">
      <w:pPr>
        <w:pStyle w:val="Akapitzlist"/>
        <w:numPr>
          <w:ilvl w:val="0"/>
          <w:numId w:val="33"/>
        </w:numPr>
        <w:spacing w:after="120"/>
        <w:ind w:left="357" w:hanging="357"/>
        <w:jc w:val="both"/>
        <w:rPr>
          <w:rFonts w:ascii="Arial" w:hAnsi="Arial" w:cs="Arial"/>
        </w:rPr>
      </w:pPr>
      <w:r w:rsidRPr="009F4B8D">
        <w:rPr>
          <w:rFonts w:ascii="Arial" w:hAnsi="Arial" w:cs="Arial"/>
        </w:rPr>
        <w:t>Załącznik mapowy z oznaczeniem dróg do koszenia i usuwania odrostów i krzewów</w:t>
      </w:r>
    </w:p>
    <w:p w14:paraId="3DE63E20" w14:textId="77777777" w:rsidR="00EA0262" w:rsidRPr="009F4B8D" w:rsidRDefault="00EA0262" w:rsidP="004C5F2B">
      <w:pPr>
        <w:pStyle w:val="Akapitzlist"/>
        <w:numPr>
          <w:ilvl w:val="0"/>
          <w:numId w:val="33"/>
        </w:numPr>
        <w:spacing w:after="120"/>
        <w:ind w:left="357" w:hanging="357"/>
        <w:jc w:val="both"/>
        <w:rPr>
          <w:rFonts w:ascii="Arial" w:hAnsi="Arial" w:cs="Arial"/>
        </w:rPr>
      </w:pPr>
      <w:r w:rsidRPr="009F4B8D">
        <w:rPr>
          <w:rFonts w:ascii="Arial" w:hAnsi="Arial" w:cs="Arial"/>
        </w:rPr>
        <w:t>Informacja RODO</w:t>
      </w:r>
    </w:p>
    <w:p w14:paraId="44EA1BA7" w14:textId="77777777" w:rsidR="00BB6164" w:rsidRPr="009F4B8D" w:rsidRDefault="00BB6164" w:rsidP="00236867">
      <w:pPr>
        <w:spacing w:line="276" w:lineRule="auto"/>
        <w:rPr>
          <w:rFonts w:ascii="Arial" w:hAnsi="Arial" w:cs="Arial"/>
          <w:i/>
          <w:sz w:val="22"/>
          <w:szCs w:val="22"/>
        </w:rPr>
      </w:pPr>
      <w:r w:rsidRPr="009F4B8D">
        <w:rPr>
          <w:rFonts w:ascii="Arial" w:hAnsi="Arial" w:cs="Arial"/>
          <w:i/>
          <w:sz w:val="22"/>
          <w:szCs w:val="22"/>
        </w:rPr>
        <w:t>Starachowice</w:t>
      </w:r>
      <w:r w:rsidR="003F7328" w:rsidRPr="009F4B8D">
        <w:rPr>
          <w:rFonts w:ascii="Arial" w:hAnsi="Arial" w:cs="Arial"/>
          <w:i/>
          <w:sz w:val="22"/>
          <w:szCs w:val="22"/>
        </w:rPr>
        <w:t xml:space="preserve"> </w:t>
      </w:r>
      <w:r w:rsidRPr="009F4B8D">
        <w:rPr>
          <w:rFonts w:ascii="Arial" w:hAnsi="Arial" w:cs="Arial"/>
          <w:i/>
          <w:sz w:val="22"/>
          <w:szCs w:val="22"/>
        </w:rPr>
        <w:t xml:space="preserve">dnia </w:t>
      </w:r>
      <w:r w:rsidR="00245DE5" w:rsidRPr="009F4B8D">
        <w:rPr>
          <w:rFonts w:ascii="Arial" w:hAnsi="Arial" w:cs="Arial"/>
          <w:i/>
          <w:sz w:val="22"/>
          <w:szCs w:val="22"/>
        </w:rPr>
        <w:t>……………………….</w:t>
      </w:r>
      <w:r w:rsidR="004816F3" w:rsidRPr="009F4B8D">
        <w:rPr>
          <w:rFonts w:ascii="Arial" w:hAnsi="Arial" w:cs="Arial"/>
          <w:i/>
          <w:sz w:val="22"/>
          <w:szCs w:val="22"/>
        </w:rPr>
        <w:t xml:space="preserve"> </w:t>
      </w:r>
      <w:r w:rsidRPr="009F4B8D">
        <w:rPr>
          <w:rFonts w:ascii="Arial" w:hAnsi="Arial" w:cs="Arial"/>
          <w:i/>
          <w:sz w:val="22"/>
          <w:szCs w:val="22"/>
        </w:rPr>
        <w:t>roku</w:t>
      </w:r>
    </w:p>
    <w:p w14:paraId="6433C130" w14:textId="77777777" w:rsidR="00BB6164" w:rsidRPr="009F4B8D" w:rsidRDefault="00BB6164" w:rsidP="00236867">
      <w:pPr>
        <w:spacing w:line="276" w:lineRule="auto"/>
        <w:jc w:val="both"/>
        <w:rPr>
          <w:rFonts w:ascii="Arial" w:hAnsi="Arial" w:cs="Arial"/>
          <w:i/>
          <w:sz w:val="22"/>
          <w:szCs w:val="22"/>
        </w:rPr>
      </w:pPr>
    </w:p>
    <w:p w14:paraId="30874161" w14:textId="77777777" w:rsidR="008E4CC4" w:rsidRPr="009F4B8D" w:rsidRDefault="008E4CC4" w:rsidP="00236867">
      <w:pPr>
        <w:pStyle w:val="Tekstpodstawowy"/>
        <w:spacing w:line="276" w:lineRule="auto"/>
        <w:rPr>
          <w:rFonts w:cs="Arial"/>
          <w:i/>
          <w:sz w:val="22"/>
          <w:szCs w:val="22"/>
        </w:rPr>
        <w:sectPr w:rsidR="008E4CC4" w:rsidRPr="009F4B8D">
          <w:headerReference w:type="default" r:id="rId8"/>
          <w:footerReference w:type="default" r:id="rId9"/>
          <w:pgSz w:w="11906" w:h="16838"/>
          <w:pgMar w:top="1418" w:right="1418" w:bottom="1418" w:left="1418" w:header="708" w:footer="708" w:gutter="0"/>
          <w:cols w:space="708"/>
          <w:docGrid w:linePitch="360"/>
        </w:sectPr>
      </w:pPr>
    </w:p>
    <w:p w14:paraId="4FE3F224" w14:textId="77777777" w:rsidR="008E4CC4" w:rsidRPr="009F4B8D" w:rsidRDefault="00BB6164" w:rsidP="00236867">
      <w:pPr>
        <w:pStyle w:val="Tekstpodstawowy"/>
        <w:spacing w:line="276" w:lineRule="auto"/>
        <w:jc w:val="center"/>
        <w:rPr>
          <w:rFonts w:cs="Arial"/>
          <w:i/>
          <w:sz w:val="22"/>
          <w:szCs w:val="22"/>
        </w:rPr>
      </w:pPr>
      <w:r w:rsidRPr="009F4B8D">
        <w:rPr>
          <w:rFonts w:cs="Arial"/>
          <w:i/>
          <w:sz w:val="22"/>
          <w:szCs w:val="22"/>
        </w:rPr>
        <w:t>Zamawiający</w:t>
      </w:r>
      <w:r w:rsidR="003F7328" w:rsidRPr="009F4B8D">
        <w:rPr>
          <w:rFonts w:cs="Arial"/>
          <w:i/>
          <w:sz w:val="22"/>
          <w:szCs w:val="22"/>
        </w:rPr>
        <w:t xml:space="preserve"> </w:t>
      </w:r>
    </w:p>
    <w:p w14:paraId="76CD28FD" w14:textId="77777777" w:rsidR="008E4CC4" w:rsidRPr="009F4B8D" w:rsidRDefault="008E4CC4" w:rsidP="00236867">
      <w:pPr>
        <w:pStyle w:val="Tekstpodstawowy"/>
        <w:spacing w:line="276" w:lineRule="auto"/>
        <w:jc w:val="center"/>
        <w:rPr>
          <w:rFonts w:cs="Arial"/>
          <w:i/>
          <w:sz w:val="22"/>
          <w:szCs w:val="22"/>
        </w:rPr>
      </w:pPr>
      <w:r w:rsidRPr="009F4B8D">
        <w:rPr>
          <w:rFonts w:cs="Arial"/>
          <w:i/>
          <w:sz w:val="22"/>
          <w:szCs w:val="22"/>
        </w:rPr>
        <w:t>...............................................</w:t>
      </w:r>
    </w:p>
    <w:p w14:paraId="37AA70EA" w14:textId="77777777" w:rsidR="008E4CC4" w:rsidRPr="009F4B8D" w:rsidRDefault="00BB6164" w:rsidP="00236867">
      <w:pPr>
        <w:pStyle w:val="Tekstpodstawowy"/>
        <w:spacing w:line="276" w:lineRule="auto"/>
        <w:jc w:val="center"/>
        <w:rPr>
          <w:rFonts w:cs="Arial"/>
          <w:i/>
          <w:sz w:val="22"/>
          <w:szCs w:val="22"/>
        </w:rPr>
      </w:pPr>
      <w:r w:rsidRPr="009F4B8D">
        <w:rPr>
          <w:rFonts w:cs="Arial"/>
          <w:i/>
          <w:sz w:val="22"/>
          <w:szCs w:val="22"/>
        </w:rPr>
        <w:t>Wykonawca</w:t>
      </w:r>
    </w:p>
    <w:p w14:paraId="20BA965A" w14:textId="77777777" w:rsidR="008E4CC4" w:rsidRPr="009F4B8D" w:rsidRDefault="008E4CC4" w:rsidP="00236867">
      <w:pPr>
        <w:pStyle w:val="Tekstpodstawowy"/>
        <w:spacing w:line="276" w:lineRule="auto"/>
        <w:jc w:val="center"/>
        <w:rPr>
          <w:rFonts w:cs="Arial"/>
          <w:i/>
          <w:sz w:val="22"/>
          <w:szCs w:val="22"/>
        </w:rPr>
        <w:sectPr w:rsidR="008E4CC4" w:rsidRPr="009F4B8D" w:rsidSect="008E4CC4">
          <w:type w:val="continuous"/>
          <w:pgSz w:w="11906" w:h="16838"/>
          <w:pgMar w:top="1418" w:right="1418" w:bottom="1418" w:left="1418" w:header="708" w:footer="708" w:gutter="0"/>
          <w:cols w:num="2" w:space="708"/>
          <w:docGrid w:linePitch="360"/>
        </w:sectPr>
      </w:pPr>
      <w:r w:rsidRPr="009F4B8D">
        <w:rPr>
          <w:rFonts w:cs="Arial"/>
          <w:i/>
          <w:sz w:val="22"/>
          <w:szCs w:val="22"/>
        </w:rPr>
        <w:t>...............................................</w:t>
      </w:r>
    </w:p>
    <w:p w14:paraId="3126D044" w14:textId="77777777" w:rsidR="008E4CC4" w:rsidRPr="009F4B8D" w:rsidRDefault="008E4CC4" w:rsidP="008E4CC4">
      <w:pPr>
        <w:pStyle w:val="Tekstpodstawowy"/>
        <w:spacing w:line="276" w:lineRule="auto"/>
        <w:jc w:val="left"/>
        <w:rPr>
          <w:rFonts w:cs="Arial"/>
          <w:i/>
          <w:sz w:val="22"/>
          <w:szCs w:val="22"/>
        </w:rPr>
      </w:pPr>
    </w:p>
    <w:p w14:paraId="391084D0" w14:textId="77777777" w:rsidR="00D614D2" w:rsidRPr="009F4B8D" w:rsidRDefault="001129E2" w:rsidP="009F4B8D">
      <w:pPr>
        <w:pStyle w:val="Tekstpodstawowy"/>
        <w:spacing w:before="600" w:after="240" w:line="276" w:lineRule="auto"/>
        <w:jc w:val="left"/>
        <w:rPr>
          <w:rFonts w:cs="Arial"/>
          <w:i/>
          <w:sz w:val="22"/>
          <w:szCs w:val="22"/>
        </w:rPr>
      </w:pPr>
      <w:r w:rsidRPr="009F4B8D">
        <w:rPr>
          <w:rFonts w:cs="Arial"/>
          <w:i/>
          <w:sz w:val="22"/>
          <w:szCs w:val="22"/>
        </w:rPr>
        <w:t>Umowę sporządził:</w:t>
      </w:r>
    </w:p>
    <w:p w14:paraId="49C3FDAC" w14:textId="77777777" w:rsidR="00BB6164" w:rsidRPr="009F4B8D" w:rsidRDefault="00BB6164" w:rsidP="003F7328">
      <w:pPr>
        <w:pStyle w:val="Tekstpodstawowy"/>
        <w:spacing w:line="276" w:lineRule="auto"/>
        <w:jc w:val="left"/>
        <w:rPr>
          <w:rFonts w:cs="Arial"/>
          <w:sz w:val="22"/>
          <w:szCs w:val="22"/>
        </w:rPr>
      </w:pPr>
      <w:r w:rsidRPr="009F4B8D">
        <w:rPr>
          <w:rFonts w:cs="Arial"/>
          <w:i/>
          <w:sz w:val="22"/>
          <w:szCs w:val="22"/>
        </w:rPr>
        <w:t>...............................................</w:t>
      </w:r>
    </w:p>
    <w:sectPr w:rsidR="00BB6164" w:rsidRPr="009F4B8D" w:rsidSect="008E4CC4">
      <w:type w:val="continuous"/>
      <w:pgSz w:w="11906" w:h="16838"/>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0FD501" w14:textId="77777777" w:rsidR="00C9106B" w:rsidRDefault="00C9106B">
      <w:r>
        <w:separator/>
      </w:r>
    </w:p>
  </w:endnote>
  <w:endnote w:type="continuationSeparator" w:id="0">
    <w:p w14:paraId="354C2746" w14:textId="77777777" w:rsidR="00C9106B" w:rsidRDefault="00C910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52310" w14:textId="77777777" w:rsidR="00D27FC8" w:rsidRDefault="00D27FC8">
    <w:pPr>
      <w:pStyle w:val="Stopka"/>
      <w:spacing w:line="240" w:lineRule="auto"/>
      <w:rPr>
        <w:rFonts w:ascii="Times New Roman" w:hAnsi="Times New Roman"/>
        <w:b/>
        <w:bCs/>
        <w:i/>
        <w:iCs/>
        <w:sz w:val="20"/>
        <w:szCs w:val="20"/>
      </w:rPr>
    </w:pPr>
    <w:r>
      <w:rPr>
        <w:rFonts w:ascii="Times New Roman" w:hAnsi="Times New Roman"/>
        <w:b/>
        <w:bCs/>
        <w:i/>
        <w:iCs/>
        <w:sz w:val="20"/>
        <w:szCs w:val="20"/>
      </w:rPr>
      <w:t>__________________________________________________________________________________________</w:t>
    </w:r>
  </w:p>
  <w:p w14:paraId="5B1EF12E" w14:textId="21063E8E" w:rsidR="00D27FC8" w:rsidRDefault="00D27FC8">
    <w:pPr>
      <w:pStyle w:val="Stopka"/>
      <w:spacing w:line="240" w:lineRule="auto"/>
    </w:pPr>
    <w:proofErr w:type="spellStart"/>
    <w:r>
      <w:rPr>
        <w:rFonts w:ascii="Times New Roman" w:hAnsi="Times New Roman"/>
        <w:b/>
        <w:bCs/>
        <w:i/>
        <w:iCs/>
        <w:sz w:val="20"/>
        <w:szCs w:val="20"/>
        <w:lang w:val="de-DE"/>
      </w:rPr>
      <w:t>Strona</w:t>
    </w:r>
    <w:proofErr w:type="spellEnd"/>
    <w:r>
      <w:rPr>
        <w:rFonts w:ascii="Times New Roman" w:hAnsi="Times New Roman"/>
        <w:b/>
        <w:bCs/>
        <w:i/>
        <w:iCs/>
        <w:sz w:val="20"/>
        <w:szCs w:val="20"/>
        <w:lang w:val="de-DE"/>
      </w:rPr>
      <w:t xml:space="preserve"> </w:t>
    </w:r>
    <w:r w:rsidR="00410326">
      <w:rPr>
        <w:b/>
        <w:bCs/>
        <w:i/>
        <w:iCs/>
        <w:sz w:val="20"/>
        <w:szCs w:val="20"/>
        <w:lang w:val="de-DE"/>
      </w:rPr>
      <w:fldChar w:fldCharType="begin"/>
    </w:r>
    <w:r>
      <w:rPr>
        <w:b/>
        <w:bCs/>
        <w:i/>
        <w:iCs/>
        <w:sz w:val="20"/>
        <w:szCs w:val="20"/>
        <w:lang w:val="de-DE"/>
      </w:rPr>
      <w:instrText xml:space="preserve"> PAGE </w:instrText>
    </w:r>
    <w:r w:rsidR="00410326">
      <w:rPr>
        <w:b/>
        <w:bCs/>
        <w:i/>
        <w:iCs/>
        <w:sz w:val="20"/>
        <w:szCs w:val="20"/>
        <w:lang w:val="de-DE"/>
      </w:rPr>
      <w:fldChar w:fldCharType="separate"/>
    </w:r>
    <w:r w:rsidR="00C55B79">
      <w:rPr>
        <w:b/>
        <w:bCs/>
        <w:i/>
        <w:iCs/>
        <w:noProof/>
        <w:sz w:val="20"/>
        <w:szCs w:val="20"/>
        <w:lang w:val="de-DE"/>
      </w:rPr>
      <w:t>17</w:t>
    </w:r>
    <w:r w:rsidR="00410326">
      <w:rPr>
        <w:b/>
        <w:bCs/>
        <w:i/>
        <w:iCs/>
        <w:sz w:val="20"/>
        <w:szCs w:val="20"/>
        <w:lang w:val="de-DE"/>
      </w:rPr>
      <w:fldChar w:fldCharType="end"/>
    </w:r>
    <w:r>
      <w:rPr>
        <w:rFonts w:ascii="Times New Roman" w:hAnsi="Times New Roman"/>
        <w:b/>
        <w:bCs/>
        <w:i/>
        <w:iCs/>
        <w:sz w:val="20"/>
        <w:szCs w:val="20"/>
        <w:lang w:val="de-DE"/>
      </w:rPr>
      <w:t xml:space="preserve"> z </w:t>
    </w:r>
    <w:r w:rsidR="00410326">
      <w:rPr>
        <w:b/>
        <w:bCs/>
        <w:i/>
        <w:iCs/>
        <w:sz w:val="20"/>
        <w:szCs w:val="20"/>
        <w:lang w:val="de-DE"/>
      </w:rPr>
      <w:fldChar w:fldCharType="begin"/>
    </w:r>
    <w:r>
      <w:rPr>
        <w:b/>
        <w:bCs/>
        <w:i/>
        <w:iCs/>
        <w:sz w:val="20"/>
        <w:szCs w:val="20"/>
        <w:lang w:val="de-DE"/>
      </w:rPr>
      <w:instrText xml:space="preserve"> NUMPAGES \*Arabic </w:instrText>
    </w:r>
    <w:r w:rsidR="00410326">
      <w:rPr>
        <w:b/>
        <w:bCs/>
        <w:i/>
        <w:iCs/>
        <w:sz w:val="20"/>
        <w:szCs w:val="20"/>
        <w:lang w:val="de-DE"/>
      </w:rPr>
      <w:fldChar w:fldCharType="separate"/>
    </w:r>
    <w:r w:rsidR="00C55B79">
      <w:rPr>
        <w:b/>
        <w:bCs/>
        <w:i/>
        <w:iCs/>
        <w:noProof/>
        <w:sz w:val="20"/>
        <w:szCs w:val="20"/>
        <w:lang w:val="de-DE"/>
      </w:rPr>
      <w:t>17</w:t>
    </w:r>
    <w:r w:rsidR="00410326">
      <w:rPr>
        <w:b/>
        <w:bCs/>
        <w:i/>
        <w:iCs/>
        <w:sz w:val="20"/>
        <w:szCs w:val="20"/>
        <w:lang w:val="de-D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74E44D" w14:textId="77777777" w:rsidR="00C9106B" w:rsidRDefault="00C9106B">
      <w:r>
        <w:separator/>
      </w:r>
    </w:p>
  </w:footnote>
  <w:footnote w:type="continuationSeparator" w:id="0">
    <w:p w14:paraId="3B8809C4" w14:textId="77777777" w:rsidR="00C9106B" w:rsidRDefault="00C910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59CC90" w14:textId="77777777" w:rsidR="003F7328" w:rsidRPr="005F7AAB" w:rsidRDefault="003F7328" w:rsidP="003F7328">
    <w:pPr>
      <w:pStyle w:val="Nagwek"/>
      <w:spacing w:line="240" w:lineRule="auto"/>
      <w:jc w:val="both"/>
      <w:rPr>
        <w:rFonts w:cs="Arial"/>
        <w:sz w:val="18"/>
      </w:rPr>
    </w:pPr>
    <w:r w:rsidRPr="00DF2DF8">
      <w:rPr>
        <w:rFonts w:cs="Arial"/>
        <w:sz w:val="18"/>
      </w:rPr>
      <w:t>Usługa: usuwania niepożądanej roślinności zielnej oraz odrostów drzew i krzewów z poboczy i rowów przy drogach leśnych i pożarowych i terenów przyległych w Nadleśnictwie Starachowice</w:t>
    </w:r>
    <w:r w:rsidR="0022091A">
      <w:rPr>
        <w:rFonts w:cs="Arial"/>
        <w:sz w:val="18"/>
      </w:rPr>
      <w:t xml:space="preserve"> w 2026</w:t>
    </w:r>
    <w:r w:rsidR="005F7AAB">
      <w:rPr>
        <w:rFonts w:cs="Arial"/>
        <w:sz w:val="18"/>
      </w:rPr>
      <w:t xml:space="preserve"> r.</w:t>
    </w:r>
  </w:p>
  <w:p w14:paraId="19097733" w14:textId="1AC9B0A2" w:rsidR="004E3906" w:rsidRPr="005302CD" w:rsidRDefault="003F7328" w:rsidP="003F7328">
    <w:pPr>
      <w:pStyle w:val="Nagwek"/>
      <w:jc w:val="right"/>
      <w:rPr>
        <w:rFonts w:cs="Arial"/>
        <w:sz w:val="18"/>
      </w:rPr>
    </w:pPr>
    <w:r w:rsidRPr="005302CD">
      <w:rPr>
        <w:rFonts w:cs="Arial"/>
        <w:sz w:val="18"/>
      </w:rPr>
      <w:t xml:space="preserve">Numer sprawy nadany przez zamawiającego: </w:t>
    </w:r>
    <w:r w:rsidR="005302CD" w:rsidRPr="005302CD">
      <w:rPr>
        <w:rFonts w:cs="Arial"/>
        <w:b/>
        <w:bCs/>
        <w:sz w:val="18"/>
      </w:rPr>
      <w:t>SA</w:t>
    </w:r>
    <w:r w:rsidR="00FF49E3" w:rsidRPr="005302CD">
      <w:rPr>
        <w:rFonts w:cs="Arial"/>
        <w:b/>
        <w:bCs/>
        <w:sz w:val="18"/>
      </w:rPr>
      <w:t>.270.</w:t>
    </w:r>
    <w:r w:rsidR="005302CD" w:rsidRPr="005302CD">
      <w:rPr>
        <w:rFonts w:cs="Arial"/>
        <w:b/>
        <w:bCs/>
        <w:sz w:val="18"/>
      </w:rPr>
      <w:t>2</w:t>
    </w:r>
    <w:r w:rsidR="00F86263" w:rsidRPr="005302CD">
      <w:rPr>
        <w:rFonts w:cs="Arial"/>
        <w:b/>
        <w:bCs/>
        <w:sz w:val="18"/>
      </w:rPr>
      <w:t>.</w:t>
    </w:r>
    <w:r w:rsidR="005302CD" w:rsidRPr="005302CD">
      <w:rPr>
        <w:rFonts w:cs="Arial"/>
        <w:b/>
        <w:bCs/>
        <w:sz w:val="18"/>
      </w:rPr>
      <w:t>7</w:t>
    </w:r>
    <w:r w:rsidR="00FF49E3" w:rsidRPr="005302CD">
      <w:rPr>
        <w:rFonts w:cs="Arial"/>
        <w:b/>
        <w:bCs/>
        <w:sz w:val="18"/>
      </w:rPr>
      <w:t>.202</w:t>
    </w:r>
    <w:r w:rsidR="005302CD" w:rsidRPr="005302CD">
      <w:rPr>
        <w:rFonts w:cs="Arial"/>
        <w:b/>
        <w:bCs/>
        <w:sz w:val="18"/>
      </w:rPr>
      <w:t>6</w:t>
    </w:r>
  </w:p>
  <w:p w14:paraId="1B2E8C90" w14:textId="77777777" w:rsidR="00D27FC8" w:rsidRPr="003F7328" w:rsidRDefault="00D27FC8" w:rsidP="003F732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lvlText w:val="%1)"/>
      <w:lvlJc w:val="left"/>
      <w:pPr>
        <w:tabs>
          <w:tab w:val="num" w:pos="720"/>
        </w:tabs>
        <w:ind w:left="720" w:hanging="360"/>
      </w:pPr>
      <w:rPr>
        <w:color w:val="auto"/>
        <w:lang w:val="pl-PL"/>
      </w:rPr>
    </w:lvl>
    <w:lvl w:ilvl="1">
      <w:start w:val="1"/>
      <w:numFmt w:val="decimal"/>
      <w:lvlText w:val="%2."/>
      <w:lvlJc w:val="left"/>
      <w:pPr>
        <w:tabs>
          <w:tab w:val="num" w:pos="644"/>
        </w:tabs>
        <w:ind w:left="644" w:hanging="360"/>
      </w:pPr>
      <w:rPr>
        <w:rFonts w:ascii="Arial" w:hAnsi="Arial" w:cs="Arial"/>
        <w:b w:val="0"/>
        <w:bCs w:val="0"/>
        <w:color w:val="auto"/>
      </w:rPr>
    </w:lvl>
    <w:lvl w:ilvl="2">
      <w:start w:val="1"/>
      <w:numFmt w:val="upperLetter"/>
      <w:pStyle w:val="Nagwek3"/>
      <w:lvlText w:val="%3."/>
      <w:lvlJc w:val="left"/>
      <w:pPr>
        <w:tabs>
          <w:tab w:val="num" w:pos="3600"/>
        </w:tabs>
        <w:ind w:left="3600" w:hanging="360"/>
      </w:pPr>
    </w:lvl>
    <w:lvl w:ilvl="3">
      <w:start w:val="1"/>
      <w:numFmt w:val="decimal"/>
      <w:lvlText w:val="%4."/>
      <w:lvlJc w:val="left"/>
      <w:pPr>
        <w:tabs>
          <w:tab w:val="num" w:pos="2880"/>
        </w:tabs>
        <w:ind w:left="2880" w:hanging="360"/>
      </w:pPr>
      <w:rPr>
        <w:b w:val="0"/>
        <w:bCs w:val="0"/>
        <w:i w:val="0"/>
        <w:iCs w:val="0"/>
      </w:rPr>
    </w:lvl>
    <w:lvl w:ilvl="4">
      <w:start w:val="1"/>
      <w:numFmt w:val="upperLetter"/>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002"/>
    <w:multiLevelType w:val="multilevel"/>
    <w:tmpl w:val="00000002"/>
    <w:name w:val="WW8Num4"/>
    <w:lvl w:ilvl="0">
      <w:start w:val="1"/>
      <w:numFmt w:val="lowerLetter"/>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3"/>
    <w:multiLevelType w:val="multilevel"/>
    <w:tmpl w:val="1BBA0B32"/>
    <w:name w:val="WW8Num5"/>
    <w:lvl w:ilvl="0">
      <w:start w:val="1"/>
      <w:numFmt w:val="decimal"/>
      <w:lvlText w:val="%1."/>
      <w:lvlJc w:val="left"/>
      <w:pPr>
        <w:tabs>
          <w:tab w:val="num" w:pos="900"/>
        </w:tabs>
        <w:ind w:left="900" w:hanging="360"/>
      </w:pPr>
      <w:rPr>
        <w:color w:val="auto"/>
      </w:rPr>
    </w:lvl>
    <w:lvl w:ilvl="1">
      <w:start w:val="1"/>
      <w:numFmt w:val="lowerLetter"/>
      <w:lvlText w:val="%2."/>
      <w:lvlJc w:val="left"/>
      <w:pPr>
        <w:tabs>
          <w:tab w:val="num" w:pos="1620"/>
        </w:tabs>
        <w:ind w:left="1620" w:hanging="360"/>
      </w:pPr>
    </w:lvl>
    <w:lvl w:ilvl="2">
      <w:start w:val="1"/>
      <w:numFmt w:val="lowerRoman"/>
      <w:lvlText w:val="%3."/>
      <w:lvlJc w:val="lef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lef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left"/>
      <w:pPr>
        <w:tabs>
          <w:tab w:val="num" w:pos="6660"/>
        </w:tabs>
        <w:ind w:left="6660" w:hanging="180"/>
      </w:pPr>
    </w:lvl>
  </w:abstractNum>
  <w:abstractNum w:abstractNumId="3" w15:restartNumberingAfterBreak="0">
    <w:nsid w:val="00000004"/>
    <w:multiLevelType w:val="singleLevel"/>
    <w:tmpl w:val="00000004"/>
    <w:name w:val="WW8Num6"/>
    <w:lvl w:ilvl="0">
      <w:start w:val="1"/>
      <w:numFmt w:val="decimal"/>
      <w:lvlText w:val="%1."/>
      <w:lvlJc w:val="left"/>
      <w:pPr>
        <w:tabs>
          <w:tab w:val="num" w:pos="0"/>
        </w:tabs>
        <w:ind w:left="1004" w:hanging="360"/>
      </w:pPr>
      <w:rPr>
        <w:b w:val="0"/>
      </w:rPr>
    </w:lvl>
  </w:abstractNum>
  <w:abstractNum w:abstractNumId="4" w15:restartNumberingAfterBreak="0">
    <w:nsid w:val="0000000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0000006"/>
    <w:multiLevelType w:val="singleLevel"/>
    <w:tmpl w:val="00000006"/>
    <w:name w:val="WW8Num9"/>
    <w:lvl w:ilvl="0">
      <w:start w:val="1"/>
      <w:numFmt w:val="decimal"/>
      <w:lvlText w:val="%1."/>
      <w:lvlJc w:val="left"/>
      <w:pPr>
        <w:tabs>
          <w:tab w:val="num" w:pos="0"/>
        </w:tabs>
        <w:ind w:left="283" w:hanging="283"/>
      </w:pPr>
    </w:lvl>
  </w:abstractNum>
  <w:abstractNum w:abstractNumId="6" w15:restartNumberingAfterBreak="0">
    <w:nsid w:val="00000007"/>
    <w:multiLevelType w:val="multilevel"/>
    <w:tmpl w:val="00000007"/>
    <w:name w:val="WW8Num12"/>
    <w:lvl w:ilvl="0">
      <w:start w:val="1"/>
      <w:numFmt w:val="lowerLetter"/>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00000008"/>
    <w:multiLevelType w:val="singleLevel"/>
    <w:tmpl w:val="00000008"/>
    <w:name w:val="WW8Num13"/>
    <w:lvl w:ilvl="0">
      <w:start w:val="1"/>
      <w:numFmt w:val="decimal"/>
      <w:lvlText w:val="%1."/>
      <w:lvlJc w:val="left"/>
      <w:pPr>
        <w:tabs>
          <w:tab w:val="num" w:pos="360"/>
        </w:tabs>
        <w:ind w:left="283" w:hanging="283"/>
      </w:pPr>
    </w:lvl>
  </w:abstractNum>
  <w:abstractNum w:abstractNumId="8" w15:restartNumberingAfterBreak="0">
    <w:nsid w:val="00000009"/>
    <w:multiLevelType w:val="multilevel"/>
    <w:tmpl w:val="00000009"/>
    <w:name w:val="WW8Num14"/>
    <w:lvl w:ilvl="0">
      <w:start w:val="1"/>
      <w:numFmt w:val="lowerLetter"/>
      <w:lvlText w:val="%1.)"/>
      <w:lvlJc w:val="left"/>
      <w:pPr>
        <w:tabs>
          <w:tab w:val="num" w:pos="2340"/>
        </w:tabs>
        <w:ind w:left="2340" w:hanging="360"/>
      </w:pPr>
      <w:rPr>
        <w:rFonts w:ascii="Arial" w:eastAsia="Times New Roman" w:hAnsi="Arial" w:cs="Arial"/>
      </w:rPr>
    </w:lvl>
    <w:lvl w:ilvl="1">
      <w:start w:val="1"/>
      <w:numFmt w:val="decimal"/>
      <w:lvlText w:val="%2."/>
      <w:lvlJc w:val="left"/>
      <w:pPr>
        <w:tabs>
          <w:tab w:val="num" w:pos="1440"/>
        </w:tabs>
        <w:ind w:left="1440" w:hanging="360"/>
      </w:pPr>
      <w:rPr>
        <w:b w:val="0"/>
        <w:color w:val="auto"/>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9" w15:restartNumberingAfterBreak="0">
    <w:nsid w:val="0000000A"/>
    <w:multiLevelType w:val="multilevel"/>
    <w:tmpl w:val="0000000A"/>
    <w:name w:val="WW8Num15"/>
    <w:lvl w:ilvl="0">
      <w:start w:val="1"/>
      <w:numFmt w:val="decimal"/>
      <w:lvlText w:val="%1."/>
      <w:lvlJc w:val="left"/>
      <w:pPr>
        <w:tabs>
          <w:tab w:val="num" w:pos="900"/>
        </w:tabs>
        <w:ind w:left="900" w:hanging="360"/>
      </w:pPr>
    </w:lvl>
    <w:lvl w:ilvl="1">
      <w:start w:val="1"/>
      <w:numFmt w:val="lowerLetter"/>
      <w:lvlText w:val="%2."/>
      <w:lvlJc w:val="left"/>
      <w:pPr>
        <w:tabs>
          <w:tab w:val="num" w:pos="1620"/>
        </w:tabs>
        <w:ind w:left="1620" w:hanging="360"/>
      </w:pPr>
    </w:lvl>
    <w:lvl w:ilvl="2">
      <w:start w:val="1"/>
      <w:numFmt w:val="lowerRoman"/>
      <w:lvlText w:val="%3."/>
      <w:lvlJc w:val="lef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lef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left"/>
      <w:pPr>
        <w:tabs>
          <w:tab w:val="num" w:pos="6660"/>
        </w:tabs>
        <w:ind w:left="6660" w:hanging="180"/>
      </w:pPr>
    </w:lvl>
  </w:abstractNum>
  <w:abstractNum w:abstractNumId="10" w15:restartNumberingAfterBreak="0">
    <w:nsid w:val="0000000B"/>
    <w:multiLevelType w:val="multilevel"/>
    <w:tmpl w:val="0000000B"/>
    <w:name w:val="WW8Num16"/>
    <w:lvl w:ilvl="0">
      <w:start w:val="1"/>
      <w:numFmt w:val="decimal"/>
      <w:pStyle w:val="Moje1"/>
      <w:lvlText w:val="%1."/>
      <w:lvlJc w:val="left"/>
      <w:pPr>
        <w:tabs>
          <w:tab w:val="num" w:pos="360"/>
        </w:tabs>
        <w:ind w:left="360" w:hanging="360"/>
      </w:pPr>
      <w:rPr>
        <w:b/>
      </w:rPr>
    </w:lvl>
    <w:lvl w:ilvl="1">
      <w:start w:val="1"/>
      <w:numFmt w:val="decimal"/>
      <w:lvlText w:val="%1.%2."/>
      <w:lvlJc w:val="left"/>
      <w:pPr>
        <w:tabs>
          <w:tab w:val="num" w:pos="921"/>
        </w:tabs>
        <w:ind w:left="921" w:hanging="495"/>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15:restartNumberingAfterBreak="0">
    <w:nsid w:val="0000000C"/>
    <w:multiLevelType w:val="singleLevel"/>
    <w:tmpl w:val="0000000C"/>
    <w:name w:val="WW8Num17"/>
    <w:lvl w:ilvl="0">
      <w:start w:val="1"/>
      <w:numFmt w:val="decimal"/>
      <w:pStyle w:val="Styl1"/>
      <w:lvlText w:val="%1."/>
      <w:lvlJc w:val="left"/>
      <w:pPr>
        <w:tabs>
          <w:tab w:val="num" w:pos="360"/>
        </w:tabs>
        <w:ind w:left="360" w:hanging="360"/>
      </w:pPr>
    </w:lvl>
  </w:abstractNum>
  <w:abstractNum w:abstractNumId="12" w15:restartNumberingAfterBreak="0">
    <w:nsid w:val="0000000D"/>
    <w:multiLevelType w:val="multilevel"/>
    <w:tmpl w:val="0000000D"/>
    <w:name w:val="WW8Num18"/>
    <w:lvl w:ilvl="0">
      <w:start w:val="1"/>
      <w:numFmt w:val="decimal"/>
      <w:lvlText w:val="%1."/>
      <w:lvlJc w:val="left"/>
      <w:pPr>
        <w:tabs>
          <w:tab w:val="num" w:pos="900"/>
        </w:tabs>
        <w:ind w:left="900" w:hanging="360"/>
      </w:pPr>
    </w:lvl>
    <w:lvl w:ilvl="1">
      <w:start w:val="1"/>
      <w:numFmt w:val="lowerLetter"/>
      <w:lvlText w:val="%2."/>
      <w:lvlJc w:val="left"/>
      <w:pPr>
        <w:tabs>
          <w:tab w:val="num" w:pos="1620"/>
        </w:tabs>
        <w:ind w:left="1620" w:hanging="360"/>
      </w:pPr>
    </w:lvl>
    <w:lvl w:ilvl="2">
      <w:start w:val="1"/>
      <w:numFmt w:val="lowerRoman"/>
      <w:lvlText w:val="%3."/>
      <w:lvlJc w:val="lef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lef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left"/>
      <w:pPr>
        <w:tabs>
          <w:tab w:val="num" w:pos="6660"/>
        </w:tabs>
        <w:ind w:left="6660" w:hanging="180"/>
      </w:pPr>
    </w:lvl>
  </w:abstractNum>
  <w:abstractNum w:abstractNumId="13" w15:restartNumberingAfterBreak="0">
    <w:nsid w:val="0000000E"/>
    <w:multiLevelType w:val="multilevel"/>
    <w:tmpl w:val="0000000E"/>
    <w:name w:val="WW8Num19"/>
    <w:lvl w:ilvl="0">
      <w:start w:val="1"/>
      <w:numFmt w:val="decimal"/>
      <w:pStyle w:val="Styl5"/>
      <w:lvlText w:val="%1."/>
      <w:lvlJc w:val="left"/>
      <w:pPr>
        <w:tabs>
          <w:tab w:val="num" w:pos="426"/>
        </w:tabs>
        <w:ind w:left="426" w:hanging="360"/>
      </w:pPr>
    </w:lvl>
    <w:lvl w:ilvl="1">
      <w:start w:val="1"/>
      <w:numFmt w:val="lowerLetter"/>
      <w:lvlText w:val="%2."/>
      <w:lvlJc w:val="left"/>
      <w:pPr>
        <w:tabs>
          <w:tab w:val="num" w:pos="1146"/>
        </w:tabs>
        <w:ind w:left="1146" w:hanging="360"/>
      </w:pPr>
    </w:lvl>
    <w:lvl w:ilvl="2">
      <w:start w:val="1"/>
      <w:numFmt w:val="decimal"/>
      <w:lvlText w:val="%3."/>
      <w:lvlJc w:val="left"/>
      <w:pPr>
        <w:tabs>
          <w:tab w:val="num" w:pos="180"/>
        </w:tabs>
        <w:ind w:left="180" w:hanging="180"/>
      </w:pPr>
      <w:rPr>
        <w:rFonts w:ascii="Arial" w:eastAsia="Times New Roman" w:hAnsi="Arial" w:cs="Arial"/>
      </w:rPr>
    </w:lvl>
    <w:lvl w:ilvl="3">
      <w:start w:val="1"/>
      <w:numFmt w:val="decimal"/>
      <w:lvlText w:val="%4."/>
      <w:lvlJc w:val="left"/>
      <w:pPr>
        <w:tabs>
          <w:tab w:val="num" w:pos="2586"/>
        </w:tabs>
        <w:ind w:left="2586" w:hanging="360"/>
      </w:pPr>
    </w:lvl>
    <w:lvl w:ilvl="4">
      <w:start w:val="1"/>
      <w:numFmt w:val="lowerLetter"/>
      <w:lvlText w:val="%5."/>
      <w:lvlJc w:val="left"/>
      <w:pPr>
        <w:tabs>
          <w:tab w:val="num" w:pos="3306"/>
        </w:tabs>
        <w:ind w:left="3306" w:hanging="360"/>
      </w:pPr>
    </w:lvl>
    <w:lvl w:ilvl="5">
      <w:start w:val="1"/>
      <w:numFmt w:val="lowerRoman"/>
      <w:lvlText w:val="%6."/>
      <w:lvlJc w:val="left"/>
      <w:pPr>
        <w:tabs>
          <w:tab w:val="num" w:pos="4026"/>
        </w:tabs>
        <w:ind w:left="4026" w:hanging="180"/>
      </w:pPr>
    </w:lvl>
    <w:lvl w:ilvl="6">
      <w:start w:val="1"/>
      <w:numFmt w:val="decimal"/>
      <w:lvlText w:val="%7."/>
      <w:lvlJc w:val="left"/>
      <w:pPr>
        <w:tabs>
          <w:tab w:val="num" w:pos="4746"/>
        </w:tabs>
        <w:ind w:left="4746" w:hanging="360"/>
      </w:pPr>
    </w:lvl>
    <w:lvl w:ilvl="7">
      <w:start w:val="1"/>
      <w:numFmt w:val="lowerLetter"/>
      <w:lvlText w:val="%8."/>
      <w:lvlJc w:val="left"/>
      <w:pPr>
        <w:tabs>
          <w:tab w:val="num" w:pos="5466"/>
        </w:tabs>
        <w:ind w:left="5466" w:hanging="360"/>
      </w:pPr>
    </w:lvl>
    <w:lvl w:ilvl="8">
      <w:start w:val="1"/>
      <w:numFmt w:val="lowerRoman"/>
      <w:lvlText w:val="%9."/>
      <w:lvlJc w:val="left"/>
      <w:pPr>
        <w:tabs>
          <w:tab w:val="num" w:pos="6186"/>
        </w:tabs>
        <w:ind w:left="6186" w:hanging="180"/>
      </w:pPr>
    </w:lvl>
  </w:abstractNum>
  <w:abstractNum w:abstractNumId="14" w15:restartNumberingAfterBreak="0">
    <w:nsid w:val="0000000F"/>
    <w:multiLevelType w:val="multilevel"/>
    <w:tmpl w:val="11401134"/>
    <w:name w:val="WW8Num21"/>
    <w:lvl w:ilvl="0">
      <w:start w:val="1"/>
      <w:numFmt w:val="lowerLetter"/>
      <w:lvlText w:val="%1."/>
      <w:lvlJc w:val="left"/>
      <w:pPr>
        <w:tabs>
          <w:tab w:val="num" w:pos="900"/>
        </w:tabs>
        <w:ind w:left="900" w:hanging="360"/>
      </w:pPr>
      <w:rPr>
        <w:rFonts w:hint="default"/>
        <w:b w:val="0"/>
        <w:bCs w:val="0"/>
        <w:i w:val="0"/>
        <w:iCs w:val="0"/>
        <w:vertAlign w:val="baseline"/>
      </w:rPr>
    </w:lvl>
    <w:lvl w:ilvl="1">
      <w:start w:val="1"/>
      <w:numFmt w:val="lowerLetter"/>
      <w:lvlText w:val="%2."/>
      <w:lvlJc w:val="left"/>
      <w:pPr>
        <w:tabs>
          <w:tab w:val="num" w:pos="1620"/>
        </w:tabs>
        <w:ind w:left="1620" w:hanging="360"/>
      </w:pPr>
    </w:lvl>
    <w:lvl w:ilvl="2">
      <w:start w:val="1"/>
      <w:numFmt w:val="lowerRoman"/>
      <w:lvlText w:val="%3."/>
      <w:lvlJc w:val="lef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lef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left"/>
      <w:pPr>
        <w:tabs>
          <w:tab w:val="num" w:pos="6660"/>
        </w:tabs>
        <w:ind w:left="6660" w:hanging="180"/>
      </w:pPr>
    </w:lvl>
  </w:abstractNum>
  <w:abstractNum w:abstractNumId="15" w15:restartNumberingAfterBreak="0">
    <w:nsid w:val="00000010"/>
    <w:multiLevelType w:val="singleLevel"/>
    <w:tmpl w:val="00000010"/>
    <w:name w:val="WW8Num22"/>
    <w:lvl w:ilvl="0">
      <w:start w:val="1"/>
      <w:numFmt w:val="bullet"/>
      <w:pStyle w:val="Spistreci1"/>
      <w:lvlText w:val=""/>
      <w:lvlJc w:val="left"/>
      <w:pPr>
        <w:tabs>
          <w:tab w:val="num" w:pos="720"/>
        </w:tabs>
        <w:ind w:left="720" w:hanging="360"/>
      </w:pPr>
      <w:rPr>
        <w:rFonts w:ascii="Symbol" w:hAnsi="Symbol" w:cs="Symbol"/>
      </w:rPr>
    </w:lvl>
  </w:abstractNum>
  <w:abstractNum w:abstractNumId="16" w15:restartNumberingAfterBreak="0">
    <w:nsid w:val="00000011"/>
    <w:multiLevelType w:val="singleLevel"/>
    <w:tmpl w:val="00000011"/>
    <w:name w:val="WW8Num23"/>
    <w:lvl w:ilvl="0">
      <w:start w:val="1"/>
      <w:numFmt w:val="decimal"/>
      <w:lvlText w:val="%1."/>
      <w:lvlJc w:val="left"/>
      <w:pPr>
        <w:tabs>
          <w:tab w:val="num" w:pos="360"/>
        </w:tabs>
        <w:ind w:left="360" w:hanging="360"/>
      </w:pPr>
    </w:lvl>
  </w:abstractNum>
  <w:abstractNum w:abstractNumId="17" w15:restartNumberingAfterBreak="0">
    <w:nsid w:val="00000012"/>
    <w:multiLevelType w:val="singleLevel"/>
    <w:tmpl w:val="00000012"/>
    <w:name w:val="WW8Num24"/>
    <w:lvl w:ilvl="0">
      <w:start w:val="1"/>
      <w:numFmt w:val="lowerLetter"/>
      <w:lvlText w:val="%1."/>
      <w:lvlJc w:val="left"/>
      <w:pPr>
        <w:tabs>
          <w:tab w:val="num" w:pos="0"/>
        </w:tabs>
        <w:ind w:left="720" w:hanging="360"/>
      </w:pPr>
    </w:lvl>
  </w:abstractNum>
  <w:abstractNum w:abstractNumId="18" w15:restartNumberingAfterBreak="0">
    <w:nsid w:val="00000013"/>
    <w:multiLevelType w:val="multilevel"/>
    <w:tmpl w:val="00000013"/>
    <w:name w:val="WW8Num25"/>
    <w:lvl w:ilvl="0">
      <w:start w:val="1"/>
      <w:numFmt w:val="decimal"/>
      <w:lvlText w:val="%1."/>
      <w:lvlJc w:val="left"/>
      <w:pPr>
        <w:tabs>
          <w:tab w:val="num" w:pos="927"/>
        </w:tabs>
        <w:ind w:left="927" w:hanging="360"/>
      </w:pPr>
    </w:lvl>
    <w:lvl w:ilvl="1">
      <w:start w:val="1"/>
      <w:numFmt w:val="lowerLetter"/>
      <w:lvlText w:val="%2."/>
      <w:lvlJc w:val="left"/>
      <w:pPr>
        <w:tabs>
          <w:tab w:val="num" w:pos="1647"/>
        </w:tabs>
        <w:ind w:left="1647" w:hanging="360"/>
      </w:pPr>
    </w:lvl>
    <w:lvl w:ilvl="2">
      <w:start w:val="1"/>
      <w:numFmt w:val="lowerRoman"/>
      <w:lvlText w:val="%3."/>
      <w:lvlJc w:val="left"/>
      <w:pPr>
        <w:tabs>
          <w:tab w:val="num" w:pos="2367"/>
        </w:tabs>
        <w:ind w:left="2367" w:hanging="180"/>
      </w:pPr>
    </w:lvl>
    <w:lvl w:ilvl="3">
      <w:start w:val="1"/>
      <w:numFmt w:val="decimal"/>
      <w:lvlText w:val="%4."/>
      <w:lvlJc w:val="left"/>
      <w:pPr>
        <w:tabs>
          <w:tab w:val="num" w:pos="3087"/>
        </w:tabs>
        <w:ind w:left="3087" w:hanging="360"/>
      </w:pPr>
    </w:lvl>
    <w:lvl w:ilvl="4">
      <w:start w:val="1"/>
      <w:numFmt w:val="lowerLetter"/>
      <w:lvlText w:val="%5."/>
      <w:lvlJc w:val="left"/>
      <w:pPr>
        <w:tabs>
          <w:tab w:val="num" w:pos="3807"/>
        </w:tabs>
        <w:ind w:left="3807" w:hanging="360"/>
      </w:pPr>
    </w:lvl>
    <w:lvl w:ilvl="5">
      <w:start w:val="1"/>
      <w:numFmt w:val="lowerRoman"/>
      <w:lvlText w:val="%6."/>
      <w:lvlJc w:val="left"/>
      <w:pPr>
        <w:tabs>
          <w:tab w:val="num" w:pos="4527"/>
        </w:tabs>
        <w:ind w:left="4527" w:hanging="180"/>
      </w:pPr>
    </w:lvl>
    <w:lvl w:ilvl="6">
      <w:start w:val="1"/>
      <w:numFmt w:val="decimal"/>
      <w:lvlText w:val="%7."/>
      <w:lvlJc w:val="left"/>
      <w:pPr>
        <w:tabs>
          <w:tab w:val="num" w:pos="5247"/>
        </w:tabs>
        <w:ind w:left="5247" w:hanging="360"/>
      </w:pPr>
    </w:lvl>
    <w:lvl w:ilvl="7">
      <w:start w:val="1"/>
      <w:numFmt w:val="lowerLetter"/>
      <w:lvlText w:val="%8."/>
      <w:lvlJc w:val="left"/>
      <w:pPr>
        <w:tabs>
          <w:tab w:val="num" w:pos="5967"/>
        </w:tabs>
        <w:ind w:left="5967" w:hanging="360"/>
      </w:pPr>
    </w:lvl>
    <w:lvl w:ilvl="8">
      <w:start w:val="1"/>
      <w:numFmt w:val="lowerRoman"/>
      <w:lvlText w:val="%9."/>
      <w:lvlJc w:val="left"/>
      <w:pPr>
        <w:tabs>
          <w:tab w:val="num" w:pos="6687"/>
        </w:tabs>
        <w:ind w:left="6687" w:hanging="180"/>
      </w:pPr>
    </w:lvl>
  </w:abstractNum>
  <w:abstractNum w:abstractNumId="19" w15:restartNumberingAfterBreak="0">
    <w:nsid w:val="00000014"/>
    <w:multiLevelType w:val="multilevel"/>
    <w:tmpl w:val="00000014"/>
    <w:name w:val="WW8Num26"/>
    <w:lvl w:ilvl="0">
      <w:start w:val="1"/>
      <w:numFmt w:val="decimal"/>
      <w:lvlText w:val="%1."/>
      <w:lvlJc w:val="left"/>
      <w:pPr>
        <w:tabs>
          <w:tab w:val="num" w:pos="1440"/>
        </w:tabs>
        <w:ind w:left="1440" w:hanging="360"/>
      </w:p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0" w15:restartNumberingAfterBreak="0">
    <w:nsid w:val="00000015"/>
    <w:multiLevelType w:val="multilevel"/>
    <w:tmpl w:val="00000015"/>
    <w:name w:val="WW8Num27"/>
    <w:lvl w:ilvl="0">
      <w:start w:val="1"/>
      <w:numFmt w:val="decimal"/>
      <w:lvlText w:val="%1."/>
      <w:lvlJc w:val="left"/>
      <w:pPr>
        <w:tabs>
          <w:tab w:val="num" w:pos="900"/>
        </w:tabs>
        <w:ind w:left="900" w:hanging="360"/>
      </w:pPr>
    </w:lvl>
    <w:lvl w:ilvl="1">
      <w:start w:val="1"/>
      <w:numFmt w:val="lowerLetter"/>
      <w:lvlText w:val="%2."/>
      <w:lvlJc w:val="left"/>
      <w:pPr>
        <w:tabs>
          <w:tab w:val="num" w:pos="1620"/>
        </w:tabs>
        <w:ind w:left="1620" w:hanging="360"/>
      </w:pPr>
    </w:lvl>
    <w:lvl w:ilvl="2">
      <w:start w:val="1"/>
      <w:numFmt w:val="lowerRoman"/>
      <w:lvlText w:val="%3."/>
      <w:lvlJc w:val="lef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lef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left"/>
      <w:pPr>
        <w:tabs>
          <w:tab w:val="num" w:pos="6660"/>
        </w:tabs>
        <w:ind w:left="6660" w:hanging="180"/>
      </w:pPr>
    </w:lvl>
  </w:abstractNum>
  <w:abstractNum w:abstractNumId="21" w15:restartNumberingAfterBreak="0">
    <w:nsid w:val="00000016"/>
    <w:multiLevelType w:val="singleLevel"/>
    <w:tmpl w:val="00000016"/>
    <w:name w:val="WW8Num28"/>
    <w:lvl w:ilvl="0">
      <w:start w:val="1"/>
      <w:numFmt w:val="decimal"/>
      <w:lvlText w:val="%1."/>
      <w:lvlJc w:val="left"/>
      <w:pPr>
        <w:tabs>
          <w:tab w:val="num" w:pos="0"/>
        </w:tabs>
        <w:ind w:left="360" w:hanging="360"/>
      </w:pPr>
    </w:lvl>
  </w:abstractNum>
  <w:abstractNum w:abstractNumId="22" w15:restartNumberingAfterBreak="0">
    <w:nsid w:val="00000017"/>
    <w:multiLevelType w:val="singleLevel"/>
    <w:tmpl w:val="00000017"/>
    <w:name w:val="WW8Num29"/>
    <w:lvl w:ilvl="0">
      <w:start w:val="1"/>
      <w:numFmt w:val="decimal"/>
      <w:lvlText w:val="%1."/>
      <w:lvlJc w:val="left"/>
      <w:pPr>
        <w:tabs>
          <w:tab w:val="num" w:pos="720"/>
        </w:tabs>
        <w:ind w:left="720" w:hanging="360"/>
      </w:pPr>
    </w:lvl>
  </w:abstractNum>
  <w:abstractNum w:abstractNumId="23" w15:restartNumberingAfterBreak="0">
    <w:nsid w:val="00000018"/>
    <w:multiLevelType w:val="singleLevel"/>
    <w:tmpl w:val="00000018"/>
    <w:name w:val="WW8Num30"/>
    <w:lvl w:ilvl="0">
      <w:start w:val="5"/>
      <w:numFmt w:val="decimal"/>
      <w:lvlText w:val="%1."/>
      <w:lvlJc w:val="left"/>
      <w:pPr>
        <w:tabs>
          <w:tab w:val="num" w:pos="0"/>
        </w:tabs>
        <w:ind w:left="1004" w:hanging="360"/>
      </w:pPr>
      <w:rPr>
        <w:b w:val="0"/>
      </w:rPr>
    </w:lvl>
  </w:abstractNum>
  <w:abstractNum w:abstractNumId="24" w15:restartNumberingAfterBreak="0">
    <w:nsid w:val="0000001A"/>
    <w:multiLevelType w:val="multilevel"/>
    <w:tmpl w:val="0000001A"/>
    <w:name w:val="WW8Num32"/>
    <w:lvl w:ilvl="0">
      <w:start w:val="1"/>
      <w:numFmt w:val="lowerLetter"/>
      <w:pStyle w:val="Styl3"/>
      <w:lvlText w:val="%1)"/>
      <w:lvlJc w:val="left"/>
      <w:pPr>
        <w:tabs>
          <w:tab w:val="num" w:pos="1260"/>
        </w:tabs>
        <w:ind w:left="1260" w:hanging="360"/>
      </w:pPr>
    </w:lvl>
    <w:lvl w:ilvl="1">
      <w:start w:val="5"/>
      <w:numFmt w:val="bullet"/>
      <w:lvlText w:val=""/>
      <w:lvlJc w:val="left"/>
      <w:pPr>
        <w:tabs>
          <w:tab w:val="num" w:pos="1980"/>
        </w:tabs>
        <w:ind w:left="1980" w:hanging="360"/>
      </w:pPr>
      <w:rPr>
        <w:rFonts w:ascii="Symbol" w:hAnsi="Symbol"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0000001B"/>
    <w:multiLevelType w:val="multilevel"/>
    <w:tmpl w:val="0000001B"/>
    <w:name w:val="WW8Num33"/>
    <w:lvl w:ilvl="0">
      <w:start w:val="1"/>
      <w:numFmt w:val="lowerLetter"/>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440"/>
        </w:tabs>
        <w:ind w:left="1440" w:hanging="360"/>
      </w:pPr>
    </w:lvl>
    <w:lvl w:ilvl="2">
      <w:start w:val="1"/>
      <w:numFmt w:val="lowerLetter"/>
      <w:lvlText w:val="%3.)"/>
      <w:lvlJc w:val="left"/>
      <w:pPr>
        <w:tabs>
          <w:tab w:val="num" w:pos="2340"/>
        </w:tabs>
        <w:ind w:left="2340" w:hanging="360"/>
      </w:pPr>
      <w:rPr>
        <w:rFonts w:ascii="Arial" w:eastAsia="Times New Roman" w:hAnsi="Arial" w:cs="Arial"/>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6" w15:restartNumberingAfterBreak="0">
    <w:nsid w:val="0000001C"/>
    <w:multiLevelType w:val="multilevel"/>
    <w:tmpl w:val="0000001C"/>
    <w:name w:val="WW8Num34"/>
    <w:lvl w:ilvl="0">
      <w:start w:val="1"/>
      <w:numFmt w:val="lowerLetter"/>
      <w:lvlText w:val="%1.)"/>
      <w:lvlJc w:val="left"/>
      <w:pPr>
        <w:tabs>
          <w:tab w:val="num" w:pos="2340"/>
        </w:tabs>
        <w:ind w:left="2340" w:hanging="360"/>
      </w:pPr>
      <w:rPr>
        <w:rFonts w:ascii="Arial" w:eastAsia="Times New Roman" w:hAnsi="Arial" w:cs="Arial"/>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7" w15:restartNumberingAfterBreak="0">
    <w:nsid w:val="0000001D"/>
    <w:multiLevelType w:val="multilevel"/>
    <w:tmpl w:val="0000001D"/>
    <w:name w:val="WW8Num35"/>
    <w:lvl w:ilvl="0">
      <w:start w:val="1"/>
      <w:numFmt w:val="decimal"/>
      <w:lvlText w:val="%1."/>
      <w:lvlJc w:val="left"/>
      <w:pPr>
        <w:tabs>
          <w:tab w:val="num" w:pos="900"/>
        </w:tabs>
        <w:ind w:left="900" w:hanging="360"/>
      </w:pPr>
    </w:lvl>
    <w:lvl w:ilvl="1">
      <w:start w:val="1"/>
      <w:numFmt w:val="lowerLetter"/>
      <w:lvlText w:val="%2."/>
      <w:lvlJc w:val="left"/>
      <w:pPr>
        <w:tabs>
          <w:tab w:val="num" w:pos="1620"/>
        </w:tabs>
        <w:ind w:left="1620" w:hanging="360"/>
      </w:pPr>
    </w:lvl>
    <w:lvl w:ilvl="2">
      <w:start w:val="1"/>
      <w:numFmt w:val="lowerRoman"/>
      <w:lvlText w:val="%3."/>
      <w:lvlJc w:val="lef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lef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left"/>
      <w:pPr>
        <w:tabs>
          <w:tab w:val="num" w:pos="6660"/>
        </w:tabs>
        <w:ind w:left="6660" w:hanging="180"/>
      </w:pPr>
    </w:lvl>
  </w:abstractNum>
  <w:abstractNum w:abstractNumId="28" w15:restartNumberingAfterBreak="0">
    <w:nsid w:val="0000001E"/>
    <w:multiLevelType w:val="singleLevel"/>
    <w:tmpl w:val="0000001E"/>
    <w:name w:val="WW8Num36"/>
    <w:lvl w:ilvl="0">
      <w:start w:val="1"/>
      <w:numFmt w:val="decimal"/>
      <w:lvlText w:val="%1."/>
      <w:lvlJc w:val="left"/>
      <w:pPr>
        <w:tabs>
          <w:tab w:val="num" w:pos="0"/>
        </w:tabs>
        <w:ind w:left="283" w:hanging="283"/>
      </w:pPr>
    </w:lvl>
  </w:abstractNum>
  <w:abstractNum w:abstractNumId="29" w15:restartNumberingAfterBreak="0">
    <w:nsid w:val="0000001F"/>
    <w:multiLevelType w:val="singleLevel"/>
    <w:tmpl w:val="0000001F"/>
    <w:lvl w:ilvl="0">
      <w:start w:val="1"/>
      <w:numFmt w:val="decimal"/>
      <w:lvlText w:val="%1."/>
      <w:lvlJc w:val="left"/>
      <w:pPr>
        <w:tabs>
          <w:tab w:val="num" w:pos="426"/>
        </w:tabs>
        <w:ind w:left="426" w:hanging="360"/>
      </w:pPr>
    </w:lvl>
  </w:abstractNum>
  <w:abstractNum w:abstractNumId="30" w15:restartNumberingAfterBreak="0">
    <w:nsid w:val="0073623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00C35FC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01FF3B7F"/>
    <w:multiLevelType w:val="multilevel"/>
    <w:tmpl w:val="E6FA9F8E"/>
    <w:styleLink w:val="WWNum5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3" w15:restartNumberingAfterBreak="0">
    <w:nsid w:val="051B10D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0CD2768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0E98220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0F597C0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10B53406"/>
    <w:multiLevelType w:val="multilevel"/>
    <w:tmpl w:val="2A6E40E2"/>
    <w:styleLink w:val="WWNum35"/>
    <w:lvl w:ilvl="0">
      <w:start w:val="1"/>
      <w:numFmt w:val="decimal"/>
      <w:lvlText w:val="%1."/>
      <w:lvlJc w:val="left"/>
      <w:pPr>
        <w:ind w:left="426" w:hanging="360"/>
      </w:pPr>
      <w:rPr>
        <w:i w:val="0"/>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38" w15:restartNumberingAfterBreak="0">
    <w:nsid w:val="15587C6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17763A7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19A62C79"/>
    <w:multiLevelType w:val="multilevel"/>
    <w:tmpl w:val="B282D3FA"/>
    <w:styleLink w:val="WWNum53"/>
    <w:lvl w:ilvl="0">
      <w:start w:val="1"/>
      <w:numFmt w:val="lowerLetter"/>
      <w:lvlText w:val="%1)"/>
      <w:lvlJc w:val="left"/>
      <w:pPr>
        <w:ind w:left="928" w:hanging="360"/>
      </w:pPr>
    </w:lvl>
    <w:lvl w:ilvl="1">
      <w:start w:val="1"/>
      <w:numFmt w:val="lowerLetter"/>
      <w:lvlText w:val="%2."/>
      <w:lvlJc w:val="left"/>
      <w:pPr>
        <w:ind w:left="1648" w:hanging="360"/>
      </w:pPr>
    </w:lvl>
    <w:lvl w:ilvl="2">
      <w:start w:val="1"/>
      <w:numFmt w:val="lowerRoman"/>
      <w:lvlText w:val="%1.%2.%3."/>
      <w:lvlJc w:val="right"/>
      <w:pPr>
        <w:ind w:left="2368" w:hanging="180"/>
      </w:pPr>
    </w:lvl>
    <w:lvl w:ilvl="3">
      <w:start w:val="1"/>
      <w:numFmt w:val="decimal"/>
      <w:lvlText w:val="%1.%2.%3.%4."/>
      <w:lvlJc w:val="left"/>
      <w:pPr>
        <w:ind w:left="3088" w:hanging="360"/>
      </w:pPr>
    </w:lvl>
    <w:lvl w:ilvl="4">
      <w:start w:val="1"/>
      <w:numFmt w:val="lowerLetter"/>
      <w:lvlText w:val="%1.%2.%3.%4.%5."/>
      <w:lvlJc w:val="left"/>
      <w:pPr>
        <w:ind w:left="3808" w:hanging="360"/>
      </w:pPr>
    </w:lvl>
    <w:lvl w:ilvl="5">
      <w:start w:val="1"/>
      <w:numFmt w:val="lowerRoman"/>
      <w:lvlText w:val="%1.%2.%3.%4.%5.%6."/>
      <w:lvlJc w:val="right"/>
      <w:pPr>
        <w:ind w:left="4528" w:hanging="180"/>
      </w:pPr>
    </w:lvl>
    <w:lvl w:ilvl="6">
      <w:start w:val="1"/>
      <w:numFmt w:val="decimal"/>
      <w:lvlText w:val="%1.%2.%3.%4.%5.%6.%7."/>
      <w:lvlJc w:val="left"/>
      <w:pPr>
        <w:ind w:left="5248" w:hanging="360"/>
      </w:pPr>
    </w:lvl>
    <w:lvl w:ilvl="7">
      <w:start w:val="1"/>
      <w:numFmt w:val="lowerLetter"/>
      <w:lvlText w:val="%1.%2.%3.%4.%5.%6.%7.%8."/>
      <w:lvlJc w:val="left"/>
      <w:pPr>
        <w:ind w:left="5968" w:hanging="360"/>
      </w:pPr>
    </w:lvl>
    <w:lvl w:ilvl="8">
      <w:start w:val="1"/>
      <w:numFmt w:val="lowerRoman"/>
      <w:lvlText w:val="%1.%2.%3.%4.%5.%6.%7.%8.%9."/>
      <w:lvlJc w:val="right"/>
      <w:pPr>
        <w:ind w:left="6688" w:hanging="180"/>
      </w:pPr>
    </w:lvl>
  </w:abstractNum>
  <w:abstractNum w:abstractNumId="41" w15:restartNumberingAfterBreak="0">
    <w:nsid w:val="1AB72793"/>
    <w:multiLevelType w:val="multilevel"/>
    <w:tmpl w:val="F6445980"/>
    <w:styleLink w:val="WWNum3"/>
    <w:lvl w:ilvl="0">
      <w:start w:val="1"/>
      <w:numFmt w:val="decimal"/>
      <w:lvlText w:val="%1."/>
      <w:lvlJc w:val="left"/>
      <w:pPr>
        <w:ind w:left="1004" w:hanging="360"/>
      </w:pPr>
      <w:rPr>
        <w:rFonts w:eastAsia="Times New Roman" w:cs="Aria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2" w15:restartNumberingAfterBreak="0">
    <w:nsid w:val="1B6B7D1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1E210C1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21707BE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2312155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25C94C72"/>
    <w:multiLevelType w:val="multilevel"/>
    <w:tmpl w:val="D778B404"/>
    <w:styleLink w:val="WWNum49"/>
    <w:lvl w:ilvl="0">
      <w:numFmt w:val="bullet"/>
      <w:lvlText w:val=""/>
      <w:lvlJc w:val="left"/>
      <w:pPr>
        <w:ind w:left="1212" w:hanging="360"/>
      </w:pPr>
      <w:rPr>
        <w:rFonts w:ascii="Symbol" w:hAnsi="Symbol" w:cs="Symbol"/>
        <w:sz w:val="24"/>
        <w:szCs w:val="24"/>
      </w:rPr>
    </w:lvl>
    <w:lvl w:ilvl="1">
      <w:numFmt w:val="bullet"/>
      <w:lvlText w:val="o"/>
      <w:lvlJc w:val="left"/>
      <w:pPr>
        <w:ind w:left="1932" w:hanging="360"/>
      </w:pPr>
      <w:rPr>
        <w:rFonts w:ascii="Courier New" w:hAnsi="Courier New" w:cs="Courier New"/>
      </w:rPr>
    </w:lvl>
    <w:lvl w:ilvl="2">
      <w:numFmt w:val="bullet"/>
      <w:lvlText w:val=""/>
      <w:lvlJc w:val="left"/>
      <w:pPr>
        <w:ind w:left="2652" w:hanging="360"/>
      </w:pPr>
      <w:rPr>
        <w:rFonts w:ascii="Wingdings" w:hAnsi="Wingdings"/>
      </w:rPr>
    </w:lvl>
    <w:lvl w:ilvl="3">
      <w:numFmt w:val="bullet"/>
      <w:lvlText w:val=""/>
      <w:lvlJc w:val="left"/>
      <w:pPr>
        <w:ind w:left="3372" w:hanging="360"/>
      </w:pPr>
      <w:rPr>
        <w:rFonts w:ascii="Symbol" w:hAnsi="Symbol"/>
      </w:rPr>
    </w:lvl>
    <w:lvl w:ilvl="4">
      <w:numFmt w:val="bullet"/>
      <w:lvlText w:val="o"/>
      <w:lvlJc w:val="left"/>
      <w:pPr>
        <w:ind w:left="4092" w:hanging="360"/>
      </w:pPr>
      <w:rPr>
        <w:rFonts w:ascii="Courier New" w:hAnsi="Courier New" w:cs="Courier New"/>
      </w:rPr>
    </w:lvl>
    <w:lvl w:ilvl="5">
      <w:numFmt w:val="bullet"/>
      <w:lvlText w:val=""/>
      <w:lvlJc w:val="left"/>
      <w:pPr>
        <w:ind w:left="4812" w:hanging="360"/>
      </w:pPr>
      <w:rPr>
        <w:rFonts w:ascii="Wingdings" w:hAnsi="Wingdings"/>
      </w:rPr>
    </w:lvl>
    <w:lvl w:ilvl="6">
      <w:numFmt w:val="bullet"/>
      <w:lvlText w:val=""/>
      <w:lvlJc w:val="left"/>
      <w:pPr>
        <w:ind w:left="5532" w:hanging="360"/>
      </w:pPr>
      <w:rPr>
        <w:rFonts w:ascii="Symbol" w:hAnsi="Symbol"/>
      </w:rPr>
    </w:lvl>
    <w:lvl w:ilvl="7">
      <w:numFmt w:val="bullet"/>
      <w:lvlText w:val="o"/>
      <w:lvlJc w:val="left"/>
      <w:pPr>
        <w:ind w:left="6252" w:hanging="360"/>
      </w:pPr>
      <w:rPr>
        <w:rFonts w:ascii="Courier New" w:hAnsi="Courier New" w:cs="Courier New"/>
      </w:rPr>
    </w:lvl>
    <w:lvl w:ilvl="8">
      <w:numFmt w:val="bullet"/>
      <w:lvlText w:val=""/>
      <w:lvlJc w:val="left"/>
      <w:pPr>
        <w:ind w:left="6972" w:hanging="360"/>
      </w:pPr>
      <w:rPr>
        <w:rFonts w:ascii="Wingdings" w:hAnsi="Wingdings"/>
      </w:rPr>
    </w:lvl>
  </w:abstractNum>
  <w:abstractNum w:abstractNumId="47" w15:restartNumberingAfterBreak="0">
    <w:nsid w:val="281A2C4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33E3463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350259C4"/>
    <w:multiLevelType w:val="multilevel"/>
    <w:tmpl w:val="119C0266"/>
    <w:styleLink w:val="WWNum48"/>
    <w:lvl w:ilvl="0">
      <w:start w:val="1"/>
      <w:numFmt w:val="lowerLetter"/>
      <w:lvlText w:val="%1)"/>
      <w:lvlJc w:val="left"/>
      <w:pPr>
        <w:ind w:left="785" w:hanging="360"/>
      </w:pPr>
    </w:lvl>
    <w:lvl w:ilvl="1">
      <w:start w:val="1"/>
      <w:numFmt w:val="lowerLetter"/>
      <w:lvlText w:val="%2."/>
      <w:lvlJc w:val="left"/>
      <w:pPr>
        <w:ind w:left="1506" w:hanging="360"/>
      </w:pPr>
    </w:lvl>
    <w:lvl w:ilvl="2">
      <w:start w:val="1"/>
      <w:numFmt w:val="lowerRoman"/>
      <w:lvlText w:val="%1.%2.%3."/>
      <w:lvlJc w:val="right"/>
      <w:pPr>
        <w:ind w:left="2226" w:hanging="180"/>
      </w:pPr>
    </w:lvl>
    <w:lvl w:ilvl="3">
      <w:start w:val="1"/>
      <w:numFmt w:val="decimal"/>
      <w:lvlText w:val="%1.%2.%3.%4."/>
      <w:lvlJc w:val="left"/>
      <w:pPr>
        <w:ind w:left="2946" w:hanging="360"/>
      </w:pPr>
    </w:lvl>
    <w:lvl w:ilvl="4">
      <w:start w:val="1"/>
      <w:numFmt w:val="lowerLetter"/>
      <w:lvlText w:val="%1.%2.%3.%4.%5."/>
      <w:lvlJc w:val="left"/>
      <w:pPr>
        <w:ind w:left="3666" w:hanging="360"/>
      </w:pPr>
    </w:lvl>
    <w:lvl w:ilvl="5">
      <w:start w:val="1"/>
      <w:numFmt w:val="lowerRoman"/>
      <w:lvlText w:val="%1.%2.%3.%4.%5.%6."/>
      <w:lvlJc w:val="right"/>
      <w:pPr>
        <w:ind w:left="4386" w:hanging="180"/>
      </w:pPr>
    </w:lvl>
    <w:lvl w:ilvl="6">
      <w:start w:val="1"/>
      <w:numFmt w:val="decimal"/>
      <w:lvlText w:val="%1.%2.%3.%4.%5.%6.%7."/>
      <w:lvlJc w:val="left"/>
      <w:pPr>
        <w:ind w:left="5106" w:hanging="360"/>
      </w:pPr>
    </w:lvl>
    <w:lvl w:ilvl="7">
      <w:start w:val="1"/>
      <w:numFmt w:val="lowerLetter"/>
      <w:lvlText w:val="%1.%2.%3.%4.%5.%6.%7.%8."/>
      <w:lvlJc w:val="left"/>
      <w:pPr>
        <w:ind w:left="5826" w:hanging="360"/>
      </w:pPr>
    </w:lvl>
    <w:lvl w:ilvl="8">
      <w:start w:val="1"/>
      <w:numFmt w:val="lowerRoman"/>
      <w:lvlText w:val="%1.%2.%3.%4.%5.%6.%7.%8.%9."/>
      <w:lvlJc w:val="right"/>
      <w:pPr>
        <w:ind w:left="6546" w:hanging="180"/>
      </w:pPr>
    </w:lvl>
  </w:abstractNum>
  <w:abstractNum w:abstractNumId="50" w15:restartNumberingAfterBreak="0">
    <w:nsid w:val="3BBD033A"/>
    <w:multiLevelType w:val="hybridMultilevel"/>
    <w:tmpl w:val="5F64D990"/>
    <w:lvl w:ilvl="0" w:tplc="DB7CBC2E">
      <w:start w:val="1"/>
      <w:numFmt w:val="decimal"/>
      <w:lvlText w:val="%1"/>
      <w:lvlJc w:val="left"/>
      <w:pPr>
        <w:ind w:left="360" w:firstLine="0"/>
      </w:pPr>
      <w:rPr>
        <w:rFonts w:ascii="Cambria" w:eastAsia="Cambria" w:hAnsi="Cambria" w:cs="Cambria"/>
        <w:b w:val="0"/>
        <w:i w:val="0"/>
        <w:strike w:val="0"/>
        <w:dstrike w:val="0"/>
        <w:color w:val="000000"/>
        <w:sz w:val="22"/>
        <w:szCs w:val="22"/>
        <w:u w:val="none" w:color="000000"/>
        <w:effect w:val="none"/>
        <w:bdr w:val="none" w:sz="0" w:space="0" w:color="auto" w:frame="1"/>
        <w:vertAlign w:val="baseline"/>
      </w:rPr>
    </w:lvl>
    <w:lvl w:ilvl="1" w:tplc="E744C970">
      <w:start w:val="1"/>
      <w:numFmt w:val="lowerLetter"/>
      <w:lvlText w:val="%2"/>
      <w:lvlJc w:val="left"/>
      <w:pPr>
        <w:ind w:left="1069" w:firstLine="0"/>
      </w:pPr>
      <w:rPr>
        <w:rFonts w:ascii="Cambria" w:eastAsia="Cambria" w:hAnsi="Cambria" w:cs="Cambria"/>
        <w:b w:val="0"/>
        <w:i w:val="0"/>
        <w:strike w:val="0"/>
        <w:dstrike w:val="0"/>
        <w:color w:val="000000"/>
        <w:sz w:val="22"/>
        <w:szCs w:val="22"/>
        <w:u w:val="none" w:color="000000"/>
        <w:effect w:val="none"/>
        <w:bdr w:val="none" w:sz="0" w:space="0" w:color="auto" w:frame="1"/>
        <w:vertAlign w:val="baseline"/>
      </w:rPr>
    </w:lvl>
    <w:lvl w:ilvl="2" w:tplc="04150017">
      <w:start w:val="1"/>
      <w:numFmt w:val="lowerLetter"/>
      <w:lvlText w:val="%3)"/>
      <w:lvlJc w:val="left"/>
      <w:pPr>
        <w:ind w:left="2410" w:firstLine="0"/>
      </w:pPr>
      <w:rPr>
        <w:b w:val="0"/>
        <w:i w:val="0"/>
        <w:strike w:val="0"/>
        <w:dstrike w:val="0"/>
        <w:color w:val="000000"/>
        <w:sz w:val="22"/>
        <w:szCs w:val="22"/>
        <w:u w:val="none" w:color="000000"/>
        <w:effect w:val="none"/>
        <w:bdr w:val="none" w:sz="0" w:space="0" w:color="auto" w:frame="1"/>
        <w:vertAlign w:val="baseline"/>
      </w:rPr>
    </w:lvl>
    <w:lvl w:ilvl="3" w:tplc="2E0E45CA">
      <w:start w:val="1"/>
      <w:numFmt w:val="decimal"/>
      <w:lvlText w:val="%4"/>
      <w:lvlJc w:val="left"/>
      <w:pPr>
        <w:ind w:left="2498" w:firstLine="0"/>
      </w:pPr>
      <w:rPr>
        <w:rFonts w:ascii="Cambria" w:eastAsia="Cambria" w:hAnsi="Cambria" w:cs="Cambria"/>
        <w:b w:val="0"/>
        <w:i w:val="0"/>
        <w:strike w:val="0"/>
        <w:dstrike w:val="0"/>
        <w:color w:val="000000"/>
        <w:sz w:val="22"/>
        <w:szCs w:val="22"/>
        <w:u w:val="none" w:color="000000"/>
        <w:effect w:val="none"/>
        <w:bdr w:val="none" w:sz="0" w:space="0" w:color="auto" w:frame="1"/>
        <w:vertAlign w:val="baseline"/>
      </w:rPr>
    </w:lvl>
    <w:lvl w:ilvl="4" w:tplc="B9769DF8">
      <w:start w:val="1"/>
      <w:numFmt w:val="lowerLetter"/>
      <w:lvlText w:val="%5"/>
      <w:lvlJc w:val="left"/>
      <w:pPr>
        <w:ind w:left="3218" w:firstLine="0"/>
      </w:pPr>
      <w:rPr>
        <w:rFonts w:ascii="Cambria" w:eastAsia="Cambria" w:hAnsi="Cambria" w:cs="Cambria"/>
        <w:b w:val="0"/>
        <w:i w:val="0"/>
        <w:strike w:val="0"/>
        <w:dstrike w:val="0"/>
        <w:color w:val="000000"/>
        <w:sz w:val="22"/>
        <w:szCs w:val="22"/>
        <w:u w:val="none" w:color="000000"/>
        <w:effect w:val="none"/>
        <w:bdr w:val="none" w:sz="0" w:space="0" w:color="auto" w:frame="1"/>
        <w:vertAlign w:val="baseline"/>
      </w:rPr>
    </w:lvl>
    <w:lvl w:ilvl="5" w:tplc="E30AA5F0">
      <w:start w:val="1"/>
      <w:numFmt w:val="lowerRoman"/>
      <w:lvlText w:val="%6"/>
      <w:lvlJc w:val="left"/>
      <w:pPr>
        <w:ind w:left="3938" w:firstLine="0"/>
      </w:pPr>
      <w:rPr>
        <w:rFonts w:ascii="Cambria" w:eastAsia="Cambria" w:hAnsi="Cambria" w:cs="Cambria"/>
        <w:b w:val="0"/>
        <w:i w:val="0"/>
        <w:strike w:val="0"/>
        <w:dstrike w:val="0"/>
        <w:color w:val="000000"/>
        <w:sz w:val="22"/>
        <w:szCs w:val="22"/>
        <w:u w:val="none" w:color="000000"/>
        <w:effect w:val="none"/>
        <w:bdr w:val="none" w:sz="0" w:space="0" w:color="auto" w:frame="1"/>
        <w:vertAlign w:val="baseline"/>
      </w:rPr>
    </w:lvl>
    <w:lvl w:ilvl="6" w:tplc="92622BEA">
      <w:start w:val="1"/>
      <w:numFmt w:val="decimal"/>
      <w:lvlText w:val="%7"/>
      <w:lvlJc w:val="left"/>
      <w:pPr>
        <w:ind w:left="4658" w:firstLine="0"/>
      </w:pPr>
      <w:rPr>
        <w:rFonts w:ascii="Cambria" w:eastAsia="Cambria" w:hAnsi="Cambria" w:cs="Cambria"/>
        <w:b w:val="0"/>
        <w:i w:val="0"/>
        <w:strike w:val="0"/>
        <w:dstrike w:val="0"/>
        <w:color w:val="000000"/>
        <w:sz w:val="22"/>
        <w:szCs w:val="22"/>
        <w:u w:val="none" w:color="000000"/>
        <w:effect w:val="none"/>
        <w:bdr w:val="none" w:sz="0" w:space="0" w:color="auto" w:frame="1"/>
        <w:vertAlign w:val="baseline"/>
      </w:rPr>
    </w:lvl>
    <w:lvl w:ilvl="7" w:tplc="305ED4E8">
      <w:start w:val="1"/>
      <w:numFmt w:val="lowerLetter"/>
      <w:lvlText w:val="%8"/>
      <w:lvlJc w:val="left"/>
      <w:pPr>
        <w:ind w:left="5378" w:firstLine="0"/>
      </w:pPr>
      <w:rPr>
        <w:rFonts w:ascii="Cambria" w:eastAsia="Cambria" w:hAnsi="Cambria" w:cs="Cambria"/>
        <w:b w:val="0"/>
        <w:i w:val="0"/>
        <w:strike w:val="0"/>
        <w:dstrike w:val="0"/>
        <w:color w:val="000000"/>
        <w:sz w:val="22"/>
        <w:szCs w:val="22"/>
        <w:u w:val="none" w:color="000000"/>
        <w:effect w:val="none"/>
        <w:bdr w:val="none" w:sz="0" w:space="0" w:color="auto" w:frame="1"/>
        <w:vertAlign w:val="baseline"/>
      </w:rPr>
    </w:lvl>
    <w:lvl w:ilvl="8" w:tplc="5C2EB7A4">
      <w:start w:val="1"/>
      <w:numFmt w:val="lowerRoman"/>
      <w:lvlText w:val="%9"/>
      <w:lvlJc w:val="left"/>
      <w:pPr>
        <w:ind w:left="6098" w:firstLine="0"/>
      </w:pPr>
      <w:rPr>
        <w:rFonts w:ascii="Cambria" w:eastAsia="Cambria" w:hAnsi="Cambria" w:cs="Cambria"/>
        <w:b w:val="0"/>
        <w:i w:val="0"/>
        <w:strike w:val="0"/>
        <w:dstrike w:val="0"/>
        <w:color w:val="000000"/>
        <w:sz w:val="22"/>
        <w:szCs w:val="22"/>
        <w:u w:val="none" w:color="000000"/>
        <w:effect w:val="none"/>
        <w:bdr w:val="none" w:sz="0" w:space="0" w:color="auto" w:frame="1"/>
        <w:vertAlign w:val="baseline"/>
      </w:rPr>
    </w:lvl>
  </w:abstractNum>
  <w:abstractNum w:abstractNumId="51" w15:restartNumberingAfterBreak="0">
    <w:nsid w:val="42B2624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44C5709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46671D7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53273A89"/>
    <w:multiLevelType w:val="multilevel"/>
    <w:tmpl w:val="35B85304"/>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5" w15:restartNumberingAfterBreak="0">
    <w:nsid w:val="5695581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56B8293A"/>
    <w:multiLevelType w:val="hybridMultilevel"/>
    <w:tmpl w:val="AB4648F0"/>
    <w:lvl w:ilvl="0" w:tplc="9B58F66A">
      <w:start w:val="1"/>
      <w:numFmt w:val="decimal"/>
      <w:lvlText w:val="%1."/>
      <w:lvlJc w:val="left"/>
      <w:pPr>
        <w:ind w:left="693" w:firstLine="0"/>
      </w:pPr>
      <w:rPr>
        <w:rFonts w:ascii="Arial" w:eastAsia="Cambria" w:hAnsi="Arial" w:cs="Arial" w:hint="default"/>
        <w:b w:val="0"/>
        <w:i w:val="0"/>
        <w:strike w:val="0"/>
        <w:dstrike w:val="0"/>
        <w:color w:val="000000"/>
        <w:sz w:val="22"/>
        <w:szCs w:val="22"/>
        <w:u w:val="none" w:color="000000"/>
        <w:effect w:val="none"/>
        <w:bdr w:val="none" w:sz="0" w:space="0" w:color="auto" w:frame="1"/>
        <w:vertAlign w:val="baseline"/>
      </w:rPr>
    </w:lvl>
    <w:lvl w:ilvl="1" w:tplc="4F32BCEE">
      <w:start w:val="1"/>
      <w:numFmt w:val="decimal"/>
      <w:lvlText w:val="%2)"/>
      <w:lvlJc w:val="left"/>
      <w:pPr>
        <w:ind w:left="1274" w:firstLine="0"/>
      </w:pPr>
      <w:rPr>
        <w:rFonts w:ascii="Cambria" w:eastAsia="Cambria" w:hAnsi="Cambria" w:cs="Cambria"/>
        <w:b w:val="0"/>
        <w:i w:val="0"/>
        <w:strike w:val="0"/>
        <w:dstrike w:val="0"/>
        <w:color w:val="000000"/>
        <w:sz w:val="22"/>
        <w:szCs w:val="22"/>
        <w:u w:val="none" w:color="000000"/>
        <w:effect w:val="none"/>
        <w:bdr w:val="none" w:sz="0" w:space="0" w:color="auto" w:frame="1"/>
        <w:vertAlign w:val="baseline"/>
      </w:rPr>
    </w:lvl>
    <w:lvl w:ilvl="2" w:tplc="8E106250">
      <w:start w:val="1"/>
      <w:numFmt w:val="lowerRoman"/>
      <w:lvlText w:val="%3"/>
      <w:lvlJc w:val="left"/>
      <w:pPr>
        <w:ind w:left="1646" w:firstLine="0"/>
      </w:pPr>
      <w:rPr>
        <w:rFonts w:ascii="Cambria" w:eastAsia="Cambria" w:hAnsi="Cambria" w:cs="Cambria"/>
        <w:b w:val="0"/>
        <w:i w:val="0"/>
        <w:strike w:val="0"/>
        <w:dstrike w:val="0"/>
        <w:color w:val="000000"/>
        <w:sz w:val="22"/>
        <w:szCs w:val="22"/>
        <w:u w:val="none" w:color="000000"/>
        <w:effect w:val="none"/>
        <w:bdr w:val="none" w:sz="0" w:space="0" w:color="auto" w:frame="1"/>
        <w:vertAlign w:val="baseline"/>
      </w:rPr>
    </w:lvl>
    <w:lvl w:ilvl="3" w:tplc="F1CA8E92">
      <w:start w:val="1"/>
      <w:numFmt w:val="decimal"/>
      <w:lvlText w:val="%4"/>
      <w:lvlJc w:val="left"/>
      <w:pPr>
        <w:ind w:left="2366" w:firstLine="0"/>
      </w:pPr>
      <w:rPr>
        <w:rFonts w:ascii="Cambria" w:eastAsia="Cambria" w:hAnsi="Cambria" w:cs="Cambria"/>
        <w:b w:val="0"/>
        <w:i w:val="0"/>
        <w:strike w:val="0"/>
        <w:dstrike w:val="0"/>
        <w:color w:val="000000"/>
        <w:sz w:val="22"/>
        <w:szCs w:val="22"/>
        <w:u w:val="none" w:color="000000"/>
        <w:effect w:val="none"/>
        <w:bdr w:val="none" w:sz="0" w:space="0" w:color="auto" w:frame="1"/>
        <w:vertAlign w:val="baseline"/>
      </w:rPr>
    </w:lvl>
    <w:lvl w:ilvl="4" w:tplc="0D7472EA">
      <w:start w:val="1"/>
      <w:numFmt w:val="lowerLetter"/>
      <w:lvlText w:val="%5"/>
      <w:lvlJc w:val="left"/>
      <w:pPr>
        <w:ind w:left="3086" w:firstLine="0"/>
      </w:pPr>
      <w:rPr>
        <w:rFonts w:ascii="Cambria" w:eastAsia="Cambria" w:hAnsi="Cambria" w:cs="Cambria"/>
        <w:b w:val="0"/>
        <w:i w:val="0"/>
        <w:strike w:val="0"/>
        <w:dstrike w:val="0"/>
        <w:color w:val="000000"/>
        <w:sz w:val="22"/>
        <w:szCs w:val="22"/>
        <w:u w:val="none" w:color="000000"/>
        <w:effect w:val="none"/>
        <w:bdr w:val="none" w:sz="0" w:space="0" w:color="auto" w:frame="1"/>
        <w:vertAlign w:val="baseline"/>
      </w:rPr>
    </w:lvl>
    <w:lvl w:ilvl="5" w:tplc="DA28B53C">
      <w:start w:val="1"/>
      <w:numFmt w:val="lowerRoman"/>
      <w:lvlText w:val="%6"/>
      <w:lvlJc w:val="left"/>
      <w:pPr>
        <w:ind w:left="3806" w:firstLine="0"/>
      </w:pPr>
      <w:rPr>
        <w:rFonts w:ascii="Cambria" w:eastAsia="Cambria" w:hAnsi="Cambria" w:cs="Cambria"/>
        <w:b w:val="0"/>
        <w:i w:val="0"/>
        <w:strike w:val="0"/>
        <w:dstrike w:val="0"/>
        <w:color w:val="000000"/>
        <w:sz w:val="22"/>
        <w:szCs w:val="22"/>
        <w:u w:val="none" w:color="000000"/>
        <w:effect w:val="none"/>
        <w:bdr w:val="none" w:sz="0" w:space="0" w:color="auto" w:frame="1"/>
        <w:vertAlign w:val="baseline"/>
      </w:rPr>
    </w:lvl>
    <w:lvl w:ilvl="6" w:tplc="3EF23FFA">
      <w:start w:val="1"/>
      <w:numFmt w:val="decimal"/>
      <w:lvlText w:val="%7"/>
      <w:lvlJc w:val="left"/>
      <w:pPr>
        <w:ind w:left="4526" w:firstLine="0"/>
      </w:pPr>
      <w:rPr>
        <w:rFonts w:ascii="Cambria" w:eastAsia="Cambria" w:hAnsi="Cambria" w:cs="Cambria"/>
        <w:b w:val="0"/>
        <w:i w:val="0"/>
        <w:strike w:val="0"/>
        <w:dstrike w:val="0"/>
        <w:color w:val="000000"/>
        <w:sz w:val="22"/>
        <w:szCs w:val="22"/>
        <w:u w:val="none" w:color="000000"/>
        <w:effect w:val="none"/>
        <w:bdr w:val="none" w:sz="0" w:space="0" w:color="auto" w:frame="1"/>
        <w:vertAlign w:val="baseline"/>
      </w:rPr>
    </w:lvl>
    <w:lvl w:ilvl="7" w:tplc="EB3C02E8">
      <w:start w:val="1"/>
      <w:numFmt w:val="lowerLetter"/>
      <w:lvlText w:val="%8"/>
      <w:lvlJc w:val="left"/>
      <w:pPr>
        <w:ind w:left="5246" w:firstLine="0"/>
      </w:pPr>
      <w:rPr>
        <w:rFonts w:ascii="Cambria" w:eastAsia="Cambria" w:hAnsi="Cambria" w:cs="Cambria"/>
        <w:b w:val="0"/>
        <w:i w:val="0"/>
        <w:strike w:val="0"/>
        <w:dstrike w:val="0"/>
        <w:color w:val="000000"/>
        <w:sz w:val="22"/>
        <w:szCs w:val="22"/>
        <w:u w:val="none" w:color="000000"/>
        <w:effect w:val="none"/>
        <w:bdr w:val="none" w:sz="0" w:space="0" w:color="auto" w:frame="1"/>
        <w:vertAlign w:val="baseline"/>
      </w:rPr>
    </w:lvl>
    <w:lvl w:ilvl="8" w:tplc="D3D2D6B4">
      <w:start w:val="1"/>
      <w:numFmt w:val="lowerRoman"/>
      <w:lvlText w:val="%9"/>
      <w:lvlJc w:val="left"/>
      <w:pPr>
        <w:ind w:left="5966" w:firstLine="0"/>
      </w:pPr>
      <w:rPr>
        <w:rFonts w:ascii="Cambria" w:eastAsia="Cambria" w:hAnsi="Cambria" w:cs="Cambria"/>
        <w:b w:val="0"/>
        <w:i w:val="0"/>
        <w:strike w:val="0"/>
        <w:dstrike w:val="0"/>
        <w:color w:val="000000"/>
        <w:sz w:val="22"/>
        <w:szCs w:val="22"/>
        <w:u w:val="none" w:color="000000"/>
        <w:effect w:val="none"/>
        <w:bdr w:val="none" w:sz="0" w:space="0" w:color="auto" w:frame="1"/>
        <w:vertAlign w:val="baseline"/>
      </w:rPr>
    </w:lvl>
  </w:abstractNum>
  <w:abstractNum w:abstractNumId="57" w15:restartNumberingAfterBreak="0">
    <w:nsid w:val="586E30CD"/>
    <w:multiLevelType w:val="multilevel"/>
    <w:tmpl w:val="EEE44D3E"/>
    <w:styleLink w:val="WWNum50"/>
    <w:lvl w:ilvl="0">
      <w:start w:val="3"/>
      <w:numFmt w:val="lowerLetter"/>
      <w:lvlText w:val="%1)"/>
      <w:lvlJc w:val="left"/>
      <w:pPr>
        <w:ind w:left="644" w:hanging="360"/>
      </w:pPr>
    </w:lvl>
    <w:lvl w:ilvl="1">
      <w:start w:val="1"/>
      <w:numFmt w:val="lowerLetter"/>
      <w:lvlText w:val="%2)"/>
      <w:lvlJc w:val="left"/>
      <w:pPr>
        <w:ind w:left="1298" w:hanging="360"/>
      </w:pPr>
    </w:lvl>
    <w:lvl w:ilvl="2">
      <w:start w:val="1"/>
      <w:numFmt w:val="lowerRoman"/>
      <w:lvlText w:val="%1.%2.%3."/>
      <w:lvlJc w:val="right"/>
      <w:pPr>
        <w:ind w:left="2018" w:hanging="180"/>
      </w:pPr>
    </w:lvl>
    <w:lvl w:ilvl="3">
      <w:start w:val="1"/>
      <w:numFmt w:val="decimal"/>
      <w:lvlText w:val="%1.%2.%3.%4."/>
      <w:lvlJc w:val="left"/>
      <w:pPr>
        <w:ind w:left="2738" w:hanging="360"/>
      </w:pPr>
    </w:lvl>
    <w:lvl w:ilvl="4">
      <w:start w:val="1"/>
      <w:numFmt w:val="lowerLetter"/>
      <w:lvlText w:val="%1.%2.%3.%4.%5."/>
      <w:lvlJc w:val="left"/>
      <w:pPr>
        <w:ind w:left="3458" w:hanging="360"/>
      </w:pPr>
    </w:lvl>
    <w:lvl w:ilvl="5">
      <w:start w:val="1"/>
      <w:numFmt w:val="lowerRoman"/>
      <w:lvlText w:val="%1.%2.%3.%4.%5.%6."/>
      <w:lvlJc w:val="right"/>
      <w:pPr>
        <w:ind w:left="4178" w:hanging="180"/>
      </w:pPr>
    </w:lvl>
    <w:lvl w:ilvl="6">
      <w:start w:val="1"/>
      <w:numFmt w:val="decimal"/>
      <w:lvlText w:val="%1.%2.%3.%4.%5.%6.%7."/>
      <w:lvlJc w:val="left"/>
      <w:pPr>
        <w:ind w:left="4898" w:hanging="360"/>
      </w:pPr>
    </w:lvl>
    <w:lvl w:ilvl="7">
      <w:start w:val="1"/>
      <w:numFmt w:val="lowerLetter"/>
      <w:lvlText w:val="%1.%2.%3.%4.%5.%6.%7.%8."/>
      <w:lvlJc w:val="left"/>
      <w:pPr>
        <w:ind w:left="5618" w:hanging="360"/>
      </w:pPr>
    </w:lvl>
    <w:lvl w:ilvl="8">
      <w:start w:val="1"/>
      <w:numFmt w:val="lowerRoman"/>
      <w:lvlText w:val="%1.%2.%3.%4.%5.%6.%7.%8.%9."/>
      <w:lvlJc w:val="right"/>
      <w:pPr>
        <w:ind w:left="6338" w:hanging="180"/>
      </w:pPr>
    </w:lvl>
  </w:abstractNum>
  <w:abstractNum w:abstractNumId="58" w15:restartNumberingAfterBreak="0">
    <w:nsid w:val="5958406D"/>
    <w:multiLevelType w:val="hybridMultilevel"/>
    <w:tmpl w:val="7B2E1C32"/>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9C8089A"/>
    <w:multiLevelType w:val="multilevel"/>
    <w:tmpl w:val="F55425A8"/>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5CCE1D4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5F9B01FC"/>
    <w:multiLevelType w:val="multilevel"/>
    <w:tmpl w:val="86500CA2"/>
    <w:styleLink w:val="WWNum21"/>
    <w:lvl w:ilvl="0">
      <w:start w:val="2"/>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lef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lef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left"/>
      <w:pPr>
        <w:ind w:left="6120" w:hanging="180"/>
      </w:pPr>
    </w:lvl>
  </w:abstractNum>
  <w:abstractNum w:abstractNumId="62" w15:restartNumberingAfterBreak="0">
    <w:nsid w:val="63A4643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641B2D0A"/>
    <w:multiLevelType w:val="hybridMultilevel"/>
    <w:tmpl w:val="85BC234C"/>
    <w:lvl w:ilvl="0" w:tplc="4D9E178A">
      <w:start w:val="1"/>
      <w:numFmt w:val="decimal"/>
      <w:lvlText w:val="%1"/>
      <w:lvlJc w:val="left"/>
      <w:pPr>
        <w:ind w:left="360" w:firstLine="0"/>
      </w:pPr>
      <w:rPr>
        <w:rFonts w:ascii="Cambria" w:eastAsia="Cambria" w:hAnsi="Cambria" w:cs="Cambria"/>
        <w:b w:val="0"/>
        <w:i w:val="0"/>
        <w:strike w:val="0"/>
        <w:dstrike w:val="0"/>
        <w:color w:val="000000"/>
        <w:sz w:val="22"/>
        <w:szCs w:val="22"/>
        <w:u w:val="none" w:color="000000"/>
        <w:effect w:val="none"/>
        <w:bdr w:val="none" w:sz="0" w:space="0" w:color="auto" w:frame="1"/>
        <w:vertAlign w:val="baseline"/>
      </w:rPr>
    </w:lvl>
    <w:lvl w:ilvl="1" w:tplc="7ED2C7AE">
      <w:start w:val="1"/>
      <w:numFmt w:val="lowerLetter"/>
      <w:lvlText w:val="%2"/>
      <w:lvlJc w:val="left"/>
      <w:pPr>
        <w:ind w:left="1069" w:firstLine="0"/>
      </w:pPr>
      <w:rPr>
        <w:rFonts w:ascii="Cambria" w:eastAsia="Cambria" w:hAnsi="Cambria" w:cs="Cambria"/>
        <w:b w:val="0"/>
        <w:i w:val="0"/>
        <w:strike w:val="0"/>
        <w:dstrike w:val="0"/>
        <w:color w:val="000000"/>
        <w:sz w:val="22"/>
        <w:szCs w:val="22"/>
        <w:u w:val="none" w:color="000000"/>
        <w:effect w:val="none"/>
        <w:bdr w:val="none" w:sz="0" w:space="0" w:color="auto" w:frame="1"/>
        <w:vertAlign w:val="baseline"/>
      </w:rPr>
    </w:lvl>
    <w:lvl w:ilvl="2" w:tplc="04150017">
      <w:start w:val="1"/>
      <w:numFmt w:val="lowerLetter"/>
      <w:lvlText w:val="%3)"/>
      <w:lvlJc w:val="left"/>
      <w:pPr>
        <w:ind w:left="2410" w:firstLine="0"/>
      </w:pPr>
      <w:rPr>
        <w:b w:val="0"/>
        <w:i w:val="0"/>
        <w:strike w:val="0"/>
        <w:dstrike w:val="0"/>
        <w:color w:val="000000"/>
        <w:sz w:val="22"/>
        <w:szCs w:val="22"/>
        <w:u w:val="none" w:color="000000"/>
        <w:effect w:val="none"/>
        <w:bdr w:val="none" w:sz="0" w:space="0" w:color="auto" w:frame="1"/>
        <w:vertAlign w:val="baseline"/>
      </w:rPr>
    </w:lvl>
    <w:lvl w:ilvl="3" w:tplc="28B61526">
      <w:start w:val="1"/>
      <w:numFmt w:val="decimal"/>
      <w:lvlText w:val="%4"/>
      <w:lvlJc w:val="left"/>
      <w:pPr>
        <w:ind w:left="2498" w:firstLine="0"/>
      </w:pPr>
      <w:rPr>
        <w:rFonts w:ascii="Cambria" w:eastAsia="Cambria" w:hAnsi="Cambria" w:cs="Cambria"/>
        <w:b w:val="0"/>
        <w:i w:val="0"/>
        <w:strike w:val="0"/>
        <w:dstrike w:val="0"/>
        <w:color w:val="000000"/>
        <w:sz w:val="22"/>
        <w:szCs w:val="22"/>
        <w:u w:val="none" w:color="000000"/>
        <w:effect w:val="none"/>
        <w:bdr w:val="none" w:sz="0" w:space="0" w:color="auto" w:frame="1"/>
        <w:vertAlign w:val="baseline"/>
      </w:rPr>
    </w:lvl>
    <w:lvl w:ilvl="4" w:tplc="AF62CAE6">
      <w:start w:val="1"/>
      <w:numFmt w:val="lowerLetter"/>
      <w:lvlText w:val="%5"/>
      <w:lvlJc w:val="left"/>
      <w:pPr>
        <w:ind w:left="3218" w:firstLine="0"/>
      </w:pPr>
      <w:rPr>
        <w:rFonts w:ascii="Cambria" w:eastAsia="Cambria" w:hAnsi="Cambria" w:cs="Cambria"/>
        <w:b w:val="0"/>
        <w:i w:val="0"/>
        <w:strike w:val="0"/>
        <w:dstrike w:val="0"/>
        <w:color w:val="000000"/>
        <w:sz w:val="22"/>
        <w:szCs w:val="22"/>
        <w:u w:val="none" w:color="000000"/>
        <w:effect w:val="none"/>
        <w:bdr w:val="none" w:sz="0" w:space="0" w:color="auto" w:frame="1"/>
        <w:vertAlign w:val="baseline"/>
      </w:rPr>
    </w:lvl>
    <w:lvl w:ilvl="5" w:tplc="8DB4B434">
      <w:start w:val="1"/>
      <w:numFmt w:val="lowerRoman"/>
      <w:lvlText w:val="%6"/>
      <w:lvlJc w:val="left"/>
      <w:pPr>
        <w:ind w:left="3938" w:firstLine="0"/>
      </w:pPr>
      <w:rPr>
        <w:rFonts w:ascii="Cambria" w:eastAsia="Cambria" w:hAnsi="Cambria" w:cs="Cambria"/>
        <w:b w:val="0"/>
        <w:i w:val="0"/>
        <w:strike w:val="0"/>
        <w:dstrike w:val="0"/>
        <w:color w:val="000000"/>
        <w:sz w:val="22"/>
        <w:szCs w:val="22"/>
        <w:u w:val="none" w:color="000000"/>
        <w:effect w:val="none"/>
        <w:bdr w:val="none" w:sz="0" w:space="0" w:color="auto" w:frame="1"/>
        <w:vertAlign w:val="baseline"/>
      </w:rPr>
    </w:lvl>
    <w:lvl w:ilvl="6" w:tplc="A4606B9A">
      <w:start w:val="1"/>
      <w:numFmt w:val="decimal"/>
      <w:lvlText w:val="%7"/>
      <w:lvlJc w:val="left"/>
      <w:pPr>
        <w:ind w:left="4658" w:firstLine="0"/>
      </w:pPr>
      <w:rPr>
        <w:rFonts w:ascii="Cambria" w:eastAsia="Cambria" w:hAnsi="Cambria" w:cs="Cambria"/>
        <w:b w:val="0"/>
        <w:i w:val="0"/>
        <w:strike w:val="0"/>
        <w:dstrike w:val="0"/>
        <w:color w:val="000000"/>
        <w:sz w:val="22"/>
        <w:szCs w:val="22"/>
        <w:u w:val="none" w:color="000000"/>
        <w:effect w:val="none"/>
        <w:bdr w:val="none" w:sz="0" w:space="0" w:color="auto" w:frame="1"/>
        <w:vertAlign w:val="baseline"/>
      </w:rPr>
    </w:lvl>
    <w:lvl w:ilvl="7" w:tplc="7BD2B752">
      <w:start w:val="1"/>
      <w:numFmt w:val="lowerLetter"/>
      <w:lvlText w:val="%8"/>
      <w:lvlJc w:val="left"/>
      <w:pPr>
        <w:ind w:left="5378" w:firstLine="0"/>
      </w:pPr>
      <w:rPr>
        <w:rFonts w:ascii="Cambria" w:eastAsia="Cambria" w:hAnsi="Cambria" w:cs="Cambria"/>
        <w:b w:val="0"/>
        <w:i w:val="0"/>
        <w:strike w:val="0"/>
        <w:dstrike w:val="0"/>
        <w:color w:val="000000"/>
        <w:sz w:val="22"/>
        <w:szCs w:val="22"/>
        <w:u w:val="none" w:color="000000"/>
        <w:effect w:val="none"/>
        <w:bdr w:val="none" w:sz="0" w:space="0" w:color="auto" w:frame="1"/>
        <w:vertAlign w:val="baseline"/>
      </w:rPr>
    </w:lvl>
    <w:lvl w:ilvl="8" w:tplc="5E30E95C">
      <w:start w:val="1"/>
      <w:numFmt w:val="lowerRoman"/>
      <w:lvlText w:val="%9"/>
      <w:lvlJc w:val="left"/>
      <w:pPr>
        <w:ind w:left="6098" w:firstLine="0"/>
      </w:pPr>
      <w:rPr>
        <w:rFonts w:ascii="Cambria" w:eastAsia="Cambria" w:hAnsi="Cambria" w:cs="Cambria"/>
        <w:b w:val="0"/>
        <w:i w:val="0"/>
        <w:strike w:val="0"/>
        <w:dstrike w:val="0"/>
        <w:color w:val="000000"/>
        <w:sz w:val="22"/>
        <w:szCs w:val="22"/>
        <w:u w:val="none" w:color="000000"/>
        <w:effect w:val="none"/>
        <w:bdr w:val="none" w:sz="0" w:space="0" w:color="auto" w:frame="1"/>
        <w:vertAlign w:val="baseline"/>
      </w:rPr>
    </w:lvl>
  </w:abstractNum>
  <w:abstractNum w:abstractNumId="64" w15:restartNumberingAfterBreak="0">
    <w:nsid w:val="66797FE7"/>
    <w:multiLevelType w:val="hybridMultilevel"/>
    <w:tmpl w:val="B14C55FA"/>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B532067"/>
    <w:multiLevelType w:val="multilevel"/>
    <w:tmpl w:val="0032D656"/>
    <w:styleLink w:val="WWNum33"/>
    <w:lvl w:ilvl="0">
      <w:start w:val="1"/>
      <w:numFmt w:val="decimal"/>
      <w:lvlText w:val="%1."/>
      <w:lvlJc w:val="left"/>
      <w:pPr>
        <w:ind w:left="360" w:hanging="360"/>
      </w:pPr>
      <w:rPr>
        <w:color w:val="00000A"/>
      </w:rPr>
    </w:lvl>
    <w:lvl w:ilvl="1">
      <w:start w:val="1"/>
      <w:numFmt w:val="lowerLetter"/>
      <w:lvlText w:val="%2."/>
      <w:lvlJc w:val="left"/>
      <w:pPr>
        <w:ind w:left="1080" w:hanging="360"/>
      </w:pPr>
    </w:lvl>
    <w:lvl w:ilvl="2">
      <w:start w:val="1"/>
      <w:numFmt w:val="lowerRoman"/>
      <w:lvlText w:val="%1.%2.%3."/>
      <w:lvlJc w:val="lef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lef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left"/>
      <w:pPr>
        <w:ind w:left="6120" w:hanging="180"/>
      </w:pPr>
    </w:lvl>
  </w:abstractNum>
  <w:abstractNum w:abstractNumId="66" w15:restartNumberingAfterBreak="0">
    <w:nsid w:val="6D954E02"/>
    <w:multiLevelType w:val="multilevel"/>
    <w:tmpl w:val="E87471B8"/>
    <w:styleLink w:val="WWNum51"/>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1.%2.%3."/>
      <w:lvlJc w:val="right"/>
      <w:pPr>
        <w:ind w:left="2226" w:hanging="180"/>
      </w:pPr>
    </w:lvl>
    <w:lvl w:ilvl="3">
      <w:start w:val="1"/>
      <w:numFmt w:val="decimal"/>
      <w:lvlText w:val="%1.%2.%3.%4."/>
      <w:lvlJc w:val="left"/>
      <w:pPr>
        <w:ind w:left="2946" w:hanging="360"/>
      </w:pPr>
    </w:lvl>
    <w:lvl w:ilvl="4">
      <w:start w:val="1"/>
      <w:numFmt w:val="lowerLetter"/>
      <w:lvlText w:val="%1.%2.%3.%4.%5."/>
      <w:lvlJc w:val="left"/>
      <w:pPr>
        <w:ind w:left="3666" w:hanging="360"/>
      </w:pPr>
    </w:lvl>
    <w:lvl w:ilvl="5">
      <w:start w:val="1"/>
      <w:numFmt w:val="lowerRoman"/>
      <w:lvlText w:val="%1.%2.%3.%4.%5.%6."/>
      <w:lvlJc w:val="right"/>
      <w:pPr>
        <w:ind w:left="4386" w:hanging="180"/>
      </w:pPr>
    </w:lvl>
    <w:lvl w:ilvl="6">
      <w:start w:val="1"/>
      <w:numFmt w:val="decimal"/>
      <w:lvlText w:val="%1.%2.%3.%4.%5.%6.%7."/>
      <w:lvlJc w:val="left"/>
      <w:pPr>
        <w:ind w:left="5106" w:hanging="360"/>
      </w:pPr>
    </w:lvl>
    <w:lvl w:ilvl="7">
      <w:start w:val="1"/>
      <w:numFmt w:val="lowerLetter"/>
      <w:lvlText w:val="%1.%2.%3.%4.%5.%6.%7.%8."/>
      <w:lvlJc w:val="left"/>
      <w:pPr>
        <w:ind w:left="5826" w:hanging="360"/>
      </w:pPr>
    </w:lvl>
    <w:lvl w:ilvl="8">
      <w:start w:val="1"/>
      <w:numFmt w:val="lowerRoman"/>
      <w:lvlText w:val="%1.%2.%3.%4.%5.%6.%7.%8.%9."/>
      <w:lvlJc w:val="right"/>
      <w:pPr>
        <w:ind w:left="6546" w:hanging="180"/>
      </w:pPr>
    </w:lvl>
  </w:abstractNum>
  <w:abstractNum w:abstractNumId="67" w15:restartNumberingAfterBreak="0">
    <w:nsid w:val="76196FC7"/>
    <w:multiLevelType w:val="hybridMultilevel"/>
    <w:tmpl w:val="00FC45AA"/>
    <w:lvl w:ilvl="0" w:tplc="67BAA7E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790A44A6"/>
    <w:multiLevelType w:val="multilevel"/>
    <w:tmpl w:val="1BBA0B32"/>
    <w:styleLink w:val="Styl6"/>
    <w:lvl w:ilvl="0">
      <w:start w:val="1"/>
      <w:numFmt w:val="decimal"/>
      <w:lvlText w:val="%1."/>
      <w:lvlJc w:val="left"/>
      <w:pPr>
        <w:tabs>
          <w:tab w:val="num" w:pos="900"/>
        </w:tabs>
        <w:ind w:left="900" w:hanging="360"/>
      </w:pPr>
      <w:rPr>
        <w:color w:val="auto"/>
      </w:rPr>
    </w:lvl>
    <w:lvl w:ilvl="1">
      <w:start w:val="1"/>
      <w:numFmt w:val="lowerLetter"/>
      <w:lvlText w:val="%2."/>
      <w:lvlJc w:val="left"/>
      <w:pPr>
        <w:tabs>
          <w:tab w:val="num" w:pos="1620"/>
        </w:tabs>
        <w:ind w:left="1620" w:hanging="360"/>
      </w:pPr>
    </w:lvl>
    <w:lvl w:ilvl="2">
      <w:start w:val="1"/>
      <w:numFmt w:val="lowerRoman"/>
      <w:lvlText w:val="%3."/>
      <w:lvlJc w:val="lef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lef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left"/>
      <w:pPr>
        <w:tabs>
          <w:tab w:val="num" w:pos="6660"/>
        </w:tabs>
        <w:ind w:left="6660" w:hanging="180"/>
      </w:pPr>
    </w:lvl>
  </w:abstractNum>
  <w:abstractNum w:abstractNumId="69" w15:restartNumberingAfterBreak="0">
    <w:nsid w:val="7BA0000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0" w15:restartNumberingAfterBreak="0">
    <w:nsid w:val="7BD9162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4"/>
  </w:num>
  <w:num w:numId="3">
    <w:abstractNumId w:val="10"/>
  </w:num>
  <w:num w:numId="4">
    <w:abstractNumId w:val="11"/>
  </w:num>
  <w:num w:numId="5">
    <w:abstractNumId w:val="13"/>
  </w:num>
  <w:num w:numId="6">
    <w:abstractNumId w:val="15"/>
  </w:num>
  <w:num w:numId="7">
    <w:abstractNumId w:val="24"/>
  </w:num>
  <w:num w:numId="8">
    <w:abstractNumId w:val="68"/>
  </w:num>
  <w:num w:numId="9">
    <w:abstractNumId w:val="61"/>
  </w:num>
  <w:num w:numId="10">
    <w:abstractNumId w:val="52"/>
  </w:num>
  <w:num w:numId="11">
    <w:abstractNumId w:val="69"/>
  </w:num>
  <w:num w:numId="12">
    <w:abstractNumId w:val="44"/>
  </w:num>
  <w:num w:numId="13">
    <w:abstractNumId w:val="35"/>
  </w:num>
  <w:num w:numId="14">
    <w:abstractNumId w:val="60"/>
  </w:num>
  <w:num w:numId="15">
    <w:abstractNumId w:val="59"/>
  </w:num>
  <w:num w:numId="16">
    <w:abstractNumId w:val="70"/>
  </w:num>
  <w:num w:numId="17">
    <w:abstractNumId w:val="48"/>
  </w:num>
  <w:num w:numId="18">
    <w:abstractNumId w:val="33"/>
  </w:num>
  <w:num w:numId="19">
    <w:abstractNumId w:val="30"/>
  </w:num>
  <w:num w:numId="20">
    <w:abstractNumId w:val="43"/>
  </w:num>
  <w:num w:numId="21">
    <w:abstractNumId w:val="67"/>
  </w:num>
  <w:num w:numId="22">
    <w:abstractNumId w:val="45"/>
  </w:num>
  <w:num w:numId="23">
    <w:abstractNumId w:val="34"/>
  </w:num>
  <w:num w:numId="24">
    <w:abstractNumId w:val="36"/>
  </w:num>
  <w:num w:numId="25">
    <w:abstractNumId w:val="51"/>
  </w:num>
  <w:num w:numId="26">
    <w:abstractNumId w:val="53"/>
  </w:num>
  <w:num w:numId="27">
    <w:abstractNumId w:val="55"/>
  </w:num>
  <w:num w:numId="28">
    <w:abstractNumId w:val="39"/>
  </w:num>
  <w:num w:numId="29">
    <w:abstractNumId w:val="31"/>
  </w:num>
  <w:num w:numId="30">
    <w:abstractNumId w:val="42"/>
  </w:num>
  <w:num w:numId="31">
    <w:abstractNumId w:val="47"/>
  </w:num>
  <w:num w:numId="32">
    <w:abstractNumId w:val="62"/>
  </w:num>
  <w:num w:numId="33">
    <w:abstractNumId w:val="38"/>
  </w:num>
  <w:num w:numId="34">
    <w:abstractNumId w:val="37"/>
  </w:num>
  <w:num w:numId="35">
    <w:abstractNumId w:val="46"/>
  </w:num>
  <w:num w:numId="36">
    <w:abstractNumId w:val="65"/>
    <w:lvlOverride w:ilvl="0">
      <w:lvl w:ilvl="0">
        <w:start w:val="1"/>
        <w:numFmt w:val="decimal"/>
        <w:lvlText w:val="%1."/>
        <w:lvlJc w:val="left"/>
        <w:pPr>
          <w:ind w:left="360" w:hanging="360"/>
        </w:pPr>
        <w:rPr>
          <w:rFonts w:ascii="Arial" w:hAnsi="Arial" w:cs="Arial" w:hint="default"/>
          <w:color w:val="00000A"/>
          <w:sz w:val="22"/>
          <w:szCs w:val="22"/>
        </w:rPr>
      </w:lvl>
    </w:lvlOverride>
  </w:num>
  <w:num w:numId="37">
    <w:abstractNumId w:val="32"/>
  </w:num>
  <w:num w:numId="38">
    <w:abstractNumId w:val="64"/>
  </w:num>
  <w:num w:numId="39">
    <w:abstractNumId w:val="41"/>
  </w:num>
  <w:num w:numId="40">
    <w:abstractNumId w:val="49"/>
  </w:num>
  <w:num w:numId="41">
    <w:abstractNumId w:val="57"/>
  </w:num>
  <w:num w:numId="42">
    <w:abstractNumId w:val="66"/>
  </w:num>
  <w:num w:numId="43">
    <w:abstractNumId w:val="40"/>
  </w:num>
  <w:num w:numId="44">
    <w:abstractNumId w:val="29"/>
  </w:num>
  <w:num w:numId="45">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0"/>
  </w:num>
  <w:num w:numId="47">
    <w:abstractNumId w:val="63"/>
  </w:num>
  <w:num w:numId="48">
    <w:abstractNumId w:val="65"/>
  </w:num>
  <w:num w:numId="49">
    <w:abstractNumId w:val="58"/>
  </w:num>
  <w:num w:numId="50">
    <w:abstractNumId w:val="54"/>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284"/>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164"/>
    <w:rsid w:val="00005188"/>
    <w:rsid w:val="00006BBA"/>
    <w:rsid w:val="000121B0"/>
    <w:rsid w:val="00016BD8"/>
    <w:rsid w:val="00021EF0"/>
    <w:rsid w:val="00023D08"/>
    <w:rsid w:val="000304EB"/>
    <w:rsid w:val="00031B0C"/>
    <w:rsid w:val="00032DA4"/>
    <w:rsid w:val="00040787"/>
    <w:rsid w:val="00041E37"/>
    <w:rsid w:val="00045662"/>
    <w:rsid w:val="000476A0"/>
    <w:rsid w:val="00051915"/>
    <w:rsid w:val="000521D5"/>
    <w:rsid w:val="000524F2"/>
    <w:rsid w:val="00065CDD"/>
    <w:rsid w:val="000745D6"/>
    <w:rsid w:val="00075AAD"/>
    <w:rsid w:val="000875EB"/>
    <w:rsid w:val="00090228"/>
    <w:rsid w:val="00095DC7"/>
    <w:rsid w:val="00097C1D"/>
    <w:rsid w:val="000A040D"/>
    <w:rsid w:val="000A152C"/>
    <w:rsid w:val="000A3C78"/>
    <w:rsid w:val="000A4BD8"/>
    <w:rsid w:val="000A5E65"/>
    <w:rsid w:val="000B3A08"/>
    <w:rsid w:val="000C546E"/>
    <w:rsid w:val="000D1112"/>
    <w:rsid w:val="000D1F17"/>
    <w:rsid w:val="000D7D0F"/>
    <w:rsid w:val="000E0925"/>
    <w:rsid w:val="000E2CC2"/>
    <w:rsid w:val="000E6314"/>
    <w:rsid w:val="000E7D8F"/>
    <w:rsid w:val="000F3151"/>
    <w:rsid w:val="000F4EDD"/>
    <w:rsid w:val="00100A22"/>
    <w:rsid w:val="00101790"/>
    <w:rsid w:val="00103575"/>
    <w:rsid w:val="00103975"/>
    <w:rsid w:val="00104656"/>
    <w:rsid w:val="001129E2"/>
    <w:rsid w:val="00132501"/>
    <w:rsid w:val="00133FC6"/>
    <w:rsid w:val="00136766"/>
    <w:rsid w:val="00141A64"/>
    <w:rsid w:val="001445B6"/>
    <w:rsid w:val="00145E58"/>
    <w:rsid w:val="00147803"/>
    <w:rsid w:val="00151A4D"/>
    <w:rsid w:val="00151BBF"/>
    <w:rsid w:val="001574D9"/>
    <w:rsid w:val="001579B6"/>
    <w:rsid w:val="001613D1"/>
    <w:rsid w:val="00167B9A"/>
    <w:rsid w:val="00187AC4"/>
    <w:rsid w:val="0019139F"/>
    <w:rsid w:val="0019397D"/>
    <w:rsid w:val="00193F35"/>
    <w:rsid w:val="0019440C"/>
    <w:rsid w:val="001A0EB3"/>
    <w:rsid w:val="001B35B4"/>
    <w:rsid w:val="001B363C"/>
    <w:rsid w:val="001B6DF6"/>
    <w:rsid w:val="001C17AA"/>
    <w:rsid w:val="001C1ADE"/>
    <w:rsid w:val="001C4916"/>
    <w:rsid w:val="001D0505"/>
    <w:rsid w:val="001D529A"/>
    <w:rsid w:val="001D5571"/>
    <w:rsid w:val="001D65CC"/>
    <w:rsid w:val="001D7119"/>
    <w:rsid w:val="001E2CFE"/>
    <w:rsid w:val="001E45FE"/>
    <w:rsid w:val="001E629E"/>
    <w:rsid w:val="001F0170"/>
    <w:rsid w:val="001F2771"/>
    <w:rsid w:val="001F3A7C"/>
    <w:rsid w:val="00206484"/>
    <w:rsid w:val="00207E65"/>
    <w:rsid w:val="002122E2"/>
    <w:rsid w:val="00217D6D"/>
    <w:rsid w:val="0022091A"/>
    <w:rsid w:val="002238B2"/>
    <w:rsid w:val="00233E1B"/>
    <w:rsid w:val="00236867"/>
    <w:rsid w:val="00237C98"/>
    <w:rsid w:val="00240848"/>
    <w:rsid w:val="00242A38"/>
    <w:rsid w:val="00245DE5"/>
    <w:rsid w:val="002460D0"/>
    <w:rsid w:val="0025090D"/>
    <w:rsid w:val="002557B5"/>
    <w:rsid w:val="0026605E"/>
    <w:rsid w:val="00266E67"/>
    <w:rsid w:val="0027203A"/>
    <w:rsid w:val="0027468C"/>
    <w:rsid w:val="0027724C"/>
    <w:rsid w:val="00281ED9"/>
    <w:rsid w:val="00282BED"/>
    <w:rsid w:val="00287C6F"/>
    <w:rsid w:val="00290E7F"/>
    <w:rsid w:val="00293277"/>
    <w:rsid w:val="00294C2B"/>
    <w:rsid w:val="00296A1A"/>
    <w:rsid w:val="002A20EA"/>
    <w:rsid w:val="002B034E"/>
    <w:rsid w:val="002B0392"/>
    <w:rsid w:val="002B1C32"/>
    <w:rsid w:val="002B3E8B"/>
    <w:rsid w:val="002B522F"/>
    <w:rsid w:val="002C2B90"/>
    <w:rsid w:val="002C47DD"/>
    <w:rsid w:val="002D067E"/>
    <w:rsid w:val="002D124F"/>
    <w:rsid w:val="002D13D2"/>
    <w:rsid w:val="002D5FFD"/>
    <w:rsid w:val="002E31A1"/>
    <w:rsid w:val="002F68D7"/>
    <w:rsid w:val="002F73A2"/>
    <w:rsid w:val="00301856"/>
    <w:rsid w:val="00302D83"/>
    <w:rsid w:val="00306D14"/>
    <w:rsid w:val="00310D3C"/>
    <w:rsid w:val="00313640"/>
    <w:rsid w:val="00317449"/>
    <w:rsid w:val="00317E8D"/>
    <w:rsid w:val="003216B1"/>
    <w:rsid w:val="003258C0"/>
    <w:rsid w:val="00325FE3"/>
    <w:rsid w:val="003353CE"/>
    <w:rsid w:val="0034166C"/>
    <w:rsid w:val="0034563F"/>
    <w:rsid w:val="003520A9"/>
    <w:rsid w:val="00366F74"/>
    <w:rsid w:val="003679B5"/>
    <w:rsid w:val="00367CE9"/>
    <w:rsid w:val="00370DB5"/>
    <w:rsid w:val="00373DD9"/>
    <w:rsid w:val="003765E4"/>
    <w:rsid w:val="003810C4"/>
    <w:rsid w:val="0038151B"/>
    <w:rsid w:val="00382DA2"/>
    <w:rsid w:val="00385DF1"/>
    <w:rsid w:val="00390A05"/>
    <w:rsid w:val="00394362"/>
    <w:rsid w:val="003B3711"/>
    <w:rsid w:val="003B4455"/>
    <w:rsid w:val="003B4CE7"/>
    <w:rsid w:val="003D6C79"/>
    <w:rsid w:val="003E494A"/>
    <w:rsid w:val="003F22D0"/>
    <w:rsid w:val="003F3350"/>
    <w:rsid w:val="003F545D"/>
    <w:rsid w:val="003F6EDC"/>
    <w:rsid w:val="003F711F"/>
    <w:rsid w:val="003F7328"/>
    <w:rsid w:val="0040133D"/>
    <w:rsid w:val="00410326"/>
    <w:rsid w:val="00424AE2"/>
    <w:rsid w:val="004261A6"/>
    <w:rsid w:val="00431222"/>
    <w:rsid w:val="004434EA"/>
    <w:rsid w:val="00444B48"/>
    <w:rsid w:val="00444E73"/>
    <w:rsid w:val="00445C9A"/>
    <w:rsid w:val="004476FF"/>
    <w:rsid w:val="00453CDD"/>
    <w:rsid w:val="00453DDE"/>
    <w:rsid w:val="00454356"/>
    <w:rsid w:val="00455B33"/>
    <w:rsid w:val="00457945"/>
    <w:rsid w:val="00465949"/>
    <w:rsid w:val="004816F3"/>
    <w:rsid w:val="00487CFA"/>
    <w:rsid w:val="00492F0B"/>
    <w:rsid w:val="004949E6"/>
    <w:rsid w:val="0049750E"/>
    <w:rsid w:val="004A0666"/>
    <w:rsid w:val="004A114F"/>
    <w:rsid w:val="004A60BF"/>
    <w:rsid w:val="004A7C17"/>
    <w:rsid w:val="004B688A"/>
    <w:rsid w:val="004C2062"/>
    <w:rsid w:val="004C5CBF"/>
    <w:rsid w:val="004C5E65"/>
    <w:rsid w:val="004C5F2B"/>
    <w:rsid w:val="004C6307"/>
    <w:rsid w:val="004D2ADE"/>
    <w:rsid w:val="004D3E55"/>
    <w:rsid w:val="004D5AB8"/>
    <w:rsid w:val="004D5E4F"/>
    <w:rsid w:val="004E3906"/>
    <w:rsid w:val="004F20BB"/>
    <w:rsid w:val="00501B30"/>
    <w:rsid w:val="00513C16"/>
    <w:rsid w:val="0051646A"/>
    <w:rsid w:val="005176CC"/>
    <w:rsid w:val="005302CD"/>
    <w:rsid w:val="00531C4D"/>
    <w:rsid w:val="0053240B"/>
    <w:rsid w:val="00536ED9"/>
    <w:rsid w:val="00540EE7"/>
    <w:rsid w:val="00545849"/>
    <w:rsid w:val="005512E7"/>
    <w:rsid w:val="0055422D"/>
    <w:rsid w:val="005553F2"/>
    <w:rsid w:val="00556A38"/>
    <w:rsid w:val="0056732C"/>
    <w:rsid w:val="005715A0"/>
    <w:rsid w:val="00573013"/>
    <w:rsid w:val="0057797C"/>
    <w:rsid w:val="00581646"/>
    <w:rsid w:val="00583A6E"/>
    <w:rsid w:val="00590021"/>
    <w:rsid w:val="00591147"/>
    <w:rsid w:val="00593B7B"/>
    <w:rsid w:val="00597C88"/>
    <w:rsid w:val="005A4C8F"/>
    <w:rsid w:val="005B46A4"/>
    <w:rsid w:val="005C0495"/>
    <w:rsid w:val="005C0D73"/>
    <w:rsid w:val="005C22A4"/>
    <w:rsid w:val="005C57B8"/>
    <w:rsid w:val="005C57F3"/>
    <w:rsid w:val="005D165F"/>
    <w:rsid w:val="005D1E1D"/>
    <w:rsid w:val="005E5667"/>
    <w:rsid w:val="005F7AAB"/>
    <w:rsid w:val="006048E9"/>
    <w:rsid w:val="00605A26"/>
    <w:rsid w:val="00621916"/>
    <w:rsid w:val="00625058"/>
    <w:rsid w:val="00625C83"/>
    <w:rsid w:val="0063699C"/>
    <w:rsid w:val="00644B69"/>
    <w:rsid w:val="006530CB"/>
    <w:rsid w:val="00663DFF"/>
    <w:rsid w:val="00666E26"/>
    <w:rsid w:val="006755FE"/>
    <w:rsid w:val="0067644A"/>
    <w:rsid w:val="006A0D58"/>
    <w:rsid w:val="006A397E"/>
    <w:rsid w:val="006A760D"/>
    <w:rsid w:val="006B0A76"/>
    <w:rsid w:val="006B1CAA"/>
    <w:rsid w:val="006B79D6"/>
    <w:rsid w:val="006C3AE3"/>
    <w:rsid w:val="006C7022"/>
    <w:rsid w:val="006D6E0C"/>
    <w:rsid w:val="006D70D0"/>
    <w:rsid w:val="006E6407"/>
    <w:rsid w:val="006F2DBA"/>
    <w:rsid w:val="006F5805"/>
    <w:rsid w:val="00700A19"/>
    <w:rsid w:val="00701B87"/>
    <w:rsid w:val="00704305"/>
    <w:rsid w:val="00704596"/>
    <w:rsid w:val="007162BD"/>
    <w:rsid w:val="00727C8F"/>
    <w:rsid w:val="007301C7"/>
    <w:rsid w:val="007309CB"/>
    <w:rsid w:val="00730D8C"/>
    <w:rsid w:val="00733846"/>
    <w:rsid w:val="007408C9"/>
    <w:rsid w:val="00741B2E"/>
    <w:rsid w:val="00747CF3"/>
    <w:rsid w:val="007511E9"/>
    <w:rsid w:val="007517ED"/>
    <w:rsid w:val="00753AAA"/>
    <w:rsid w:val="00753B13"/>
    <w:rsid w:val="00756F57"/>
    <w:rsid w:val="00762A99"/>
    <w:rsid w:val="0076702A"/>
    <w:rsid w:val="00770257"/>
    <w:rsid w:val="00771A4F"/>
    <w:rsid w:val="007736CB"/>
    <w:rsid w:val="00774D0B"/>
    <w:rsid w:val="00775962"/>
    <w:rsid w:val="00780FAF"/>
    <w:rsid w:val="007848AE"/>
    <w:rsid w:val="0078725C"/>
    <w:rsid w:val="0078774E"/>
    <w:rsid w:val="00787E68"/>
    <w:rsid w:val="00796C23"/>
    <w:rsid w:val="00797A6C"/>
    <w:rsid w:val="007A0C2B"/>
    <w:rsid w:val="007A31A1"/>
    <w:rsid w:val="007A5440"/>
    <w:rsid w:val="007A614D"/>
    <w:rsid w:val="007B1D4D"/>
    <w:rsid w:val="007B435F"/>
    <w:rsid w:val="007B6C0B"/>
    <w:rsid w:val="007C0486"/>
    <w:rsid w:val="007C0B73"/>
    <w:rsid w:val="007C1E51"/>
    <w:rsid w:val="007C3ED6"/>
    <w:rsid w:val="007D26B9"/>
    <w:rsid w:val="007D38C5"/>
    <w:rsid w:val="007E04E0"/>
    <w:rsid w:val="007F1A4D"/>
    <w:rsid w:val="007F29B2"/>
    <w:rsid w:val="007F5470"/>
    <w:rsid w:val="00807781"/>
    <w:rsid w:val="00812022"/>
    <w:rsid w:val="00812251"/>
    <w:rsid w:val="00814299"/>
    <w:rsid w:val="0081499C"/>
    <w:rsid w:val="0081574D"/>
    <w:rsid w:val="00825E36"/>
    <w:rsid w:val="0083092A"/>
    <w:rsid w:val="00831057"/>
    <w:rsid w:val="00841C75"/>
    <w:rsid w:val="0084648A"/>
    <w:rsid w:val="00850B76"/>
    <w:rsid w:val="00851A77"/>
    <w:rsid w:val="00851CAE"/>
    <w:rsid w:val="00854C17"/>
    <w:rsid w:val="008553A9"/>
    <w:rsid w:val="008572C1"/>
    <w:rsid w:val="00866B09"/>
    <w:rsid w:val="00872FC5"/>
    <w:rsid w:val="008816A0"/>
    <w:rsid w:val="00882509"/>
    <w:rsid w:val="00882D31"/>
    <w:rsid w:val="00886EBB"/>
    <w:rsid w:val="008915D7"/>
    <w:rsid w:val="00891FF5"/>
    <w:rsid w:val="00892C62"/>
    <w:rsid w:val="008A3B6E"/>
    <w:rsid w:val="008A4A2C"/>
    <w:rsid w:val="008B0BB1"/>
    <w:rsid w:val="008B2C2E"/>
    <w:rsid w:val="008B3E82"/>
    <w:rsid w:val="008C7F43"/>
    <w:rsid w:val="008D0993"/>
    <w:rsid w:val="008D0B16"/>
    <w:rsid w:val="008D1E71"/>
    <w:rsid w:val="008D7503"/>
    <w:rsid w:val="008D7DC8"/>
    <w:rsid w:val="008E2265"/>
    <w:rsid w:val="008E3045"/>
    <w:rsid w:val="008E4507"/>
    <w:rsid w:val="008E4CC4"/>
    <w:rsid w:val="008E517A"/>
    <w:rsid w:val="008E665D"/>
    <w:rsid w:val="008F465C"/>
    <w:rsid w:val="00903083"/>
    <w:rsid w:val="009033B5"/>
    <w:rsid w:val="00911090"/>
    <w:rsid w:val="00914361"/>
    <w:rsid w:val="00914A7A"/>
    <w:rsid w:val="00927BF9"/>
    <w:rsid w:val="00930F47"/>
    <w:rsid w:val="009318A8"/>
    <w:rsid w:val="009326B7"/>
    <w:rsid w:val="00933EAA"/>
    <w:rsid w:val="00940DD3"/>
    <w:rsid w:val="0094146C"/>
    <w:rsid w:val="00947489"/>
    <w:rsid w:val="00951BD6"/>
    <w:rsid w:val="0095266B"/>
    <w:rsid w:val="009533EE"/>
    <w:rsid w:val="00981FAE"/>
    <w:rsid w:val="009831CE"/>
    <w:rsid w:val="00983370"/>
    <w:rsid w:val="009911B3"/>
    <w:rsid w:val="00991E81"/>
    <w:rsid w:val="00996EEE"/>
    <w:rsid w:val="00997448"/>
    <w:rsid w:val="009A3322"/>
    <w:rsid w:val="009A3B3B"/>
    <w:rsid w:val="009A5B81"/>
    <w:rsid w:val="009B2F76"/>
    <w:rsid w:val="009B31F8"/>
    <w:rsid w:val="009C0DC1"/>
    <w:rsid w:val="009C3024"/>
    <w:rsid w:val="009C5325"/>
    <w:rsid w:val="009C54E0"/>
    <w:rsid w:val="009C6628"/>
    <w:rsid w:val="009D1553"/>
    <w:rsid w:val="009D196E"/>
    <w:rsid w:val="009D3B54"/>
    <w:rsid w:val="009D6BCA"/>
    <w:rsid w:val="009E2664"/>
    <w:rsid w:val="009F0808"/>
    <w:rsid w:val="009F1B3C"/>
    <w:rsid w:val="009F1D8B"/>
    <w:rsid w:val="009F2599"/>
    <w:rsid w:val="009F4B8D"/>
    <w:rsid w:val="009F51B0"/>
    <w:rsid w:val="009F5F64"/>
    <w:rsid w:val="00A013C9"/>
    <w:rsid w:val="00A02D1A"/>
    <w:rsid w:val="00A074EF"/>
    <w:rsid w:val="00A17C0D"/>
    <w:rsid w:val="00A231C1"/>
    <w:rsid w:val="00A3004D"/>
    <w:rsid w:val="00A30A08"/>
    <w:rsid w:val="00A32B65"/>
    <w:rsid w:val="00A402C9"/>
    <w:rsid w:val="00A42ED3"/>
    <w:rsid w:val="00A53F06"/>
    <w:rsid w:val="00A54F1E"/>
    <w:rsid w:val="00A5709A"/>
    <w:rsid w:val="00A664B6"/>
    <w:rsid w:val="00A67830"/>
    <w:rsid w:val="00A67946"/>
    <w:rsid w:val="00A71117"/>
    <w:rsid w:val="00A7478F"/>
    <w:rsid w:val="00A75ACA"/>
    <w:rsid w:val="00A83D94"/>
    <w:rsid w:val="00AB1172"/>
    <w:rsid w:val="00AB1F98"/>
    <w:rsid w:val="00AC19C5"/>
    <w:rsid w:val="00AC4A2E"/>
    <w:rsid w:val="00AD0253"/>
    <w:rsid w:val="00AD1088"/>
    <w:rsid w:val="00AD7505"/>
    <w:rsid w:val="00AE0EA7"/>
    <w:rsid w:val="00AE5A19"/>
    <w:rsid w:val="00AE6B4E"/>
    <w:rsid w:val="00AF77D0"/>
    <w:rsid w:val="00B00D37"/>
    <w:rsid w:val="00B0157F"/>
    <w:rsid w:val="00B04E16"/>
    <w:rsid w:val="00B06CC3"/>
    <w:rsid w:val="00B10C1A"/>
    <w:rsid w:val="00B12E29"/>
    <w:rsid w:val="00B24506"/>
    <w:rsid w:val="00B25697"/>
    <w:rsid w:val="00B30B02"/>
    <w:rsid w:val="00B30D94"/>
    <w:rsid w:val="00B31637"/>
    <w:rsid w:val="00B354E1"/>
    <w:rsid w:val="00B37B55"/>
    <w:rsid w:val="00B37E4E"/>
    <w:rsid w:val="00B404BA"/>
    <w:rsid w:val="00B514E8"/>
    <w:rsid w:val="00B62046"/>
    <w:rsid w:val="00B70C3F"/>
    <w:rsid w:val="00B719CB"/>
    <w:rsid w:val="00B73930"/>
    <w:rsid w:val="00B77183"/>
    <w:rsid w:val="00B77BE3"/>
    <w:rsid w:val="00B808C0"/>
    <w:rsid w:val="00B8461F"/>
    <w:rsid w:val="00B8612A"/>
    <w:rsid w:val="00B87A42"/>
    <w:rsid w:val="00BA03B7"/>
    <w:rsid w:val="00BA14B0"/>
    <w:rsid w:val="00BA35AC"/>
    <w:rsid w:val="00BA7657"/>
    <w:rsid w:val="00BB6164"/>
    <w:rsid w:val="00BC3A78"/>
    <w:rsid w:val="00BC4A8B"/>
    <w:rsid w:val="00BC4D95"/>
    <w:rsid w:val="00BC6297"/>
    <w:rsid w:val="00BD01D9"/>
    <w:rsid w:val="00BD52BC"/>
    <w:rsid w:val="00BE0CE9"/>
    <w:rsid w:val="00BE3408"/>
    <w:rsid w:val="00BE481B"/>
    <w:rsid w:val="00BE6830"/>
    <w:rsid w:val="00BE6E29"/>
    <w:rsid w:val="00BF6285"/>
    <w:rsid w:val="00BF777B"/>
    <w:rsid w:val="00C046E7"/>
    <w:rsid w:val="00C058AD"/>
    <w:rsid w:val="00C0761B"/>
    <w:rsid w:val="00C11E50"/>
    <w:rsid w:val="00C1335E"/>
    <w:rsid w:val="00C15789"/>
    <w:rsid w:val="00C20A26"/>
    <w:rsid w:val="00C2181E"/>
    <w:rsid w:val="00C249C4"/>
    <w:rsid w:val="00C265AB"/>
    <w:rsid w:val="00C27341"/>
    <w:rsid w:val="00C361CD"/>
    <w:rsid w:val="00C40481"/>
    <w:rsid w:val="00C51943"/>
    <w:rsid w:val="00C51A63"/>
    <w:rsid w:val="00C55B79"/>
    <w:rsid w:val="00C77B47"/>
    <w:rsid w:val="00C85D02"/>
    <w:rsid w:val="00C9106B"/>
    <w:rsid w:val="00CA0CE7"/>
    <w:rsid w:val="00CA68FE"/>
    <w:rsid w:val="00CB3991"/>
    <w:rsid w:val="00CB4C23"/>
    <w:rsid w:val="00CB7DA2"/>
    <w:rsid w:val="00CC555C"/>
    <w:rsid w:val="00CC6B04"/>
    <w:rsid w:val="00CD23DC"/>
    <w:rsid w:val="00CD2DAE"/>
    <w:rsid w:val="00CD3459"/>
    <w:rsid w:val="00CE3203"/>
    <w:rsid w:val="00CE49F9"/>
    <w:rsid w:val="00CF65B7"/>
    <w:rsid w:val="00CF68CB"/>
    <w:rsid w:val="00D01F5A"/>
    <w:rsid w:val="00D04182"/>
    <w:rsid w:val="00D04E4F"/>
    <w:rsid w:val="00D0606C"/>
    <w:rsid w:val="00D10A25"/>
    <w:rsid w:val="00D13F2F"/>
    <w:rsid w:val="00D14F7D"/>
    <w:rsid w:val="00D162C8"/>
    <w:rsid w:val="00D25751"/>
    <w:rsid w:val="00D27FC8"/>
    <w:rsid w:val="00D3576C"/>
    <w:rsid w:val="00D41BBE"/>
    <w:rsid w:val="00D44CC8"/>
    <w:rsid w:val="00D4713B"/>
    <w:rsid w:val="00D614D2"/>
    <w:rsid w:val="00D668D0"/>
    <w:rsid w:val="00D84443"/>
    <w:rsid w:val="00D846B4"/>
    <w:rsid w:val="00D9118B"/>
    <w:rsid w:val="00D94CA8"/>
    <w:rsid w:val="00DA455D"/>
    <w:rsid w:val="00DA6E57"/>
    <w:rsid w:val="00DA6EF9"/>
    <w:rsid w:val="00DA7A1A"/>
    <w:rsid w:val="00DB4E0A"/>
    <w:rsid w:val="00DC0FCA"/>
    <w:rsid w:val="00DC45CC"/>
    <w:rsid w:val="00DC4F1A"/>
    <w:rsid w:val="00DE0C2A"/>
    <w:rsid w:val="00DE38F0"/>
    <w:rsid w:val="00DE67DD"/>
    <w:rsid w:val="00DF1955"/>
    <w:rsid w:val="00DF7C92"/>
    <w:rsid w:val="00E015AD"/>
    <w:rsid w:val="00E02DE2"/>
    <w:rsid w:val="00E05372"/>
    <w:rsid w:val="00E11419"/>
    <w:rsid w:val="00E14CFC"/>
    <w:rsid w:val="00E16DD9"/>
    <w:rsid w:val="00E22166"/>
    <w:rsid w:val="00E27392"/>
    <w:rsid w:val="00E3236E"/>
    <w:rsid w:val="00E32B3D"/>
    <w:rsid w:val="00E348BE"/>
    <w:rsid w:val="00E37019"/>
    <w:rsid w:val="00E37B35"/>
    <w:rsid w:val="00E45037"/>
    <w:rsid w:val="00E45278"/>
    <w:rsid w:val="00E47C5D"/>
    <w:rsid w:val="00E532BA"/>
    <w:rsid w:val="00E55846"/>
    <w:rsid w:val="00E56303"/>
    <w:rsid w:val="00E626FC"/>
    <w:rsid w:val="00E8245F"/>
    <w:rsid w:val="00E84B3B"/>
    <w:rsid w:val="00E93C48"/>
    <w:rsid w:val="00E94F25"/>
    <w:rsid w:val="00E95A5E"/>
    <w:rsid w:val="00E95C97"/>
    <w:rsid w:val="00E9644C"/>
    <w:rsid w:val="00E96CA3"/>
    <w:rsid w:val="00E974D1"/>
    <w:rsid w:val="00EA0262"/>
    <w:rsid w:val="00EA5199"/>
    <w:rsid w:val="00EA5C15"/>
    <w:rsid w:val="00EB2694"/>
    <w:rsid w:val="00EB4E9A"/>
    <w:rsid w:val="00EC4C3A"/>
    <w:rsid w:val="00EC7EAA"/>
    <w:rsid w:val="00ED43E3"/>
    <w:rsid w:val="00ED5162"/>
    <w:rsid w:val="00ED6B43"/>
    <w:rsid w:val="00EE34A4"/>
    <w:rsid w:val="00EF21E0"/>
    <w:rsid w:val="00F05156"/>
    <w:rsid w:val="00F12CD4"/>
    <w:rsid w:val="00F16A29"/>
    <w:rsid w:val="00F17306"/>
    <w:rsid w:val="00F209E9"/>
    <w:rsid w:val="00F213C0"/>
    <w:rsid w:val="00F226EF"/>
    <w:rsid w:val="00F25E13"/>
    <w:rsid w:val="00F35A2F"/>
    <w:rsid w:val="00F373A3"/>
    <w:rsid w:val="00F37780"/>
    <w:rsid w:val="00F418CF"/>
    <w:rsid w:val="00F55D73"/>
    <w:rsid w:val="00F60224"/>
    <w:rsid w:val="00F606D6"/>
    <w:rsid w:val="00F60D78"/>
    <w:rsid w:val="00F62034"/>
    <w:rsid w:val="00F62A9F"/>
    <w:rsid w:val="00F6676A"/>
    <w:rsid w:val="00F70B1A"/>
    <w:rsid w:val="00F70E20"/>
    <w:rsid w:val="00F730C9"/>
    <w:rsid w:val="00F808DF"/>
    <w:rsid w:val="00F86263"/>
    <w:rsid w:val="00F92D56"/>
    <w:rsid w:val="00F9533F"/>
    <w:rsid w:val="00FA1FF4"/>
    <w:rsid w:val="00FA2671"/>
    <w:rsid w:val="00FA2840"/>
    <w:rsid w:val="00FC1364"/>
    <w:rsid w:val="00FC20B9"/>
    <w:rsid w:val="00FC2B08"/>
    <w:rsid w:val="00FC6662"/>
    <w:rsid w:val="00FD395B"/>
    <w:rsid w:val="00FE28CA"/>
    <w:rsid w:val="00FE3A7E"/>
    <w:rsid w:val="00FE49DE"/>
    <w:rsid w:val="00FE6222"/>
    <w:rsid w:val="00FF2559"/>
    <w:rsid w:val="00FF2672"/>
    <w:rsid w:val="00FF49E3"/>
    <w:rsid w:val="00FF60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665B7419"/>
  <w15:docId w15:val="{2269AC06-BF88-49E9-B205-23582A555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10326"/>
    <w:pPr>
      <w:widowControl w:val="0"/>
      <w:suppressAutoHyphens/>
      <w:jc w:val="center"/>
    </w:pPr>
    <w:rPr>
      <w:sz w:val="24"/>
      <w:szCs w:val="24"/>
      <w:lang w:eastAsia="ar-SA"/>
    </w:rPr>
  </w:style>
  <w:style w:type="paragraph" w:styleId="Nagwek1">
    <w:name w:val="heading 1"/>
    <w:basedOn w:val="Normalny"/>
    <w:next w:val="Normalny"/>
    <w:qFormat/>
    <w:rsid w:val="00410326"/>
    <w:pPr>
      <w:keepNext/>
      <w:widowControl/>
      <w:suppressAutoHyphens w:val="0"/>
      <w:spacing w:before="240" w:after="60" w:line="360" w:lineRule="auto"/>
      <w:jc w:val="left"/>
      <w:outlineLvl w:val="0"/>
    </w:pPr>
    <w:rPr>
      <w:rFonts w:ascii="Arial" w:hAnsi="Arial" w:cs="Arial"/>
      <w:b/>
      <w:bCs/>
      <w:kern w:val="1"/>
      <w:sz w:val="32"/>
      <w:szCs w:val="32"/>
    </w:rPr>
  </w:style>
  <w:style w:type="paragraph" w:styleId="Nagwek2">
    <w:name w:val="heading 2"/>
    <w:basedOn w:val="Normalny"/>
    <w:next w:val="Normalny"/>
    <w:qFormat/>
    <w:rsid w:val="00410326"/>
    <w:pPr>
      <w:keepNext/>
      <w:widowControl/>
      <w:suppressAutoHyphens w:val="0"/>
      <w:spacing w:before="240" w:after="60" w:line="360" w:lineRule="auto"/>
      <w:jc w:val="left"/>
      <w:outlineLvl w:val="1"/>
    </w:pPr>
    <w:rPr>
      <w:rFonts w:ascii="Arial" w:hAnsi="Arial" w:cs="Arial"/>
      <w:b/>
      <w:bCs/>
      <w:i/>
      <w:iCs/>
      <w:sz w:val="28"/>
      <w:szCs w:val="28"/>
    </w:rPr>
  </w:style>
  <w:style w:type="paragraph" w:styleId="Nagwek3">
    <w:name w:val="heading 3"/>
    <w:basedOn w:val="Normalny"/>
    <w:next w:val="Normalny"/>
    <w:qFormat/>
    <w:rsid w:val="00410326"/>
    <w:pPr>
      <w:keepNext/>
      <w:widowControl/>
      <w:numPr>
        <w:ilvl w:val="2"/>
        <w:numId w:val="1"/>
      </w:numPr>
      <w:tabs>
        <w:tab w:val="left" w:pos="709"/>
      </w:tabs>
      <w:suppressAutoHyphens w:val="0"/>
      <w:spacing w:line="360" w:lineRule="auto"/>
      <w:ind w:left="709" w:firstLine="0"/>
      <w:jc w:val="left"/>
      <w:outlineLvl w:val="2"/>
    </w:pPr>
    <w:rPr>
      <w:b/>
      <w:bCs/>
      <w:lang w:val="en-US"/>
    </w:rPr>
  </w:style>
  <w:style w:type="paragraph" w:styleId="Nagwek4">
    <w:name w:val="heading 4"/>
    <w:basedOn w:val="Normalny"/>
    <w:next w:val="Normalny"/>
    <w:qFormat/>
    <w:rsid w:val="00410326"/>
    <w:pPr>
      <w:keepNext/>
      <w:widowControl/>
      <w:suppressAutoHyphens w:val="0"/>
      <w:spacing w:before="240" w:after="60"/>
      <w:jc w:val="left"/>
      <w:outlineLvl w:val="3"/>
    </w:pPr>
    <w:rPr>
      <w:b/>
      <w:bCs/>
      <w:sz w:val="28"/>
      <w:szCs w:val="28"/>
    </w:rPr>
  </w:style>
  <w:style w:type="paragraph" w:styleId="Nagwek5">
    <w:name w:val="heading 5"/>
    <w:basedOn w:val="Normalny"/>
    <w:next w:val="Normalny"/>
    <w:qFormat/>
    <w:rsid w:val="00410326"/>
    <w:pPr>
      <w:widowControl/>
      <w:suppressAutoHyphens w:val="0"/>
      <w:spacing w:before="240" w:after="60" w:line="360" w:lineRule="auto"/>
      <w:jc w:val="left"/>
      <w:outlineLvl w:val="4"/>
    </w:pPr>
    <w:rPr>
      <w:rFonts w:ascii="Arial" w:hAnsi="Arial" w:cs="Arial"/>
      <w:b/>
      <w:bCs/>
      <w:i/>
      <w:iCs/>
      <w:sz w:val="26"/>
      <w:szCs w:val="26"/>
    </w:rPr>
  </w:style>
  <w:style w:type="paragraph" w:styleId="Nagwek6">
    <w:name w:val="heading 6"/>
    <w:basedOn w:val="Normalny"/>
    <w:next w:val="Normalny"/>
    <w:qFormat/>
    <w:rsid w:val="00410326"/>
    <w:pPr>
      <w:widowControl/>
      <w:suppressAutoHyphens w:val="0"/>
      <w:spacing w:before="240" w:after="60"/>
      <w:jc w:val="left"/>
      <w:outlineLvl w:val="5"/>
    </w:pPr>
    <w:rPr>
      <w:b/>
      <w:bCs/>
      <w:sz w:val="22"/>
      <w:szCs w:val="22"/>
    </w:rPr>
  </w:style>
  <w:style w:type="paragraph" w:styleId="Nagwek7">
    <w:name w:val="heading 7"/>
    <w:basedOn w:val="Normalny"/>
    <w:next w:val="Normalny"/>
    <w:qFormat/>
    <w:rsid w:val="00410326"/>
    <w:pPr>
      <w:widowControl/>
      <w:suppressAutoHyphens w:val="0"/>
      <w:spacing w:before="240" w:after="60" w:line="360" w:lineRule="auto"/>
      <w:jc w:val="left"/>
      <w:outlineLvl w:val="6"/>
    </w:pPr>
  </w:style>
  <w:style w:type="paragraph" w:styleId="Nagwek8">
    <w:name w:val="heading 8"/>
    <w:basedOn w:val="Normalny"/>
    <w:next w:val="Normalny"/>
    <w:qFormat/>
    <w:rsid w:val="00410326"/>
    <w:pPr>
      <w:widowControl/>
      <w:suppressAutoHyphens w:val="0"/>
      <w:spacing w:before="240" w:after="60" w:line="360" w:lineRule="auto"/>
      <w:jc w:val="left"/>
      <w:outlineLvl w:val="7"/>
    </w:pPr>
    <w:rPr>
      <w:i/>
      <w:iCs/>
    </w:rPr>
  </w:style>
  <w:style w:type="paragraph" w:styleId="Nagwek9">
    <w:name w:val="heading 9"/>
    <w:basedOn w:val="Normalny"/>
    <w:next w:val="Normalny"/>
    <w:qFormat/>
    <w:rsid w:val="00410326"/>
    <w:pPr>
      <w:widowControl/>
      <w:suppressAutoHyphens w:val="0"/>
      <w:spacing w:before="240" w:after="60" w:line="360" w:lineRule="auto"/>
      <w:jc w:val="left"/>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1">
    <w:name w:val="WW8Num1z1"/>
    <w:rsid w:val="00410326"/>
    <w:rPr>
      <w:rFonts w:ascii="Times New Roman" w:eastAsia="Times New Roman" w:hAnsi="Times New Roman"/>
    </w:rPr>
  </w:style>
  <w:style w:type="character" w:customStyle="1" w:styleId="WW8Num1z3">
    <w:name w:val="WW8Num1z3"/>
    <w:rsid w:val="00410326"/>
    <w:rPr>
      <w:i w:val="0"/>
      <w:iCs w:val="0"/>
    </w:rPr>
  </w:style>
  <w:style w:type="character" w:customStyle="1" w:styleId="WW8Num2z0">
    <w:name w:val="WW8Num2z0"/>
    <w:rsid w:val="00410326"/>
    <w:rPr>
      <w:b/>
      <w:bCs/>
    </w:rPr>
  </w:style>
  <w:style w:type="character" w:customStyle="1" w:styleId="WW8Num3z0">
    <w:name w:val="WW8Num3z0"/>
    <w:rsid w:val="00410326"/>
    <w:rPr>
      <w:rFonts w:ascii="Symbol" w:hAnsi="Symbol"/>
    </w:rPr>
  </w:style>
  <w:style w:type="character" w:customStyle="1" w:styleId="WW8Num3z1">
    <w:name w:val="WW8Num3z1"/>
    <w:rsid w:val="00410326"/>
    <w:rPr>
      <w:rFonts w:ascii="Courier New" w:hAnsi="Courier New" w:cs="Courier New"/>
    </w:rPr>
  </w:style>
  <w:style w:type="character" w:customStyle="1" w:styleId="WW8Num3z2">
    <w:name w:val="WW8Num3z2"/>
    <w:rsid w:val="00410326"/>
    <w:rPr>
      <w:rFonts w:ascii="Wingdings" w:hAnsi="Wingdings"/>
    </w:rPr>
  </w:style>
  <w:style w:type="character" w:customStyle="1" w:styleId="WW8Num4z0">
    <w:name w:val="WW8Num4z0"/>
    <w:rsid w:val="00410326"/>
    <w:rPr>
      <w:rFonts w:ascii="Times New Roman" w:eastAsia="Times New Roman" w:hAnsi="Times New Roman" w:cs="Times New Roman"/>
    </w:rPr>
  </w:style>
  <w:style w:type="character" w:customStyle="1" w:styleId="WW8Num6z0">
    <w:name w:val="WW8Num6z0"/>
    <w:rsid w:val="00410326"/>
    <w:rPr>
      <w:b w:val="0"/>
    </w:rPr>
  </w:style>
  <w:style w:type="character" w:customStyle="1" w:styleId="WW8Num7z0">
    <w:name w:val="WW8Num7z0"/>
    <w:rsid w:val="00410326"/>
    <w:rPr>
      <w:b w:val="0"/>
    </w:rPr>
  </w:style>
  <w:style w:type="character" w:customStyle="1" w:styleId="WW8Num10z0">
    <w:name w:val="WW8Num10z0"/>
    <w:rsid w:val="00410326"/>
    <w:rPr>
      <w:color w:val="auto"/>
      <w:lang w:val="pl-PL"/>
    </w:rPr>
  </w:style>
  <w:style w:type="character" w:customStyle="1" w:styleId="WW8Num10z1">
    <w:name w:val="WW8Num10z1"/>
    <w:rsid w:val="00410326"/>
    <w:rPr>
      <w:rFonts w:ascii="Arial" w:hAnsi="Arial" w:cs="Arial"/>
      <w:b w:val="0"/>
      <w:bCs w:val="0"/>
      <w:color w:val="auto"/>
    </w:rPr>
  </w:style>
  <w:style w:type="character" w:customStyle="1" w:styleId="WW8Num10z3">
    <w:name w:val="WW8Num10z3"/>
    <w:rsid w:val="00410326"/>
    <w:rPr>
      <w:b w:val="0"/>
      <w:bCs w:val="0"/>
      <w:i w:val="0"/>
      <w:iCs w:val="0"/>
    </w:rPr>
  </w:style>
  <w:style w:type="character" w:customStyle="1" w:styleId="WW8Num12z0">
    <w:name w:val="WW8Num12z0"/>
    <w:rsid w:val="00410326"/>
    <w:rPr>
      <w:rFonts w:ascii="Times New Roman" w:hAnsi="Times New Roman"/>
      <w:b w:val="0"/>
      <w:bCs w:val="0"/>
      <w:sz w:val="22"/>
      <w:szCs w:val="22"/>
    </w:rPr>
  </w:style>
  <w:style w:type="character" w:customStyle="1" w:styleId="WW8Num14z0">
    <w:name w:val="WW8Num14z0"/>
    <w:rsid w:val="00410326"/>
    <w:rPr>
      <w:rFonts w:ascii="Arial" w:eastAsia="Times New Roman" w:hAnsi="Arial" w:cs="Arial"/>
    </w:rPr>
  </w:style>
  <w:style w:type="character" w:customStyle="1" w:styleId="WW8Num14z1">
    <w:name w:val="WW8Num14z1"/>
    <w:rsid w:val="00410326"/>
    <w:rPr>
      <w:b w:val="0"/>
      <w:color w:val="auto"/>
    </w:rPr>
  </w:style>
  <w:style w:type="character" w:customStyle="1" w:styleId="WW8Num16z0">
    <w:name w:val="WW8Num16z0"/>
    <w:rsid w:val="00410326"/>
    <w:rPr>
      <w:b/>
    </w:rPr>
  </w:style>
  <w:style w:type="character" w:customStyle="1" w:styleId="WW8Num17z3">
    <w:name w:val="WW8Num17z3"/>
    <w:rsid w:val="00410326"/>
    <w:rPr>
      <w:color w:val="auto"/>
    </w:rPr>
  </w:style>
  <w:style w:type="character" w:customStyle="1" w:styleId="WW8Num19z2">
    <w:name w:val="WW8Num19z2"/>
    <w:rsid w:val="00410326"/>
    <w:rPr>
      <w:rFonts w:ascii="Arial" w:eastAsia="Times New Roman" w:hAnsi="Arial" w:cs="Arial"/>
    </w:rPr>
  </w:style>
  <w:style w:type="character" w:customStyle="1" w:styleId="WW8Num22z0">
    <w:name w:val="WW8Num22z0"/>
    <w:rsid w:val="00410326"/>
    <w:rPr>
      <w:rFonts w:ascii="Symbol" w:hAnsi="Symbol" w:cs="Symbol"/>
    </w:rPr>
  </w:style>
  <w:style w:type="character" w:customStyle="1" w:styleId="WW8Num22z1">
    <w:name w:val="WW8Num22z1"/>
    <w:rsid w:val="00410326"/>
    <w:rPr>
      <w:rFonts w:ascii="Courier New" w:hAnsi="Courier New" w:cs="Courier New"/>
    </w:rPr>
  </w:style>
  <w:style w:type="character" w:customStyle="1" w:styleId="WW8Num22z2">
    <w:name w:val="WW8Num22z2"/>
    <w:rsid w:val="00410326"/>
    <w:rPr>
      <w:rFonts w:ascii="Wingdings" w:hAnsi="Wingdings" w:cs="Wingdings"/>
    </w:rPr>
  </w:style>
  <w:style w:type="character" w:customStyle="1" w:styleId="WW8Num24z0">
    <w:name w:val="WW8Num24z0"/>
    <w:rsid w:val="00410326"/>
    <w:rPr>
      <w:rFonts w:ascii="Arial" w:hAnsi="Arial"/>
    </w:rPr>
  </w:style>
  <w:style w:type="character" w:customStyle="1" w:styleId="WW8Num24z1">
    <w:name w:val="WW8Num24z1"/>
    <w:rsid w:val="00410326"/>
    <w:rPr>
      <w:rFonts w:ascii="Courier New" w:hAnsi="Courier New" w:cs="Courier New"/>
    </w:rPr>
  </w:style>
  <w:style w:type="character" w:customStyle="1" w:styleId="WW8Num24z2">
    <w:name w:val="WW8Num24z2"/>
    <w:rsid w:val="00410326"/>
    <w:rPr>
      <w:rFonts w:ascii="Wingdings" w:hAnsi="Wingdings"/>
    </w:rPr>
  </w:style>
  <w:style w:type="character" w:customStyle="1" w:styleId="WW8Num24z3">
    <w:name w:val="WW8Num24z3"/>
    <w:rsid w:val="00410326"/>
    <w:rPr>
      <w:rFonts w:ascii="Symbol" w:hAnsi="Symbol"/>
    </w:rPr>
  </w:style>
  <w:style w:type="character" w:customStyle="1" w:styleId="WW8Num30z0">
    <w:name w:val="WW8Num30z0"/>
    <w:rsid w:val="00410326"/>
    <w:rPr>
      <w:b w:val="0"/>
    </w:rPr>
  </w:style>
  <w:style w:type="character" w:customStyle="1" w:styleId="WW8Num32z1">
    <w:name w:val="WW8Num32z1"/>
    <w:rsid w:val="00410326"/>
    <w:rPr>
      <w:rFonts w:ascii="Symbol" w:eastAsia="Times New Roman" w:hAnsi="Symbol" w:cs="Times New Roman"/>
    </w:rPr>
  </w:style>
  <w:style w:type="character" w:customStyle="1" w:styleId="WW8Num33z0">
    <w:name w:val="WW8Num33z0"/>
    <w:rsid w:val="00410326"/>
    <w:rPr>
      <w:rFonts w:ascii="Times New Roman" w:eastAsia="Times New Roman" w:hAnsi="Times New Roman" w:cs="Times New Roman"/>
    </w:rPr>
  </w:style>
  <w:style w:type="character" w:customStyle="1" w:styleId="WW8Num33z2">
    <w:name w:val="WW8Num33z2"/>
    <w:rsid w:val="00410326"/>
    <w:rPr>
      <w:rFonts w:ascii="Arial" w:eastAsia="Times New Roman" w:hAnsi="Arial" w:cs="Arial"/>
    </w:rPr>
  </w:style>
  <w:style w:type="character" w:customStyle="1" w:styleId="WW8Num34z0">
    <w:name w:val="WW8Num34z0"/>
    <w:rsid w:val="00410326"/>
    <w:rPr>
      <w:rFonts w:ascii="Arial" w:eastAsia="Times New Roman" w:hAnsi="Arial" w:cs="Arial"/>
    </w:rPr>
  </w:style>
  <w:style w:type="character" w:customStyle="1" w:styleId="Domylnaczcionkaakapitu1">
    <w:name w:val="Domyślna czcionka akapitu1"/>
    <w:rsid w:val="00410326"/>
  </w:style>
  <w:style w:type="character" w:styleId="Hipercze">
    <w:name w:val="Hyperlink"/>
    <w:rsid w:val="00410326"/>
    <w:rPr>
      <w:color w:val="0000FF"/>
      <w:u w:val="single"/>
    </w:rPr>
  </w:style>
  <w:style w:type="character" w:customStyle="1" w:styleId="akapitdomyslny">
    <w:name w:val="akapitdomyslny"/>
    <w:rsid w:val="00410326"/>
    <w:rPr>
      <w:sz w:val="20"/>
      <w:szCs w:val="20"/>
    </w:rPr>
  </w:style>
  <w:style w:type="character" w:customStyle="1" w:styleId="grame">
    <w:name w:val="grame"/>
    <w:basedOn w:val="Domylnaczcionkaakapitu1"/>
    <w:rsid w:val="00410326"/>
  </w:style>
  <w:style w:type="character" w:customStyle="1" w:styleId="oznaczenie">
    <w:name w:val="oznaczenie"/>
    <w:basedOn w:val="Domylnaczcionkaakapitu1"/>
    <w:rsid w:val="00410326"/>
  </w:style>
  <w:style w:type="character" w:customStyle="1" w:styleId="Znakiprzypiswkocowych">
    <w:name w:val="Znaki przypisów końcowych"/>
    <w:rsid w:val="00410326"/>
    <w:rPr>
      <w:vertAlign w:val="superscript"/>
    </w:rPr>
  </w:style>
  <w:style w:type="character" w:styleId="Pogrubienie">
    <w:name w:val="Strong"/>
    <w:qFormat/>
    <w:rsid w:val="00410326"/>
    <w:rPr>
      <w:b/>
      <w:bCs/>
    </w:rPr>
  </w:style>
  <w:style w:type="character" w:customStyle="1" w:styleId="ZnakZnak2">
    <w:name w:val="Znak Znak2"/>
    <w:rsid w:val="00410326"/>
    <w:rPr>
      <w:rFonts w:ascii="Arial" w:hAnsi="Arial" w:cs="Arial"/>
      <w:sz w:val="24"/>
      <w:szCs w:val="24"/>
      <w:lang w:val="pl-PL"/>
    </w:rPr>
  </w:style>
  <w:style w:type="character" w:customStyle="1" w:styleId="ZnakZnak4">
    <w:name w:val="Znak Znak4"/>
    <w:rsid w:val="00410326"/>
    <w:rPr>
      <w:b/>
      <w:bCs/>
      <w:sz w:val="24"/>
      <w:szCs w:val="24"/>
    </w:rPr>
  </w:style>
  <w:style w:type="character" w:customStyle="1" w:styleId="Odwoaniedokomentarza1">
    <w:name w:val="Odwołanie do komentarza1"/>
    <w:rsid w:val="00410326"/>
    <w:rPr>
      <w:sz w:val="16"/>
      <w:szCs w:val="16"/>
    </w:rPr>
  </w:style>
  <w:style w:type="character" w:customStyle="1" w:styleId="ZnakZnak1">
    <w:name w:val="Znak Znak1"/>
    <w:rsid w:val="00410326"/>
    <w:rPr>
      <w:rFonts w:ascii="Arial" w:hAnsi="Arial" w:cs="Arial"/>
    </w:rPr>
  </w:style>
  <w:style w:type="character" w:customStyle="1" w:styleId="ZnakZnak">
    <w:name w:val="Znak Znak"/>
    <w:rsid w:val="00410326"/>
    <w:rPr>
      <w:rFonts w:ascii="Arial" w:hAnsi="Arial" w:cs="Arial"/>
      <w:b/>
      <w:bCs/>
    </w:rPr>
  </w:style>
  <w:style w:type="character" w:customStyle="1" w:styleId="text1">
    <w:name w:val="text1"/>
    <w:rsid w:val="00410326"/>
    <w:rPr>
      <w:rFonts w:ascii="Verdana" w:hAnsi="Verdana"/>
      <w:color w:val="000000"/>
      <w:sz w:val="20"/>
      <w:szCs w:val="20"/>
    </w:rPr>
  </w:style>
  <w:style w:type="character" w:customStyle="1" w:styleId="Styl1Znak">
    <w:name w:val="Styl1 Znak"/>
    <w:rsid w:val="00410326"/>
    <w:rPr>
      <w:sz w:val="24"/>
      <w:szCs w:val="24"/>
    </w:rPr>
  </w:style>
  <w:style w:type="character" w:customStyle="1" w:styleId="Styl2Znak">
    <w:name w:val="Styl2 Znak"/>
    <w:rsid w:val="00410326"/>
    <w:rPr>
      <w:rFonts w:ascii="Arial" w:hAnsi="Arial" w:cs="Arial"/>
      <w:sz w:val="18"/>
      <w:szCs w:val="18"/>
    </w:rPr>
  </w:style>
  <w:style w:type="character" w:customStyle="1" w:styleId="Styl3Znak">
    <w:name w:val="Styl3 Znak"/>
    <w:rsid w:val="00410326"/>
    <w:rPr>
      <w:rFonts w:ascii="Arial" w:hAnsi="Arial" w:cs="Arial"/>
      <w:sz w:val="18"/>
      <w:szCs w:val="18"/>
    </w:rPr>
  </w:style>
  <w:style w:type="character" w:customStyle="1" w:styleId="Styl4Znak">
    <w:name w:val="Styl4 Znak"/>
    <w:basedOn w:val="Styl3Znak"/>
    <w:rsid w:val="00410326"/>
    <w:rPr>
      <w:rFonts w:ascii="Arial" w:hAnsi="Arial" w:cs="Arial"/>
      <w:sz w:val="18"/>
      <w:szCs w:val="18"/>
    </w:rPr>
  </w:style>
  <w:style w:type="character" w:customStyle="1" w:styleId="ZnakZnak3">
    <w:name w:val="Znak Znak3"/>
    <w:rsid w:val="00410326"/>
    <w:rPr>
      <w:rFonts w:ascii="Arial" w:hAnsi="Arial" w:cs="Arial"/>
      <w:sz w:val="24"/>
      <w:szCs w:val="24"/>
    </w:rPr>
  </w:style>
  <w:style w:type="character" w:customStyle="1" w:styleId="Styl5Znak">
    <w:name w:val="Styl5 Znak"/>
    <w:rsid w:val="00410326"/>
    <w:rPr>
      <w:rFonts w:ascii="Arial" w:hAnsi="Arial" w:cs="Arial"/>
      <w:sz w:val="18"/>
      <w:szCs w:val="18"/>
    </w:rPr>
  </w:style>
  <w:style w:type="character" w:customStyle="1" w:styleId="ZnakZnak10">
    <w:name w:val="Znak Znak1"/>
    <w:rsid w:val="00410326"/>
    <w:rPr>
      <w:rFonts w:ascii="Arial" w:hAnsi="Arial" w:cs="Arial"/>
    </w:rPr>
  </w:style>
  <w:style w:type="character" w:customStyle="1" w:styleId="ZnakZnak5">
    <w:name w:val="Znak Znak5"/>
    <w:rsid w:val="00410326"/>
    <w:rPr>
      <w:rFonts w:ascii="Arial" w:hAnsi="Arial" w:cs="Arial"/>
      <w:b/>
      <w:bCs/>
      <w:i/>
      <w:iCs/>
      <w:sz w:val="28"/>
      <w:szCs w:val="28"/>
    </w:rPr>
  </w:style>
  <w:style w:type="character" w:customStyle="1" w:styleId="Znakinumeracji">
    <w:name w:val="Znaki numeracji"/>
    <w:rsid w:val="00410326"/>
  </w:style>
  <w:style w:type="paragraph" w:customStyle="1" w:styleId="Nagwek10">
    <w:name w:val="Nagłówek1"/>
    <w:basedOn w:val="Normalny"/>
    <w:next w:val="Tekstpodstawowy"/>
    <w:rsid w:val="00410326"/>
    <w:pPr>
      <w:keepNext/>
      <w:spacing w:before="240" w:after="120"/>
    </w:pPr>
    <w:rPr>
      <w:rFonts w:ascii="Arial" w:eastAsia="Lucida Sans Unicode" w:hAnsi="Arial" w:cs="Tahoma"/>
      <w:sz w:val="28"/>
      <w:szCs w:val="28"/>
    </w:rPr>
  </w:style>
  <w:style w:type="paragraph" w:styleId="Tekstpodstawowy">
    <w:name w:val="Body Text"/>
    <w:basedOn w:val="Normalny"/>
    <w:link w:val="TekstpodstawowyZnak"/>
    <w:rsid w:val="00410326"/>
    <w:pPr>
      <w:widowControl/>
      <w:suppressAutoHyphens w:val="0"/>
      <w:spacing w:line="360" w:lineRule="auto"/>
      <w:jc w:val="both"/>
    </w:pPr>
    <w:rPr>
      <w:rFonts w:ascii="Arial" w:hAnsi="Arial"/>
    </w:rPr>
  </w:style>
  <w:style w:type="paragraph" w:styleId="Lista">
    <w:name w:val="List"/>
    <w:basedOn w:val="Tekstpodstawowy"/>
    <w:rsid w:val="00410326"/>
    <w:rPr>
      <w:rFonts w:cs="Tahoma"/>
    </w:rPr>
  </w:style>
  <w:style w:type="paragraph" w:customStyle="1" w:styleId="Podpis1">
    <w:name w:val="Podpis1"/>
    <w:basedOn w:val="Normalny"/>
    <w:rsid w:val="00410326"/>
    <w:pPr>
      <w:suppressLineNumbers/>
      <w:spacing w:before="120" w:after="120"/>
    </w:pPr>
    <w:rPr>
      <w:rFonts w:cs="Tahoma"/>
      <w:i/>
      <w:iCs/>
    </w:rPr>
  </w:style>
  <w:style w:type="paragraph" w:customStyle="1" w:styleId="Indeks">
    <w:name w:val="Indeks"/>
    <w:basedOn w:val="Normalny"/>
    <w:rsid w:val="00410326"/>
    <w:pPr>
      <w:suppressLineNumbers/>
    </w:pPr>
    <w:rPr>
      <w:rFonts w:cs="Tahoma"/>
    </w:rPr>
  </w:style>
  <w:style w:type="paragraph" w:styleId="Stopka">
    <w:name w:val="footer"/>
    <w:basedOn w:val="Normalny"/>
    <w:link w:val="StopkaZnak"/>
    <w:uiPriority w:val="99"/>
    <w:rsid w:val="00410326"/>
    <w:pPr>
      <w:widowControl/>
      <w:tabs>
        <w:tab w:val="center" w:pos="4536"/>
        <w:tab w:val="right" w:pos="9072"/>
      </w:tabs>
      <w:suppressAutoHyphens w:val="0"/>
      <w:spacing w:line="360" w:lineRule="auto"/>
      <w:jc w:val="left"/>
    </w:pPr>
    <w:rPr>
      <w:rFonts w:ascii="Arial" w:hAnsi="Arial"/>
    </w:rPr>
  </w:style>
  <w:style w:type="paragraph" w:customStyle="1" w:styleId="ust">
    <w:name w:val="ust"/>
    <w:rsid w:val="00410326"/>
    <w:pPr>
      <w:suppressAutoHyphens/>
      <w:spacing w:before="60" w:after="60"/>
      <w:ind w:left="426" w:hanging="284"/>
      <w:jc w:val="both"/>
    </w:pPr>
    <w:rPr>
      <w:rFonts w:eastAsia="Arial"/>
      <w:sz w:val="24"/>
      <w:szCs w:val="24"/>
      <w:lang w:eastAsia="ar-SA"/>
    </w:rPr>
  </w:style>
  <w:style w:type="paragraph" w:styleId="Nagwek">
    <w:name w:val="header"/>
    <w:basedOn w:val="Normalny"/>
    <w:link w:val="NagwekZnak"/>
    <w:uiPriority w:val="99"/>
    <w:rsid w:val="00410326"/>
    <w:pPr>
      <w:widowControl/>
      <w:tabs>
        <w:tab w:val="center" w:pos="4536"/>
        <w:tab w:val="right" w:pos="9072"/>
      </w:tabs>
      <w:suppressAutoHyphens w:val="0"/>
      <w:spacing w:line="360" w:lineRule="auto"/>
      <w:jc w:val="left"/>
    </w:pPr>
    <w:rPr>
      <w:rFonts w:ascii="Arial" w:hAnsi="Arial"/>
    </w:rPr>
  </w:style>
  <w:style w:type="paragraph" w:styleId="Tekstpodstawowywcity">
    <w:name w:val="Body Text Indent"/>
    <w:basedOn w:val="Normalny"/>
    <w:rsid w:val="00410326"/>
    <w:pPr>
      <w:widowControl/>
      <w:suppressAutoHyphens w:val="0"/>
      <w:spacing w:after="120" w:line="360" w:lineRule="auto"/>
      <w:ind w:left="283"/>
      <w:jc w:val="left"/>
    </w:pPr>
    <w:rPr>
      <w:rFonts w:ascii="Arial" w:hAnsi="Arial" w:cs="Arial"/>
    </w:rPr>
  </w:style>
  <w:style w:type="paragraph" w:customStyle="1" w:styleId="BodyText22">
    <w:name w:val="Body Text 22"/>
    <w:basedOn w:val="Normalny"/>
    <w:rsid w:val="00410326"/>
    <w:pPr>
      <w:widowControl/>
      <w:suppressAutoHyphens w:val="0"/>
      <w:spacing w:line="360" w:lineRule="auto"/>
      <w:jc w:val="both"/>
    </w:pPr>
    <w:rPr>
      <w:sz w:val="26"/>
      <w:szCs w:val="26"/>
    </w:rPr>
  </w:style>
  <w:style w:type="paragraph" w:styleId="Tekstdymka">
    <w:name w:val="Balloon Text"/>
    <w:basedOn w:val="Normalny"/>
    <w:rsid w:val="00410326"/>
    <w:pPr>
      <w:widowControl/>
      <w:suppressAutoHyphens w:val="0"/>
      <w:spacing w:line="360" w:lineRule="auto"/>
      <w:jc w:val="left"/>
    </w:pPr>
    <w:rPr>
      <w:rFonts w:ascii="Tahoma" w:hAnsi="Tahoma" w:cs="Tahoma"/>
      <w:sz w:val="16"/>
      <w:szCs w:val="16"/>
    </w:rPr>
  </w:style>
  <w:style w:type="paragraph" w:styleId="Tytu">
    <w:name w:val="Title"/>
    <w:basedOn w:val="Normalny"/>
    <w:next w:val="Podtytu"/>
    <w:link w:val="TytuZnak"/>
    <w:qFormat/>
    <w:rsid w:val="00410326"/>
    <w:pPr>
      <w:widowControl/>
      <w:suppressAutoHyphens w:val="0"/>
    </w:pPr>
    <w:rPr>
      <w:b/>
      <w:bCs/>
    </w:rPr>
  </w:style>
  <w:style w:type="paragraph" w:styleId="Podtytu">
    <w:name w:val="Subtitle"/>
    <w:basedOn w:val="Normalny"/>
    <w:next w:val="Tekstpodstawowy"/>
    <w:qFormat/>
    <w:rsid w:val="00410326"/>
    <w:pPr>
      <w:widowControl/>
      <w:suppressAutoHyphens w:val="0"/>
      <w:spacing w:before="280" w:after="280"/>
      <w:jc w:val="left"/>
    </w:pPr>
  </w:style>
  <w:style w:type="paragraph" w:customStyle="1" w:styleId="Tekstpodstawowy31">
    <w:name w:val="Tekst podstawowy 31"/>
    <w:basedOn w:val="Normalny"/>
    <w:rsid w:val="00410326"/>
    <w:pPr>
      <w:widowControl/>
      <w:suppressAutoHyphens w:val="0"/>
      <w:spacing w:after="120" w:line="360" w:lineRule="auto"/>
      <w:jc w:val="left"/>
    </w:pPr>
    <w:rPr>
      <w:rFonts w:ascii="Arial" w:hAnsi="Arial" w:cs="Arial"/>
      <w:sz w:val="16"/>
      <w:szCs w:val="16"/>
    </w:rPr>
  </w:style>
  <w:style w:type="paragraph" w:customStyle="1" w:styleId="Tekstpodstawowy21">
    <w:name w:val="Tekst podstawowy 21"/>
    <w:basedOn w:val="Normalny"/>
    <w:rsid w:val="00410326"/>
    <w:pPr>
      <w:suppressAutoHyphens w:val="0"/>
      <w:jc w:val="both"/>
    </w:pPr>
    <w:rPr>
      <w:rFonts w:ascii="Arial" w:hAnsi="Arial" w:cs="Arial"/>
      <w:sz w:val="22"/>
      <w:szCs w:val="22"/>
    </w:rPr>
  </w:style>
  <w:style w:type="paragraph" w:customStyle="1" w:styleId="Nagwekwykazurde1">
    <w:name w:val="Nagłówek wykazu źródeł1"/>
    <w:basedOn w:val="Normalny"/>
    <w:next w:val="Normalny"/>
    <w:rsid w:val="00410326"/>
    <w:pPr>
      <w:widowControl/>
      <w:suppressAutoHyphens w:val="0"/>
      <w:spacing w:before="120"/>
      <w:jc w:val="both"/>
    </w:pPr>
    <w:rPr>
      <w:rFonts w:ascii="Arial" w:hAnsi="Arial" w:cs="Arial"/>
      <w:b/>
      <w:bCs/>
    </w:rPr>
  </w:style>
  <w:style w:type="paragraph" w:styleId="Tekstprzypisukocowego">
    <w:name w:val="endnote text"/>
    <w:basedOn w:val="Normalny"/>
    <w:rsid w:val="00410326"/>
    <w:pPr>
      <w:widowControl/>
      <w:suppressAutoHyphens w:val="0"/>
      <w:spacing w:line="360" w:lineRule="auto"/>
      <w:jc w:val="left"/>
    </w:pPr>
    <w:rPr>
      <w:rFonts w:ascii="Arial" w:hAnsi="Arial" w:cs="Arial"/>
      <w:sz w:val="20"/>
      <w:szCs w:val="20"/>
    </w:rPr>
  </w:style>
  <w:style w:type="paragraph" w:customStyle="1" w:styleId="Tekstpodstawowywcity31">
    <w:name w:val="Tekst podstawowy wcięty 31"/>
    <w:basedOn w:val="Normalny"/>
    <w:rsid w:val="00410326"/>
    <w:pPr>
      <w:widowControl/>
      <w:suppressAutoHyphens w:val="0"/>
      <w:spacing w:after="120" w:line="360" w:lineRule="auto"/>
      <w:ind w:left="283"/>
      <w:jc w:val="left"/>
    </w:pPr>
    <w:rPr>
      <w:rFonts w:ascii="Arial" w:hAnsi="Arial" w:cs="Arial"/>
      <w:sz w:val="16"/>
      <w:szCs w:val="16"/>
    </w:rPr>
  </w:style>
  <w:style w:type="paragraph" w:customStyle="1" w:styleId="Tekstpodstawowywcity21">
    <w:name w:val="Tekst podstawowy wcięty 21"/>
    <w:basedOn w:val="Normalny"/>
    <w:rsid w:val="00410326"/>
    <w:pPr>
      <w:widowControl/>
      <w:suppressAutoHyphens w:val="0"/>
      <w:spacing w:after="120" w:line="480" w:lineRule="auto"/>
      <w:ind w:left="283"/>
      <w:jc w:val="left"/>
    </w:pPr>
    <w:rPr>
      <w:rFonts w:ascii="Arial" w:hAnsi="Arial" w:cs="Arial"/>
    </w:rPr>
  </w:style>
  <w:style w:type="paragraph" w:customStyle="1" w:styleId="listapunktowana">
    <w:name w:val="listapunktowana"/>
    <w:basedOn w:val="Normalny"/>
    <w:rsid w:val="00410326"/>
    <w:pPr>
      <w:widowControl/>
      <w:suppressAutoHyphens w:val="0"/>
      <w:spacing w:before="280" w:after="280"/>
      <w:jc w:val="left"/>
    </w:pPr>
  </w:style>
  <w:style w:type="paragraph" w:customStyle="1" w:styleId="listanawias">
    <w:name w:val="listanawias"/>
    <w:basedOn w:val="Normalny"/>
    <w:rsid w:val="00410326"/>
    <w:pPr>
      <w:widowControl/>
      <w:suppressAutoHyphens w:val="0"/>
      <w:spacing w:before="280" w:after="280"/>
      <w:jc w:val="left"/>
    </w:pPr>
  </w:style>
  <w:style w:type="paragraph" w:styleId="Spistreci1">
    <w:name w:val="toc 1"/>
    <w:basedOn w:val="Normalny"/>
    <w:next w:val="Normalny"/>
    <w:rsid w:val="00410326"/>
    <w:pPr>
      <w:widowControl/>
      <w:numPr>
        <w:numId w:val="6"/>
      </w:numPr>
      <w:suppressAutoHyphens w:val="0"/>
      <w:jc w:val="both"/>
    </w:pPr>
    <w:rPr>
      <w:rFonts w:eastAsia="MS Mincho"/>
    </w:rPr>
  </w:style>
  <w:style w:type="paragraph" w:styleId="Akapitzlist">
    <w:name w:val="List Paragraph"/>
    <w:basedOn w:val="Normalny"/>
    <w:uiPriority w:val="34"/>
    <w:qFormat/>
    <w:rsid w:val="00410326"/>
    <w:pPr>
      <w:widowControl/>
      <w:suppressAutoHyphens w:val="0"/>
      <w:spacing w:after="200" w:line="276" w:lineRule="auto"/>
      <w:ind w:left="720"/>
      <w:jc w:val="left"/>
    </w:pPr>
    <w:rPr>
      <w:rFonts w:ascii="Calibri" w:hAnsi="Calibri" w:cs="Calibri"/>
      <w:sz w:val="22"/>
      <w:szCs w:val="22"/>
    </w:rPr>
  </w:style>
  <w:style w:type="paragraph" w:customStyle="1" w:styleId="Texte-mail">
    <w:name w:val="Text e-mail"/>
    <w:basedOn w:val="Normalny"/>
    <w:rsid w:val="00410326"/>
    <w:pPr>
      <w:widowControl/>
      <w:suppressAutoHyphens w:val="0"/>
      <w:jc w:val="both"/>
    </w:pPr>
    <w:rPr>
      <w:rFonts w:ascii="Arial" w:hAnsi="Arial" w:cs="Arial"/>
      <w:sz w:val="20"/>
      <w:szCs w:val="20"/>
    </w:rPr>
  </w:style>
  <w:style w:type="paragraph" w:styleId="NormalnyWeb">
    <w:name w:val="Normal (Web)"/>
    <w:basedOn w:val="Normalny"/>
    <w:rsid w:val="00410326"/>
    <w:pPr>
      <w:widowControl/>
      <w:suppressAutoHyphens w:val="0"/>
      <w:spacing w:before="280" w:after="280"/>
      <w:jc w:val="left"/>
    </w:pPr>
  </w:style>
  <w:style w:type="paragraph" w:customStyle="1" w:styleId="Tekstkomentarza1">
    <w:name w:val="Tekst komentarza1"/>
    <w:basedOn w:val="Normalny"/>
    <w:rsid w:val="00410326"/>
    <w:pPr>
      <w:widowControl/>
      <w:suppressAutoHyphens w:val="0"/>
      <w:spacing w:line="360" w:lineRule="auto"/>
      <w:jc w:val="left"/>
    </w:pPr>
    <w:rPr>
      <w:rFonts w:ascii="Arial" w:hAnsi="Arial" w:cs="Arial"/>
      <w:sz w:val="20"/>
      <w:szCs w:val="20"/>
    </w:rPr>
  </w:style>
  <w:style w:type="paragraph" w:styleId="Tematkomentarza">
    <w:name w:val="annotation subject"/>
    <w:basedOn w:val="Tekstkomentarza1"/>
    <w:next w:val="Tekstkomentarza1"/>
    <w:rsid w:val="00410326"/>
    <w:rPr>
      <w:b/>
      <w:bCs/>
    </w:rPr>
  </w:style>
  <w:style w:type="paragraph" w:styleId="Poprawka">
    <w:name w:val="Revision"/>
    <w:rsid w:val="00410326"/>
    <w:pPr>
      <w:suppressAutoHyphens/>
    </w:pPr>
    <w:rPr>
      <w:rFonts w:ascii="Arial" w:eastAsia="Arial" w:hAnsi="Arial" w:cs="Arial"/>
      <w:sz w:val="24"/>
      <w:szCs w:val="24"/>
      <w:lang w:eastAsia="ar-SA"/>
    </w:rPr>
  </w:style>
  <w:style w:type="paragraph" w:customStyle="1" w:styleId="Normalny1">
    <w:name w:val="Normalny1"/>
    <w:rsid w:val="00410326"/>
    <w:pPr>
      <w:widowControl w:val="0"/>
      <w:suppressAutoHyphens/>
      <w:jc w:val="center"/>
    </w:pPr>
    <w:rPr>
      <w:rFonts w:eastAsia="Arial"/>
      <w:sz w:val="24"/>
      <w:lang w:eastAsia="ar-SA"/>
    </w:rPr>
  </w:style>
  <w:style w:type="paragraph" w:customStyle="1" w:styleId="Moje1">
    <w:name w:val="Moje 1"/>
    <w:basedOn w:val="Nagwek3"/>
    <w:rsid w:val="00410326"/>
    <w:pPr>
      <w:numPr>
        <w:ilvl w:val="0"/>
        <w:numId w:val="3"/>
      </w:numPr>
      <w:tabs>
        <w:tab w:val="left" w:pos="851"/>
        <w:tab w:val="left" w:pos="1276"/>
        <w:tab w:val="left" w:pos="6521"/>
        <w:tab w:val="left" w:pos="8505"/>
      </w:tabs>
      <w:jc w:val="both"/>
    </w:pPr>
    <w:rPr>
      <w:bCs w:val="0"/>
      <w:color w:val="000000"/>
      <w:sz w:val="32"/>
      <w:szCs w:val="32"/>
      <w:lang w:val="pl-PL"/>
    </w:rPr>
  </w:style>
  <w:style w:type="paragraph" w:customStyle="1" w:styleId="moje21">
    <w:name w:val="moje 2.1"/>
    <w:basedOn w:val="Normalny"/>
    <w:rsid w:val="00410326"/>
    <w:pPr>
      <w:widowControl/>
      <w:tabs>
        <w:tab w:val="num" w:pos="360"/>
      </w:tabs>
      <w:suppressAutoHyphens w:val="0"/>
      <w:spacing w:line="360" w:lineRule="auto"/>
      <w:ind w:left="360" w:hanging="360"/>
      <w:jc w:val="both"/>
    </w:pPr>
    <w:rPr>
      <w:b/>
      <w:color w:val="000000"/>
      <w:sz w:val="28"/>
      <w:szCs w:val="28"/>
    </w:rPr>
  </w:style>
  <w:style w:type="paragraph" w:customStyle="1" w:styleId="Moje222">
    <w:name w:val="Moje 2.2.2"/>
    <w:basedOn w:val="moje21"/>
    <w:rsid w:val="00410326"/>
    <w:pPr>
      <w:tabs>
        <w:tab w:val="left" w:pos="2160"/>
      </w:tabs>
      <w:ind w:left="2160"/>
    </w:pPr>
    <w:rPr>
      <w:sz w:val="24"/>
      <w:szCs w:val="24"/>
    </w:rPr>
  </w:style>
  <w:style w:type="paragraph" w:customStyle="1" w:styleId="Styl1">
    <w:name w:val="Styl1"/>
    <w:basedOn w:val="Normalny"/>
    <w:rsid w:val="00410326"/>
    <w:pPr>
      <w:widowControl/>
      <w:numPr>
        <w:numId w:val="4"/>
      </w:numPr>
      <w:tabs>
        <w:tab w:val="left" w:pos="709"/>
      </w:tabs>
      <w:suppressAutoHyphens w:val="0"/>
      <w:jc w:val="both"/>
    </w:pPr>
  </w:style>
  <w:style w:type="paragraph" w:customStyle="1" w:styleId="Zawarto">
    <w:name w:val="Zawarto"/>
    <w:basedOn w:val="Tekstpodstawowy"/>
    <w:rsid w:val="00410326"/>
    <w:pPr>
      <w:widowControl w:val="0"/>
      <w:suppressAutoHyphens/>
      <w:spacing w:after="120" w:line="240" w:lineRule="auto"/>
      <w:jc w:val="left"/>
    </w:pPr>
    <w:rPr>
      <w:rFonts w:ascii="Times New Roman" w:hAnsi="Times New Roman"/>
      <w:szCs w:val="20"/>
    </w:rPr>
  </w:style>
  <w:style w:type="paragraph" w:customStyle="1" w:styleId="Tytu0">
    <w:name w:val="Tytu"/>
    <w:basedOn w:val="Zawarto"/>
    <w:rsid w:val="00410326"/>
    <w:pPr>
      <w:jc w:val="center"/>
    </w:pPr>
    <w:rPr>
      <w:b/>
      <w:i/>
    </w:rPr>
  </w:style>
  <w:style w:type="paragraph" w:customStyle="1" w:styleId="Styl2">
    <w:name w:val="Styl2"/>
    <w:basedOn w:val="Normalny"/>
    <w:qFormat/>
    <w:rsid w:val="00410326"/>
    <w:pPr>
      <w:suppressAutoHyphens w:val="0"/>
      <w:jc w:val="both"/>
    </w:pPr>
    <w:rPr>
      <w:rFonts w:ascii="Arial" w:hAnsi="Arial" w:cs="Arial"/>
      <w:sz w:val="18"/>
      <w:szCs w:val="18"/>
    </w:rPr>
  </w:style>
  <w:style w:type="paragraph" w:customStyle="1" w:styleId="Styl3">
    <w:name w:val="Styl3"/>
    <w:basedOn w:val="Normalny"/>
    <w:rsid w:val="00410326"/>
    <w:pPr>
      <w:widowControl/>
      <w:numPr>
        <w:numId w:val="7"/>
      </w:numPr>
      <w:suppressAutoHyphens w:val="0"/>
      <w:spacing w:before="120" w:after="120"/>
      <w:jc w:val="both"/>
    </w:pPr>
    <w:rPr>
      <w:rFonts w:ascii="Arial" w:hAnsi="Arial" w:cs="Arial"/>
      <w:sz w:val="18"/>
      <w:szCs w:val="18"/>
    </w:rPr>
  </w:style>
  <w:style w:type="paragraph" w:customStyle="1" w:styleId="Styl4">
    <w:name w:val="Styl4"/>
    <w:basedOn w:val="Styl3"/>
    <w:rsid w:val="00410326"/>
  </w:style>
  <w:style w:type="paragraph" w:customStyle="1" w:styleId="Styl5">
    <w:name w:val="Styl5"/>
    <w:basedOn w:val="Normalny"/>
    <w:qFormat/>
    <w:rsid w:val="00410326"/>
    <w:pPr>
      <w:widowControl/>
      <w:numPr>
        <w:numId w:val="5"/>
      </w:numPr>
      <w:suppressAutoHyphens w:val="0"/>
      <w:jc w:val="both"/>
    </w:pPr>
    <w:rPr>
      <w:rFonts w:ascii="Arial" w:hAnsi="Arial" w:cs="Arial"/>
      <w:sz w:val="18"/>
      <w:szCs w:val="18"/>
    </w:rPr>
  </w:style>
  <w:style w:type="paragraph" w:customStyle="1" w:styleId="NormalnyVerdana">
    <w:name w:val="Normalny + Verdana"/>
    <w:basedOn w:val="Normalny"/>
    <w:rsid w:val="00410326"/>
    <w:pPr>
      <w:widowControl/>
      <w:suppressAutoHyphens w:val="0"/>
      <w:jc w:val="left"/>
    </w:pPr>
    <w:rPr>
      <w:rFonts w:ascii="Verdana" w:hAnsi="Verdana" w:cs="Arial"/>
      <w:sz w:val="20"/>
      <w:szCs w:val="20"/>
    </w:rPr>
  </w:style>
  <w:style w:type="paragraph" w:customStyle="1" w:styleId="Normal1">
    <w:name w:val="Normal1"/>
    <w:rsid w:val="00410326"/>
    <w:pPr>
      <w:widowControl w:val="0"/>
      <w:suppressAutoHyphens/>
      <w:jc w:val="center"/>
    </w:pPr>
    <w:rPr>
      <w:rFonts w:eastAsia="Arial"/>
      <w:sz w:val="24"/>
      <w:szCs w:val="24"/>
      <w:lang w:eastAsia="ar-SA"/>
    </w:rPr>
  </w:style>
  <w:style w:type="paragraph" w:customStyle="1" w:styleId="Styl7">
    <w:name w:val="Styl7"/>
    <w:basedOn w:val="Normalny"/>
    <w:rsid w:val="00410326"/>
    <w:pPr>
      <w:widowControl/>
      <w:tabs>
        <w:tab w:val="center" w:pos="4536"/>
        <w:tab w:val="right" w:pos="9072"/>
      </w:tabs>
      <w:suppressAutoHyphens w:val="0"/>
      <w:spacing w:line="360" w:lineRule="auto"/>
      <w:jc w:val="both"/>
    </w:pPr>
    <w:rPr>
      <w:rFonts w:ascii="Arial" w:hAnsi="Arial" w:cs="Arial"/>
    </w:rPr>
  </w:style>
  <w:style w:type="character" w:customStyle="1" w:styleId="TytuZnak">
    <w:name w:val="Tytuł Znak"/>
    <w:link w:val="Tytu"/>
    <w:rsid w:val="00621916"/>
    <w:rPr>
      <w:b/>
      <w:bCs/>
      <w:sz w:val="24"/>
      <w:szCs w:val="24"/>
      <w:lang w:eastAsia="ar-SA"/>
    </w:rPr>
  </w:style>
  <w:style w:type="character" w:customStyle="1" w:styleId="NagwekZnak">
    <w:name w:val="Nagłówek Znak"/>
    <w:link w:val="Nagwek"/>
    <w:uiPriority w:val="99"/>
    <w:rsid w:val="001B363C"/>
    <w:rPr>
      <w:rFonts w:ascii="Arial" w:hAnsi="Arial" w:cs="Arial"/>
      <w:sz w:val="24"/>
      <w:szCs w:val="24"/>
      <w:lang w:eastAsia="ar-SA"/>
    </w:rPr>
  </w:style>
  <w:style w:type="character" w:customStyle="1" w:styleId="StopkaZnak">
    <w:name w:val="Stopka Znak"/>
    <w:link w:val="Stopka"/>
    <w:uiPriority w:val="99"/>
    <w:rsid w:val="001B363C"/>
    <w:rPr>
      <w:rFonts w:ascii="Arial" w:hAnsi="Arial" w:cs="Arial"/>
      <w:sz w:val="24"/>
      <w:szCs w:val="24"/>
      <w:lang w:eastAsia="ar-SA"/>
    </w:rPr>
  </w:style>
  <w:style w:type="numbering" w:customStyle="1" w:styleId="Styl6">
    <w:name w:val="Styl6"/>
    <w:rsid w:val="00E974D1"/>
    <w:pPr>
      <w:numPr>
        <w:numId w:val="8"/>
      </w:numPr>
    </w:pPr>
  </w:style>
  <w:style w:type="character" w:customStyle="1" w:styleId="TekstpodstawowyZnak">
    <w:name w:val="Tekst podstawowy Znak"/>
    <w:link w:val="Tekstpodstawowy"/>
    <w:rsid w:val="00D04182"/>
    <w:rPr>
      <w:rFonts w:ascii="Arial" w:hAnsi="Arial" w:cs="Arial"/>
      <w:sz w:val="24"/>
      <w:szCs w:val="24"/>
      <w:lang w:eastAsia="ar-SA"/>
    </w:rPr>
  </w:style>
  <w:style w:type="paragraph" w:customStyle="1" w:styleId="Standard">
    <w:name w:val="Standard"/>
    <w:rsid w:val="00BC6297"/>
    <w:pPr>
      <w:widowControl w:val="0"/>
      <w:suppressAutoHyphens/>
      <w:autoSpaceDN w:val="0"/>
      <w:jc w:val="center"/>
      <w:textAlignment w:val="baseline"/>
    </w:pPr>
    <w:rPr>
      <w:kern w:val="3"/>
      <w:sz w:val="24"/>
      <w:szCs w:val="24"/>
      <w:lang w:eastAsia="ar-SA"/>
    </w:rPr>
  </w:style>
  <w:style w:type="numbering" w:customStyle="1" w:styleId="WWNum21">
    <w:name w:val="WWNum21"/>
    <w:basedOn w:val="Bezlisty"/>
    <w:rsid w:val="00BC6297"/>
    <w:pPr>
      <w:numPr>
        <w:numId w:val="9"/>
      </w:numPr>
    </w:pPr>
  </w:style>
  <w:style w:type="table" w:styleId="Tabela-Siatka">
    <w:name w:val="Table Grid"/>
    <w:basedOn w:val="Standardowy"/>
    <w:uiPriority w:val="39"/>
    <w:rsid w:val="00B404BA"/>
    <w:rPr>
      <w:rFonts w:ascii="Calibri" w:eastAsia="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35">
    <w:name w:val="WWNum35"/>
    <w:basedOn w:val="Bezlisty"/>
    <w:rsid w:val="00CC555C"/>
    <w:pPr>
      <w:numPr>
        <w:numId w:val="34"/>
      </w:numPr>
    </w:pPr>
  </w:style>
  <w:style w:type="numbering" w:customStyle="1" w:styleId="WWNum49">
    <w:name w:val="WWNum49"/>
    <w:basedOn w:val="Bezlisty"/>
    <w:rsid w:val="00CC555C"/>
    <w:pPr>
      <w:numPr>
        <w:numId w:val="35"/>
      </w:numPr>
    </w:pPr>
  </w:style>
  <w:style w:type="numbering" w:customStyle="1" w:styleId="WWNum33">
    <w:name w:val="WWNum33"/>
    <w:basedOn w:val="Bezlisty"/>
    <w:rsid w:val="00CC555C"/>
    <w:pPr>
      <w:numPr>
        <w:numId w:val="48"/>
      </w:numPr>
    </w:pPr>
  </w:style>
  <w:style w:type="numbering" w:customStyle="1" w:styleId="WWNum57">
    <w:name w:val="WWNum57"/>
    <w:basedOn w:val="Bezlisty"/>
    <w:rsid w:val="00CC555C"/>
    <w:pPr>
      <w:numPr>
        <w:numId w:val="37"/>
      </w:numPr>
    </w:pPr>
  </w:style>
  <w:style w:type="numbering" w:customStyle="1" w:styleId="WWNum3">
    <w:name w:val="WWNum3"/>
    <w:basedOn w:val="Bezlisty"/>
    <w:rsid w:val="00CC555C"/>
    <w:pPr>
      <w:numPr>
        <w:numId w:val="39"/>
      </w:numPr>
    </w:pPr>
  </w:style>
  <w:style w:type="numbering" w:customStyle="1" w:styleId="WWNum48">
    <w:name w:val="WWNum48"/>
    <w:basedOn w:val="Bezlisty"/>
    <w:rsid w:val="006E6407"/>
    <w:pPr>
      <w:numPr>
        <w:numId w:val="40"/>
      </w:numPr>
    </w:pPr>
  </w:style>
  <w:style w:type="numbering" w:customStyle="1" w:styleId="WWNum50">
    <w:name w:val="WWNum50"/>
    <w:basedOn w:val="Bezlisty"/>
    <w:rsid w:val="006E6407"/>
    <w:pPr>
      <w:numPr>
        <w:numId w:val="41"/>
      </w:numPr>
    </w:pPr>
  </w:style>
  <w:style w:type="numbering" w:customStyle="1" w:styleId="WWNum51">
    <w:name w:val="WWNum51"/>
    <w:basedOn w:val="Bezlisty"/>
    <w:rsid w:val="006E6407"/>
    <w:pPr>
      <w:numPr>
        <w:numId w:val="42"/>
      </w:numPr>
    </w:pPr>
  </w:style>
  <w:style w:type="numbering" w:customStyle="1" w:styleId="WWNum53">
    <w:name w:val="WWNum53"/>
    <w:basedOn w:val="Bezlisty"/>
    <w:rsid w:val="006E6407"/>
    <w:pPr>
      <w:numPr>
        <w:numId w:val="43"/>
      </w:numPr>
    </w:pPr>
  </w:style>
  <w:style w:type="paragraph" w:customStyle="1" w:styleId="Default">
    <w:name w:val="Default"/>
    <w:basedOn w:val="Normalny"/>
    <w:rsid w:val="0055422D"/>
    <w:pPr>
      <w:widowControl/>
      <w:suppressAutoHyphens w:val="0"/>
      <w:autoSpaceDE w:val="0"/>
      <w:autoSpaceDN w:val="0"/>
      <w:jc w:val="left"/>
    </w:pPr>
    <w:rPr>
      <w:rFonts w:ascii="Cambria" w:eastAsiaTheme="minorHAnsi" w:hAnsi="Cambria"/>
      <w:color w:val="00000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5464807">
      <w:bodyDiv w:val="1"/>
      <w:marLeft w:val="0"/>
      <w:marRight w:val="0"/>
      <w:marTop w:val="0"/>
      <w:marBottom w:val="0"/>
      <w:divBdr>
        <w:top w:val="none" w:sz="0" w:space="0" w:color="auto"/>
        <w:left w:val="none" w:sz="0" w:space="0" w:color="auto"/>
        <w:bottom w:val="none" w:sz="0" w:space="0" w:color="auto"/>
        <w:right w:val="none" w:sz="0" w:space="0" w:color="auto"/>
      </w:divBdr>
    </w:div>
    <w:div w:id="1854493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1042AF-D1ED-427E-833A-908B81C0F8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17</Pages>
  <Words>5451</Words>
  <Characters>32712</Characters>
  <Application>Microsoft Office Word</Application>
  <DocSecurity>0</DocSecurity>
  <Lines>272</Lines>
  <Paragraphs>76</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PGL LP Nadleśnistwo Starachowice</Company>
  <LinksUpToDate>false</LinksUpToDate>
  <CharactersWithSpaces>38087</CharactersWithSpaces>
  <SharedDoc>false</SharedDoc>
  <HLinks>
    <vt:vector size="6" baseType="variant">
      <vt:variant>
        <vt:i4>3211304</vt:i4>
      </vt:variant>
      <vt:variant>
        <vt:i4>0</vt:i4>
      </vt:variant>
      <vt:variant>
        <vt:i4>0</vt:i4>
      </vt:variant>
      <vt:variant>
        <vt:i4>5</vt:i4>
      </vt:variant>
      <vt:variant>
        <vt:lpwstr>https://sip.legalis.pl/document-view.seam?documentId=mfrxilrtg4ytkmztge2tc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creator>farysm</dc:creator>
  <cp:lastModifiedBy>Aneta Hud - Nadleśnictwo Starachowice</cp:lastModifiedBy>
  <cp:revision>8</cp:revision>
  <cp:lastPrinted>2023-11-30T13:46:00Z</cp:lastPrinted>
  <dcterms:created xsi:type="dcterms:W3CDTF">2026-01-28T07:03:00Z</dcterms:created>
  <dcterms:modified xsi:type="dcterms:W3CDTF">2026-01-28T07:24:00Z</dcterms:modified>
</cp:coreProperties>
</file>